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51A" w:rsidRPr="00DB7AA5" w:rsidRDefault="00A7751A" w:rsidP="00A7751A">
      <w:pPr>
        <w:autoSpaceDE w:val="0"/>
        <w:autoSpaceDN w:val="0"/>
        <w:adjustRightInd w:val="0"/>
        <w:jc w:val="center"/>
        <w:rPr>
          <w:b/>
          <w:bCs/>
          <w:color w:val="FF0000"/>
          <w:u w:val="single"/>
        </w:rPr>
      </w:pPr>
      <w:r w:rsidRPr="00DB7AA5">
        <w:rPr>
          <w:b/>
          <w:bCs/>
          <w:color w:val="FF0000"/>
          <w:u w:val="single"/>
        </w:rPr>
        <w:t xml:space="preserve">LICITAÇÃO EXCLUSIVA PARA </w:t>
      </w:r>
      <w:r>
        <w:rPr>
          <w:b/>
          <w:bCs/>
          <w:color w:val="FF0000"/>
          <w:u w:val="single"/>
        </w:rPr>
        <w:t xml:space="preserve">MEI, </w:t>
      </w:r>
      <w:r w:rsidRPr="00DB7AA5">
        <w:rPr>
          <w:b/>
          <w:bCs/>
          <w:color w:val="FF0000"/>
          <w:u w:val="single"/>
        </w:rPr>
        <w:t>ME</w:t>
      </w:r>
      <w:r>
        <w:rPr>
          <w:b/>
          <w:bCs/>
          <w:color w:val="FF0000"/>
          <w:u w:val="single"/>
        </w:rPr>
        <w:t xml:space="preserve"> E</w:t>
      </w:r>
      <w:r w:rsidRPr="00DB7AA5">
        <w:rPr>
          <w:b/>
          <w:bCs/>
          <w:color w:val="FF0000"/>
          <w:u w:val="single"/>
        </w:rPr>
        <w:t xml:space="preserve"> EPP </w:t>
      </w:r>
      <w:r w:rsidRPr="00DB7AA5">
        <w:rPr>
          <w:b/>
          <w:color w:val="FF0000"/>
          <w:u w:val="single"/>
        </w:rPr>
        <w:t xml:space="preserve">SEDIADOS NO ÂMBITO DOS LIMITES GEOGRÁFICOS DO ESTADO DE MINAS </w:t>
      </w:r>
      <w:proofErr w:type="gramStart"/>
      <w:r w:rsidRPr="00DB7AA5">
        <w:rPr>
          <w:b/>
          <w:color w:val="FF0000"/>
          <w:u w:val="single"/>
        </w:rPr>
        <w:t>GERAIS</w:t>
      </w:r>
      <w:proofErr w:type="gramEnd"/>
      <w:r w:rsidRPr="00DB7AA5">
        <w:rPr>
          <w:b/>
          <w:bCs/>
          <w:color w:val="FF0000"/>
          <w:u w:val="single"/>
        </w:rPr>
        <w:t xml:space="preserve"> </w:t>
      </w:r>
    </w:p>
    <w:p w:rsidR="00A7751A" w:rsidRDefault="00A7751A" w:rsidP="00C02FB7">
      <w:pPr>
        <w:autoSpaceDE w:val="0"/>
        <w:autoSpaceDN w:val="0"/>
        <w:adjustRightInd w:val="0"/>
        <w:jc w:val="center"/>
        <w:rPr>
          <w:b/>
          <w:u w:val="single"/>
        </w:rPr>
      </w:pPr>
    </w:p>
    <w:p w:rsidR="00C02FB7" w:rsidRDefault="00C02FB7" w:rsidP="00C02FB7">
      <w:pPr>
        <w:autoSpaceDE w:val="0"/>
        <w:autoSpaceDN w:val="0"/>
        <w:adjustRightInd w:val="0"/>
        <w:jc w:val="center"/>
        <w:rPr>
          <w:b/>
          <w:u w:val="single"/>
        </w:rPr>
      </w:pPr>
      <w:r w:rsidRPr="003653D2">
        <w:rPr>
          <w:b/>
          <w:u w:val="single"/>
        </w:rPr>
        <w:t>EDITAL</w:t>
      </w:r>
      <w:r w:rsidR="00825414">
        <w:rPr>
          <w:b/>
          <w:u w:val="single"/>
        </w:rPr>
        <w:t xml:space="preserve"> Nº</w:t>
      </w:r>
      <w:r w:rsidR="009B49D5">
        <w:rPr>
          <w:b/>
          <w:u w:val="single"/>
        </w:rPr>
        <w:t xml:space="preserve"> </w:t>
      </w:r>
      <w:r w:rsidR="00825414">
        <w:rPr>
          <w:b/>
          <w:u w:val="single"/>
        </w:rPr>
        <w:t>0</w:t>
      </w:r>
      <w:r w:rsidR="00E44A2A">
        <w:rPr>
          <w:b/>
          <w:u w:val="single"/>
        </w:rPr>
        <w:t>37</w:t>
      </w:r>
      <w:r w:rsidR="00825414">
        <w:rPr>
          <w:b/>
          <w:u w:val="single"/>
        </w:rPr>
        <w:t>/2022</w:t>
      </w:r>
    </w:p>
    <w:p w:rsidR="00C02FB7" w:rsidRDefault="00C02FB7" w:rsidP="00C02FB7">
      <w:pPr>
        <w:autoSpaceDE w:val="0"/>
        <w:autoSpaceDN w:val="0"/>
        <w:adjustRightInd w:val="0"/>
        <w:jc w:val="center"/>
        <w:rPr>
          <w:b/>
          <w:bCs/>
          <w:color w:val="FF0000"/>
          <w:u w:val="single"/>
        </w:rPr>
      </w:pPr>
    </w:p>
    <w:p w:rsidR="00C02FB7" w:rsidRDefault="00C02FB7" w:rsidP="00C02FB7">
      <w:pPr>
        <w:tabs>
          <w:tab w:val="left" w:pos="2758"/>
          <w:tab w:val="center" w:pos="5417"/>
        </w:tabs>
        <w:jc w:val="center"/>
        <w:rPr>
          <w:b/>
        </w:rPr>
      </w:pPr>
    </w:p>
    <w:p w:rsidR="00C02FB7" w:rsidRDefault="00C02FB7" w:rsidP="00C02FB7">
      <w:pPr>
        <w:tabs>
          <w:tab w:val="left" w:pos="2758"/>
          <w:tab w:val="center" w:pos="5417"/>
        </w:tabs>
        <w:rPr>
          <w:b/>
          <w:bCs/>
          <w:iCs/>
          <w:snapToGrid w:val="0"/>
          <w:sz w:val="20"/>
          <w:szCs w:val="20"/>
        </w:rPr>
      </w:pPr>
      <w:r w:rsidRPr="0062239B">
        <w:rPr>
          <w:b/>
          <w:bCs/>
          <w:iCs/>
          <w:snapToGrid w:val="0"/>
          <w:sz w:val="20"/>
          <w:szCs w:val="20"/>
          <w:shd w:val="clear" w:color="auto" w:fill="FFFFFF"/>
        </w:rPr>
        <w:t>PROCESSO LICITATÓRIO N</w:t>
      </w:r>
      <w:r w:rsidRPr="0062239B">
        <w:rPr>
          <w:b/>
          <w:bCs/>
          <w:iCs/>
          <w:snapToGrid w:val="0"/>
          <w:sz w:val="20"/>
          <w:szCs w:val="20"/>
        </w:rPr>
        <w:t xml:space="preserve">º. </w:t>
      </w:r>
      <w:r w:rsidR="00667348">
        <w:rPr>
          <w:b/>
          <w:bCs/>
          <w:iCs/>
          <w:snapToGrid w:val="0"/>
          <w:sz w:val="20"/>
          <w:szCs w:val="20"/>
        </w:rPr>
        <w:t>0</w:t>
      </w:r>
      <w:r w:rsidR="00E44A2A">
        <w:rPr>
          <w:b/>
          <w:bCs/>
          <w:iCs/>
          <w:snapToGrid w:val="0"/>
          <w:sz w:val="20"/>
          <w:szCs w:val="20"/>
        </w:rPr>
        <w:t>66</w:t>
      </w:r>
      <w:r w:rsidR="007D292A">
        <w:rPr>
          <w:b/>
          <w:bCs/>
          <w:iCs/>
          <w:snapToGrid w:val="0"/>
          <w:sz w:val="20"/>
          <w:szCs w:val="20"/>
        </w:rPr>
        <w:t>/2022</w:t>
      </w:r>
    </w:p>
    <w:p w:rsidR="007D292A" w:rsidRPr="0062239B" w:rsidRDefault="007D292A" w:rsidP="00C02FB7">
      <w:pPr>
        <w:tabs>
          <w:tab w:val="left" w:pos="2758"/>
          <w:tab w:val="center" w:pos="5417"/>
        </w:tabs>
        <w:rPr>
          <w:bCs/>
          <w:iCs/>
          <w:snapToGrid w:val="0"/>
          <w:sz w:val="20"/>
          <w:szCs w:val="20"/>
        </w:rPr>
      </w:pPr>
    </w:p>
    <w:p w:rsidR="00C02FB7" w:rsidRPr="0062239B" w:rsidRDefault="00C02FB7" w:rsidP="00C02FB7">
      <w:pPr>
        <w:tabs>
          <w:tab w:val="left" w:pos="2758"/>
          <w:tab w:val="center" w:pos="5417"/>
        </w:tabs>
        <w:rPr>
          <w:b/>
          <w:snapToGrid w:val="0"/>
          <w:sz w:val="20"/>
          <w:szCs w:val="20"/>
        </w:rPr>
      </w:pPr>
      <w:r w:rsidRPr="0062239B">
        <w:rPr>
          <w:b/>
          <w:snapToGrid w:val="0"/>
          <w:sz w:val="20"/>
          <w:szCs w:val="20"/>
        </w:rPr>
        <w:t xml:space="preserve">PREGÃO PRESENCIAL Nº. </w:t>
      </w:r>
      <w:r w:rsidR="00286FCC">
        <w:rPr>
          <w:b/>
          <w:snapToGrid w:val="0"/>
          <w:sz w:val="20"/>
          <w:szCs w:val="20"/>
        </w:rPr>
        <w:t>1</w:t>
      </w:r>
      <w:r w:rsidR="00E44A2A">
        <w:rPr>
          <w:b/>
          <w:snapToGrid w:val="0"/>
          <w:sz w:val="20"/>
          <w:szCs w:val="20"/>
        </w:rPr>
        <w:t>4</w:t>
      </w:r>
      <w:r w:rsidR="007D292A">
        <w:rPr>
          <w:b/>
          <w:snapToGrid w:val="0"/>
          <w:sz w:val="20"/>
          <w:szCs w:val="20"/>
        </w:rPr>
        <w:t>/2022</w:t>
      </w:r>
    </w:p>
    <w:p w:rsidR="00C02FB7" w:rsidRDefault="00C02FB7" w:rsidP="00C02FB7">
      <w:pPr>
        <w:tabs>
          <w:tab w:val="left" w:pos="2758"/>
          <w:tab w:val="center" w:pos="5417"/>
        </w:tabs>
        <w:jc w:val="center"/>
        <w:rPr>
          <w:b/>
        </w:rPr>
      </w:pPr>
    </w:p>
    <w:p w:rsidR="00C02FB7" w:rsidRPr="00BF653C" w:rsidRDefault="00C02FB7" w:rsidP="00C02FB7">
      <w:pPr>
        <w:tabs>
          <w:tab w:val="left" w:pos="2758"/>
          <w:tab w:val="center" w:pos="5417"/>
        </w:tabs>
        <w:jc w:val="center"/>
        <w:rPr>
          <w:b/>
        </w:rPr>
      </w:pPr>
      <w:r>
        <w:rPr>
          <w:b/>
        </w:rPr>
        <w:t>PREAMBULO</w:t>
      </w:r>
    </w:p>
    <w:p w:rsidR="00C02FB7" w:rsidRPr="009A7799" w:rsidRDefault="00C02FB7" w:rsidP="00C02FB7">
      <w:pPr>
        <w:jc w:val="both"/>
        <w:rPr>
          <w:b/>
        </w:rPr>
      </w:pPr>
      <w:r w:rsidRPr="009A7799">
        <w:rPr>
          <w:snapToGrid w:val="0"/>
        </w:rPr>
        <w:t xml:space="preserve">A Prefeitura Municipal de </w:t>
      </w:r>
      <w:proofErr w:type="spellStart"/>
      <w:r w:rsidR="007D292A">
        <w:rPr>
          <w:snapToGrid w:val="0"/>
        </w:rPr>
        <w:t>Ibertioga</w:t>
      </w:r>
      <w:proofErr w:type="spellEnd"/>
      <w:r w:rsidRPr="009A7799">
        <w:rPr>
          <w:snapToGrid w:val="0"/>
        </w:rPr>
        <w:t xml:space="preserve">, com endereço na Rua </w:t>
      </w:r>
      <w:r w:rsidR="007D292A">
        <w:rPr>
          <w:snapToGrid w:val="0"/>
        </w:rPr>
        <w:t>Evaristo de Carvalho</w:t>
      </w:r>
      <w:r w:rsidRPr="009A7799">
        <w:rPr>
          <w:snapToGrid w:val="0"/>
        </w:rPr>
        <w:t xml:space="preserve">, nº </w:t>
      </w:r>
      <w:r w:rsidR="007D292A">
        <w:rPr>
          <w:snapToGrid w:val="0"/>
        </w:rPr>
        <w:t>56</w:t>
      </w:r>
      <w:r w:rsidRPr="009A7799">
        <w:rPr>
          <w:snapToGrid w:val="0"/>
        </w:rPr>
        <w:t>, Centro, inscrita no CNPJ 18.</w:t>
      </w:r>
      <w:r w:rsidR="007D292A">
        <w:rPr>
          <w:snapToGrid w:val="0"/>
        </w:rPr>
        <w:t>094.839/0001</w:t>
      </w:r>
      <w:r w:rsidR="007B3784">
        <w:rPr>
          <w:snapToGrid w:val="0"/>
        </w:rPr>
        <w:t>-</w:t>
      </w:r>
      <w:r w:rsidR="007D292A">
        <w:rPr>
          <w:snapToGrid w:val="0"/>
        </w:rPr>
        <w:t>00</w:t>
      </w:r>
      <w:r w:rsidRPr="009A7799">
        <w:rPr>
          <w:snapToGrid w:val="0"/>
        </w:rPr>
        <w:t>, isenta de inscrição estadual, torna público através d</w:t>
      </w:r>
      <w:r w:rsidR="007D292A">
        <w:rPr>
          <w:snapToGrid w:val="0"/>
        </w:rPr>
        <w:t>a</w:t>
      </w:r>
      <w:r w:rsidRPr="009A7799">
        <w:rPr>
          <w:snapToGrid w:val="0"/>
        </w:rPr>
        <w:t xml:space="preserve"> Pregoeir</w:t>
      </w:r>
      <w:r w:rsidR="007D292A">
        <w:rPr>
          <w:snapToGrid w:val="0"/>
        </w:rPr>
        <w:t>a</w:t>
      </w:r>
      <w:r w:rsidRPr="009A7799">
        <w:rPr>
          <w:snapToGrid w:val="0"/>
        </w:rPr>
        <w:t>, Sr</w:t>
      </w:r>
      <w:r w:rsidR="007D292A">
        <w:rPr>
          <w:snapToGrid w:val="0"/>
        </w:rPr>
        <w:t>a</w:t>
      </w:r>
      <w:r w:rsidRPr="009A7799">
        <w:rPr>
          <w:snapToGrid w:val="0"/>
        </w:rPr>
        <w:t xml:space="preserve">. </w:t>
      </w:r>
      <w:r w:rsidR="007D292A">
        <w:rPr>
          <w:snapToGrid w:val="0"/>
        </w:rPr>
        <w:t>Fábia Emerenciana da Silva</w:t>
      </w:r>
      <w:r w:rsidRPr="009A7799">
        <w:rPr>
          <w:snapToGrid w:val="0"/>
        </w:rPr>
        <w:t xml:space="preserve">, e a Equipe de Apoio da Prefeitura Municipal de </w:t>
      </w:r>
      <w:proofErr w:type="spellStart"/>
      <w:proofErr w:type="gramStart"/>
      <w:r w:rsidR="007D292A">
        <w:rPr>
          <w:snapToGrid w:val="0"/>
        </w:rPr>
        <w:t>Ibertioga</w:t>
      </w:r>
      <w:proofErr w:type="spellEnd"/>
      <w:r w:rsidRPr="009A7799">
        <w:rPr>
          <w:snapToGrid w:val="0"/>
        </w:rPr>
        <w:t>-MG</w:t>
      </w:r>
      <w:proofErr w:type="gramEnd"/>
      <w:r w:rsidRPr="009A7799">
        <w:rPr>
          <w:snapToGrid w:val="0"/>
        </w:rPr>
        <w:t xml:space="preserve">, designados pela </w:t>
      </w:r>
      <w:r w:rsidRPr="009A7799">
        <w:rPr>
          <w:b/>
          <w:snapToGrid w:val="0"/>
        </w:rPr>
        <w:t>Portaria nº</w:t>
      </w:r>
      <w:r w:rsidR="0087298C">
        <w:rPr>
          <w:b/>
          <w:snapToGrid w:val="0"/>
        </w:rPr>
        <w:t xml:space="preserve"> </w:t>
      </w:r>
      <w:r w:rsidR="007D292A">
        <w:rPr>
          <w:b/>
          <w:snapToGrid w:val="0"/>
        </w:rPr>
        <w:t>20</w:t>
      </w:r>
      <w:r w:rsidR="00F263BD">
        <w:rPr>
          <w:b/>
          <w:snapToGrid w:val="0"/>
        </w:rPr>
        <w:t>93</w:t>
      </w:r>
      <w:r w:rsidRPr="009A7799">
        <w:rPr>
          <w:b/>
          <w:snapToGrid w:val="0"/>
        </w:rPr>
        <w:t xml:space="preserve">, de </w:t>
      </w:r>
      <w:r w:rsidR="007D292A">
        <w:rPr>
          <w:b/>
          <w:snapToGrid w:val="0"/>
        </w:rPr>
        <w:t>23</w:t>
      </w:r>
      <w:r w:rsidRPr="009A7799">
        <w:rPr>
          <w:b/>
          <w:snapToGrid w:val="0"/>
        </w:rPr>
        <w:t xml:space="preserve"> de </w:t>
      </w:r>
      <w:r w:rsidR="00F263BD">
        <w:rPr>
          <w:b/>
          <w:snapToGrid w:val="0"/>
        </w:rPr>
        <w:t>março de 2022</w:t>
      </w:r>
      <w:r w:rsidRPr="009A7799">
        <w:rPr>
          <w:snapToGrid w:val="0"/>
        </w:rPr>
        <w:t xml:space="preserve">, a abertura do </w:t>
      </w:r>
      <w:r w:rsidRPr="009A7799">
        <w:rPr>
          <w:b/>
          <w:bCs/>
          <w:iCs/>
          <w:snapToGrid w:val="0"/>
        </w:rPr>
        <w:t xml:space="preserve">PROCESSO LICITATÓRIO Nº. </w:t>
      </w:r>
      <w:r w:rsidR="007D292A">
        <w:rPr>
          <w:b/>
          <w:bCs/>
          <w:iCs/>
          <w:snapToGrid w:val="0"/>
        </w:rPr>
        <w:t>0</w:t>
      </w:r>
      <w:r w:rsidR="00E44A2A">
        <w:rPr>
          <w:b/>
          <w:bCs/>
          <w:iCs/>
          <w:snapToGrid w:val="0"/>
        </w:rPr>
        <w:t>66</w:t>
      </w:r>
      <w:r w:rsidRPr="009A7799">
        <w:rPr>
          <w:b/>
          <w:bCs/>
          <w:iCs/>
          <w:snapToGrid w:val="0"/>
        </w:rPr>
        <w:t>/202</w:t>
      </w:r>
      <w:r w:rsidR="007D292A">
        <w:rPr>
          <w:b/>
          <w:bCs/>
          <w:iCs/>
          <w:snapToGrid w:val="0"/>
        </w:rPr>
        <w:t>2</w:t>
      </w:r>
      <w:r w:rsidRPr="009A7799">
        <w:rPr>
          <w:bCs/>
          <w:iCs/>
          <w:snapToGrid w:val="0"/>
        </w:rPr>
        <w:t xml:space="preserve">, </w:t>
      </w:r>
      <w:r w:rsidRPr="009A7799">
        <w:rPr>
          <w:snapToGrid w:val="0"/>
        </w:rPr>
        <w:t xml:space="preserve">na modalidade </w:t>
      </w:r>
      <w:r w:rsidRPr="009A7799">
        <w:rPr>
          <w:b/>
          <w:snapToGrid w:val="0"/>
        </w:rPr>
        <w:t xml:space="preserve">PREGÃO PRESENCIAL Nº. </w:t>
      </w:r>
      <w:r w:rsidR="00286FCC">
        <w:rPr>
          <w:b/>
          <w:snapToGrid w:val="0"/>
        </w:rPr>
        <w:t>1</w:t>
      </w:r>
      <w:r w:rsidR="00E44A2A">
        <w:rPr>
          <w:b/>
          <w:snapToGrid w:val="0"/>
        </w:rPr>
        <w:t>4</w:t>
      </w:r>
      <w:r w:rsidRPr="009A7799">
        <w:rPr>
          <w:b/>
          <w:snapToGrid w:val="0"/>
        </w:rPr>
        <w:t>/202</w:t>
      </w:r>
      <w:r w:rsidR="007D292A">
        <w:rPr>
          <w:b/>
          <w:snapToGrid w:val="0"/>
        </w:rPr>
        <w:t>2</w:t>
      </w:r>
      <w:r w:rsidRPr="009A7799">
        <w:rPr>
          <w:snapToGrid w:val="0"/>
        </w:rPr>
        <w:t xml:space="preserve">, nos termos da Lei 10.520/02, Lei Complementar 123/06, Lei Complementar 147/14, Lei Complementar 155/16, bem como os Decretos Municipais, subsidiariamente a Lei 8.666/93 com suas alterações posteriores e demais legislações correlatas. O tipo de julgamento será o de </w:t>
      </w:r>
      <w:r w:rsidRPr="009A7799">
        <w:rPr>
          <w:b/>
          <w:snapToGrid w:val="0"/>
        </w:rPr>
        <w:t>Menor preço unitário</w:t>
      </w:r>
      <w:r w:rsidRPr="009A7799">
        <w:rPr>
          <w:snapToGrid w:val="0"/>
        </w:rPr>
        <w:t xml:space="preserve">, conforme objeto descrito no Anexo I – Termo de Referência. </w:t>
      </w:r>
    </w:p>
    <w:p w:rsidR="00C02FB7" w:rsidRPr="00BF653C" w:rsidRDefault="00C02FB7" w:rsidP="00C02FB7">
      <w:pPr>
        <w:jc w:val="both"/>
        <w:rPr>
          <w:b/>
        </w:rPr>
      </w:pPr>
    </w:p>
    <w:p w:rsidR="00C02FB7" w:rsidRPr="009B6CE6" w:rsidRDefault="00C02FB7" w:rsidP="00C02FB7">
      <w:pPr>
        <w:shd w:val="clear" w:color="auto" w:fill="FDE9D9"/>
        <w:jc w:val="both"/>
        <w:rPr>
          <w:rFonts w:ascii="Arial" w:hAnsi="Arial" w:cs="Arial"/>
          <w:sz w:val="28"/>
          <w:szCs w:val="28"/>
        </w:rPr>
      </w:pPr>
      <w:r w:rsidRPr="009B6CE6">
        <w:rPr>
          <w:rFonts w:ascii="Arial" w:hAnsi="Arial" w:cs="Arial"/>
          <w:b/>
          <w:sz w:val="28"/>
          <w:szCs w:val="28"/>
          <w:u w:val="single"/>
        </w:rPr>
        <w:t>Data da sessão:</w:t>
      </w:r>
      <w:r w:rsidRPr="009B6CE6">
        <w:rPr>
          <w:rFonts w:ascii="Arial" w:hAnsi="Arial" w:cs="Arial"/>
          <w:sz w:val="28"/>
          <w:szCs w:val="28"/>
        </w:rPr>
        <w:t xml:space="preserve"> </w:t>
      </w:r>
      <w:r w:rsidR="00424951">
        <w:rPr>
          <w:rFonts w:ascii="Arial" w:hAnsi="Arial" w:cs="Arial"/>
          <w:sz w:val="28"/>
          <w:szCs w:val="28"/>
        </w:rPr>
        <w:t>06</w:t>
      </w:r>
      <w:r w:rsidR="007D292A">
        <w:rPr>
          <w:rFonts w:ascii="Arial" w:hAnsi="Arial" w:cs="Arial"/>
          <w:sz w:val="28"/>
          <w:szCs w:val="28"/>
        </w:rPr>
        <w:t>/0</w:t>
      </w:r>
      <w:r w:rsidR="00424951">
        <w:rPr>
          <w:rFonts w:ascii="Arial" w:hAnsi="Arial" w:cs="Arial"/>
          <w:sz w:val="28"/>
          <w:szCs w:val="28"/>
        </w:rPr>
        <w:t>7</w:t>
      </w:r>
      <w:r w:rsidR="007D292A">
        <w:rPr>
          <w:rFonts w:ascii="Arial" w:hAnsi="Arial" w:cs="Arial"/>
          <w:sz w:val="28"/>
          <w:szCs w:val="28"/>
        </w:rPr>
        <w:t>/2022</w:t>
      </w:r>
    </w:p>
    <w:p w:rsidR="00C02FB7" w:rsidRDefault="00C02FB7" w:rsidP="00C02FB7">
      <w:pPr>
        <w:shd w:val="clear" w:color="auto" w:fill="FDE9D9"/>
        <w:rPr>
          <w:rFonts w:ascii="Arial" w:hAnsi="Arial" w:cs="Arial"/>
          <w:sz w:val="28"/>
          <w:szCs w:val="28"/>
        </w:rPr>
      </w:pPr>
      <w:r w:rsidRPr="009B6CE6">
        <w:rPr>
          <w:rFonts w:ascii="Arial" w:hAnsi="Arial" w:cs="Arial"/>
          <w:b/>
          <w:sz w:val="28"/>
          <w:szCs w:val="28"/>
          <w:u w:val="single"/>
        </w:rPr>
        <w:t>Horário</w:t>
      </w:r>
      <w:r>
        <w:rPr>
          <w:rFonts w:ascii="Arial" w:hAnsi="Arial" w:cs="Arial"/>
          <w:b/>
          <w:sz w:val="28"/>
          <w:szCs w:val="28"/>
          <w:u w:val="single"/>
        </w:rPr>
        <w:t xml:space="preserve"> de início da Sessão</w:t>
      </w:r>
      <w:r w:rsidRPr="009B6CE6">
        <w:rPr>
          <w:rFonts w:ascii="Arial" w:hAnsi="Arial" w:cs="Arial"/>
          <w:b/>
          <w:sz w:val="28"/>
          <w:szCs w:val="28"/>
          <w:u w:val="single"/>
        </w:rPr>
        <w:t>:</w:t>
      </w:r>
      <w:r>
        <w:rPr>
          <w:rFonts w:ascii="Arial" w:hAnsi="Arial" w:cs="Arial"/>
          <w:sz w:val="28"/>
          <w:szCs w:val="28"/>
        </w:rPr>
        <w:t xml:space="preserve"> </w:t>
      </w:r>
      <w:proofErr w:type="gramStart"/>
      <w:r>
        <w:rPr>
          <w:rFonts w:ascii="Arial" w:hAnsi="Arial" w:cs="Arial"/>
          <w:sz w:val="28"/>
          <w:szCs w:val="28"/>
        </w:rPr>
        <w:t>0</w:t>
      </w:r>
      <w:r w:rsidR="00424951">
        <w:rPr>
          <w:rFonts w:ascii="Arial" w:hAnsi="Arial" w:cs="Arial"/>
          <w:sz w:val="28"/>
          <w:szCs w:val="28"/>
        </w:rPr>
        <w:t>8</w:t>
      </w:r>
      <w:r>
        <w:rPr>
          <w:rFonts w:ascii="Arial" w:hAnsi="Arial" w:cs="Arial"/>
          <w:sz w:val="28"/>
          <w:szCs w:val="28"/>
        </w:rPr>
        <w:t>:00</w:t>
      </w:r>
      <w:proofErr w:type="gramEnd"/>
      <w:r>
        <w:rPr>
          <w:rFonts w:ascii="Arial" w:hAnsi="Arial" w:cs="Arial"/>
          <w:sz w:val="28"/>
          <w:szCs w:val="28"/>
        </w:rPr>
        <w:t>:00</w:t>
      </w:r>
    </w:p>
    <w:p w:rsidR="00C02FB7" w:rsidRDefault="00C02FB7" w:rsidP="00C02FB7">
      <w:pPr>
        <w:shd w:val="clear" w:color="auto" w:fill="FDE9D9"/>
        <w:jc w:val="both"/>
        <w:rPr>
          <w:rFonts w:ascii="Arial" w:hAnsi="Arial" w:cs="Arial"/>
          <w:b/>
          <w:sz w:val="26"/>
        </w:rPr>
      </w:pPr>
      <w:r w:rsidRPr="009B6CE6">
        <w:rPr>
          <w:rFonts w:ascii="Arial" w:hAnsi="Arial" w:cs="Arial"/>
          <w:b/>
          <w:sz w:val="26"/>
          <w:u w:val="single"/>
        </w:rPr>
        <w:t>Local</w:t>
      </w:r>
      <w:r>
        <w:rPr>
          <w:rFonts w:ascii="Arial" w:hAnsi="Arial" w:cs="Arial"/>
          <w:b/>
          <w:sz w:val="26"/>
          <w:u w:val="single"/>
        </w:rPr>
        <w:t xml:space="preserve">: Prédio da Prefeitura Sala de licitação (Rua </w:t>
      </w:r>
      <w:r w:rsidR="007D292A">
        <w:rPr>
          <w:rFonts w:ascii="Arial" w:hAnsi="Arial" w:cs="Arial"/>
          <w:b/>
          <w:sz w:val="26"/>
          <w:u w:val="single"/>
        </w:rPr>
        <w:t>Evaristo de Carvalho</w:t>
      </w:r>
      <w:r>
        <w:rPr>
          <w:rFonts w:ascii="Arial" w:hAnsi="Arial" w:cs="Arial"/>
          <w:b/>
          <w:sz w:val="26"/>
          <w:u w:val="single"/>
        </w:rPr>
        <w:t xml:space="preserve">, nº </w:t>
      </w:r>
      <w:r w:rsidR="007D292A">
        <w:rPr>
          <w:rFonts w:ascii="Arial" w:hAnsi="Arial" w:cs="Arial"/>
          <w:b/>
          <w:sz w:val="26"/>
          <w:u w:val="single"/>
        </w:rPr>
        <w:t>56</w:t>
      </w:r>
      <w:r>
        <w:rPr>
          <w:rFonts w:ascii="Arial" w:hAnsi="Arial" w:cs="Arial"/>
          <w:b/>
          <w:sz w:val="26"/>
          <w:u w:val="single"/>
        </w:rPr>
        <w:t xml:space="preserve"> - Centro</w:t>
      </w:r>
      <w:proofErr w:type="gramStart"/>
      <w:r>
        <w:rPr>
          <w:rFonts w:ascii="Arial" w:hAnsi="Arial" w:cs="Arial"/>
          <w:b/>
          <w:sz w:val="26"/>
          <w:u w:val="single"/>
        </w:rPr>
        <w:t>)</w:t>
      </w:r>
      <w:proofErr w:type="gramEnd"/>
    </w:p>
    <w:p w:rsidR="00C02FB7" w:rsidRPr="00701553" w:rsidRDefault="00C02FB7" w:rsidP="00C02FB7">
      <w:pPr>
        <w:jc w:val="both"/>
        <w:rPr>
          <w:rFonts w:ascii="Arial" w:hAnsi="Arial" w:cs="Arial"/>
          <w:b/>
          <w:color w:val="0070C0"/>
        </w:rPr>
      </w:pPr>
      <w:r w:rsidRPr="00701553">
        <w:rPr>
          <w:rFonts w:ascii="Arial" w:hAnsi="Arial" w:cs="Arial"/>
          <w:b/>
          <w:color w:val="0070C0"/>
        </w:rPr>
        <w:t>Iniciada a Sessão não se admitirá recebimento de proposta e documentação.</w:t>
      </w:r>
    </w:p>
    <w:p w:rsidR="00C02FB7" w:rsidRPr="00415C36" w:rsidRDefault="00C02FB7" w:rsidP="00C02FB7">
      <w:pPr>
        <w:jc w:val="both"/>
        <w:rPr>
          <w:b/>
          <w:bCs/>
          <w:iCs/>
          <w:sz w:val="28"/>
          <w:szCs w:val="28"/>
        </w:rPr>
      </w:pPr>
    </w:p>
    <w:p w:rsidR="00C02FB7" w:rsidRPr="00415C36" w:rsidRDefault="00C02FB7" w:rsidP="00C02FB7">
      <w:pPr>
        <w:autoSpaceDE w:val="0"/>
        <w:autoSpaceDN w:val="0"/>
        <w:adjustRightInd w:val="0"/>
        <w:jc w:val="both"/>
        <w:rPr>
          <w:b/>
          <w:bCs/>
          <w:iCs/>
        </w:rPr>
      </w:pPr>
      <w:r w:rsidRPr="00415C36">
        <w:rPr>
          <w:b/>
          <w:bCs/>
          <w:iCs/>
        </w:rPr>
        <w:t>I - OBJETO</w:t>
      </w:r>
    </w:p>
    <w:p w:rsidR="00C02FB7" w:rsidRPr="00415C36" w:rsidRDefault="00C02FB7" w:rsidP="00D83EE8">
      <w:pPr>
        <w:jc w:val="both"/>
      </w:pPr>
      <w:r w:rsidRPr="00415C36">
        <w:t xml:space="preserve">1.1. </w:t>
      </w:r>
      <w:r w:rsidR="00BA0CDE" w:rsidRPr="003A45BE">
        <w:t xml:space="preserve">Constitui objeto desta licitação o </w:t>
      </w:r>
      <w:r w:rsidR="00286FCC" w:rsidRPr="00286FCC">
        <w:t>Registro de preços para aquisição</w:t>
      </w:r>
      <w:r w:rsidR="00424951">
        <w:t xml:space="preserve"> e instalação</w:t>
      </w:r>
      <w:r w:rsidR="00286FCC" w:rsidRPr="00286FCC">
        <w:t xml:space="preserve"> futura e eventual de </w:t>
      </w:r>
      <w:r w:rsidR="00424951">
        <w:t>vidros</w:t>
      </w:r>
      <w:r w:rsidRPr="00415C36">
        <w:t xml:space="preserve">, conforme especificação contida no </w:t>
      </w:r>
      <w:r w:rsidRPr="00415C36">
        <w:rPr>
          <w:b/>
        </w:rPr>
        <w:t xml:space="preserve">Anexo I </w:t>
      </w:r>
      <w:r w:rsidRPr="00415C36">
        <w:t xml:space="preserve">- </w:t>
      </w:r>
      <w:r w:rsidRPr="00415C36">
        <w:rPr>
          <w:b/>
        </w:rPr>
        <w:t xml:space="preserve">Termo de Referência, </w:t>
      </w:r>
      <w:r w:rsidRPr="00415C36">
        <w:t>parte integrante deste edital.</w:t>
      </w:r>
    </w:p>
    <w:p w:rsidR="00C02FB7" w:rsidRPr="00415C36" w:rsidRDefault="00C02FB7" w:rsidP="00C02FB7">
      <w:pPr>
        <w:jc w:val="both"/>
      </w:pPr>
    </w:p>
    <w:p w:rsidR="00C02FB7" w:rsidRPr="00415C36" w:rsidRDefault="00C02FB7" w:rsidP="00C02FB7">
      <w:pPr>
        <w:jc w:val="both"/>
        <w:rPr>
          <w:b/>
        </w:rPr>
      </w:pPr>
      <w:r w:rsidRPr="00415C36">
        <w:rPr>
          <w:b/>
          <w:bCs/>
        </w:rPr>
        <w:t>II - EDITAL</w:t>
      </w:r>
    </w:p>
    <w:p w:rsidR="00C02FB7" w:rsidRPr="00415C36" w:rsidRDefault="00C02FB7" w:rsidP="00C02FB7">
      <w:pPr>
        <w:jc w:val="both"/>
      </w:pPr>
      <w:r w:rsidRPr="00415C36">
        <w:t>2.1. Constituem anexos do presente Edital e dele fazem parte integrante:</w:t>
      </w:r>
    </w:p>
    <w:p w:rsidR="00C02FB7" w:rsidRPr="00415C36" w:rsidRDefault="00C02FB7" w:rsidP="00C02FB7">
      <w:pPr>
        <w:jc w:val="both"/>
      </w:pPr>
      <w:r w:rsidRPr="00415C36">
        <w:rPr>
          <w:b/>
        </w:rPr>
        <w:t xml:space="preserve">a) </w:t>
      </w:r>
      <w:r w:rsidRPr="00415C36">
        <w:rPr>
          <w:b/>
          <w:u w:val="single"/>
        </w:rPr>
        <w:t xml:space="preserve">Anexo I </w:t>
      </w:r>
      <w:r w:rsidRPr="00415C36">
        <w:t>- Termo de Referência;</w:t>
      </w:r>
    </w:p>
    <w:p w:rsidR="00C02FB7" w:rsidRPr="00415C36" w:rsidRDefault="00C02FB7" w:rsidP="00C02FB7">
      <w:pPr>
        <w:jc w:val="both"/>
      </w:pPr>
      <w:r w:rsidRPr="00415C36">
        <w:rPr>
          <w:b/>
        </w:rPr>
        <w:t xml:space="preserve">b) </w:t>
      </w:r>
      <w:r w:rsidRPr="00415C36">
        <w:rPr>
          <w:b/>
          <w:u w:val="single"/>
        </w:rPr>
        <w:t>Anexo II</w:t>
      </w:r>
      <w:r w:rsidRPr="00415C36">
        <w:t xml:space="preserve">- Modelo de Carta de Credenciamento; </w:t>
      </w:r>
    </w:p>
    <w:p w:rsidR="00C02FB7" w:rsidRPr="00415C36" w:rsidRDefault="00C02FB7" w:rsidP="00C02FB7">
      <w:pPr>
        <w:jc w:val="both"/>
      </w:pPr>
      <w:r w:rsidRPr="00415C36">
        <w:rPr>
          <w:b/>
        </w:rPr>
        <w:t xml:space="preserve">c) </w:t>
      </w:r>
      <w:r w:rsidRPr="00415C36">
        <w:rPr>
          <w:b/>
          <w:u w:val="single"/>
        </w:rPr>
        <w:t>Anexo III</w:t>
      </w:r>
      <w:r w:rsidRPr="00415C36">
        <w:t>- Modelo de Proposta Comercial;</w:t>
      </w:r>
    </w:p>
    <w:p w:rsidR="00C02FB7" w:rsidRPr="00415C36" w:rsidRDefault="00C02FB7" w:rsidP="00C02FB7">
      <w:pPr>
        <w:jc w:val="both"/>
      </w:pPr>
      <w:r w:rsidRPr="00415C36">
        <w:rPr>
          <w:b/>
        </w:rPr>
        <w:t xml:space="preserve">d) </w:t>
      </w:r>
      <w:r w:rsidRPr="00415C36">
        <w:rPr>
          <w:b/>
          <w:u w:val="single"/>
        </w:rPr>
        <w:t>Anexo</w:t>
      </w:r>
      <w:r w:rsidRPr="00415C36">
        <w:rPr>
          <w:b/>
        </w:rPr>
        <w:t xml:space="preserve"> IV</w:t>
      </w:r>
      <w:r w:rsidRPr="00415C36">
        <w:t>- Modelo de Declaração de que não emprega menores de dezoito anos;</w:t>
      </w:r>
    </w:p>
    <w:p w:rsidR="00C02FB7" w:rsidRPr="00415C36" w:rsidRDefault="00C02FB7" w:rsidP="00C02FB7">
      <w:pPr>
        <w:jc w:val="both"/>
      </w:pPr>
      <w:r w:rsidRPr="00415C36">
        <w:rPr>
          <w:b/>
        </w:rPr>
        <w:t xml:space="preserve">e) </w:t>
      </w:r>
      <w:r w:rsidRPr="00415C36">
        <w:rPr>
          <w:b/>
          <w:u w:val="single"/>
        </w:rPr>
        <w:t>Anexo V</w:t>
      </w:r>
      <w:r w:rsidRPr="00415C36">
        <w:t>- Modelo de Declaração de ME e EPP;</w:t>
      </w:r>
    </w:p>
    <w:p w:rsidR="00C02FB7" w:rsidRPr="00415C36" w:rsidRDefault="00C02FB7" w:rsidP="00C02FB7">
      <w:pPr>
        <w:jc w:val="both"/>
      </w:pPr>
      <w:r w:rsidRPr="00415C36">
        <w:rPr>
          <w:b/>
        </w:rPr>
        <w:t xml:space="preserve">f) </w:t>
      </w:r>
      <w:r w:rsidRPr="00415C36">
        <w:rPr>
          <w:b/>
          <w:u w:val="single"/>
        </w:rPr>
        <w:t>Anexo VI</w:t>
      </w:r>
      <w:r w:rsidRPr="00415C36">
        <w:t>- Modelo de Declaração de fato impeditivo;</w:t>
      </w:r>
    </w:p>
    <w:p w:rsidR="00C02FB7" w:rsidRPr="00415C36" w:rsidRDefault="00C02FB7" w:rsidP="00C02FB7">
      <w:pPr>
        <w:jc w:val="both"/>
      </w:pPr>
      <w:r w:rsidRPr="00415C36">
        <w:rPr>
          <w:b/>
        </w:rPr>
        <w:t>g)</w:t>
      </w:r>
      <w:r w:rsidRPr="00415C36">
        <w:rPr>
          <w:b/>
          <w:u w:val="single"/>
        </w:rPr>
        <w:t xml:space="preserve"> Anexo VII</w:t>
      </w:r>
      <w:r w:rsidRPr="00415C36">
        <w:t>- Minuta do Contrato;</w:t>
      </w:r>
    </w:p>
    <w:p w:rsidR="00C02FB7" w:rsidRPr="00415C36" w:rsidRDefault="00C02FB7" w:rsidP="00C02FB7">
      <w:pPr>
        <w:autoSpaceDE w:val="0"/>
        <w:autoSpaceDN w:val="0"/>
        <w:adjustRightInd w:val="0"/>
        <w:rPr>
          <w:bCs/>
        </w:rPr>
      </w:pPr>
      <w:r w:rsidRPr="00415C36">
        <w:rPr>
          <w:bCs/>
          <w:iCs/>
        </w:rPr>
        <w:t xml:space="preserve">h) </w:t>
      </w:r>
      <w:r w:rsidRPr="00415C36">
        <w:rPr>
          <w:b/>
          <w:bCs/>
          <w:u w:val="single"/>
        </w:rPr>
        <w:t>Anexo VIII</w:t>
      </w:r>
      <w:r w:rsidRPr="00415C36">
        <w:rPr>
          <w:bCs/>
        </w:rPr>
        <w:t xml:space="preserve"> - Ficha cadastral e declaração de ciência.</w:t>
      </w:r>
    </w:p>
    <w:p w:rsidR="00C02FB7" w:rsidRPr="00415C36" w:rsidRDefault="00C02FB7" w:rsidP="00C02FB7">
      <w:pPr>
        <w:autoSpaceDE w:val="0"/>
        <w:autoSpaceDN w:val="0"/>
        <w:adjustRightInd w:val="0"/>
        <w:rPr>
          <w:bCs/>
        </w:rPr>
      </w:pPr>
    </w:p>
    <w:p w:rsidR="00C02FB7" w:rsidRPr="00415C36" w:rsidRDefault="00C02FB7" w:rsidP="00C02FB7">
      <w:pPr>
        <w:autoSpaceDE w:val="0"/>
        <w:autoSpaceDN w:val="0"/>
        <w:adjustRightInd w:val="0"/>
        <w:jc w:val="both"/>
        <w:rPr>
          <w:b/>
          <w:bCs/>
          <w:iCs/>
        </w:rPr>
      </w:pPr>
      <w:r w:rsidRPr="00415C36">
        <w:rPr>
          <w:b/>
          <w:bCs/>
          <w:iCs/>
        </w:rPr>
        <w:t>III - ÓRGÃO SOLICITANTE</w:t>
      </w:r>
    </w:p>
    <w:p w:rsidR="00C02FB7" w:rsidRPr="00415C36" w:rsidRDefault="00C02FB7" w:rsidP="00C02FB7">
      <w:pPr>
        <w:autoSpaceDE w:val="0"/>
        <w:autoSpaceDN w:val="0"/>
        <w:adjustRightInd w:val="0"/>
        <w:jc w:val="both"/>
        <w:rPr>
          <w:bCs/>
          <w:iCs/>
        </w:rPr>
      </w:pPr>
      <w:r w:rsidRPr="00415C36">
        <w:rPr>
          <w:bCs/>
          <w:iCs/>
        </w:rPr>
        <w:t xml:space="preserve">3.1. </w:t>
      </w:r>
      <w:r w:rsidR="00CE4B4F" w:rsidRPr="002B3E18">
        <w:rPr>
          <w:bCs/>
          <w:iCs/>
        </w:rPr>
        <w:t>Secretaria Municipal de</w:t>
      </w:r>
      <w:r w:rsidR="00CE4B4F">
        <w:rPr>
          <w:bCs/>
          <w:iCs/>
        </w:rPr>
        <w:t xml:space="preserve"> </w:t>
      </w:r>
      <w:r w:rsidR="00286FCC">
        <w:rPr>
          <w:bCs/>
          <w:iCs/>
        </w:rPr>
        <w:t>Obras</w:t>
      </w:r>
      <w:r w:rsidR="00CE4B4F">
        <w:rPr>
          <w:bCs/>
          <w:iCs/>
        </w:rPr>
        <w:t>.</w:t>
      </w:r>
    </w:p>
    <w:p w:rsidR="00C02FB7" w:rsidRPr="00BF653C" w:rsidRDefault="00C02FB7" w:rsidP="00C02FB7">
      <w:pPr>
        <w:autoSpaceDE w:val="0"/>
        <w:autoSpaceDN w:val="0"/>
        <w:adjustRightInd w:val="0"/>
        <w:jc w:val="both"/>
        <w:rPr>
          <w:b/>
          <w:bCs/>
          <w:iCs/>
          <w:color w:val="000000"/>
        </w:rPr>
      </w:pPr>
    </w:p>
    <w:p w:rsidR="00C02FB7" w:rsidRPr="00D97F51" w:rsidRDefault="00C02FB7" w:rsidP="00C02FB7">
      <w:pPr>
        <w:autoSpaceDE w:val="0"/>
        <w:autoSpaceDN w:val="0"/>
        <w:adjustRightInd w:val="0"/>
        <w:jc w:val="both"/>
        <w:rPr>
          <w:b/>
          <w:bCs/>
          <w:iCs/>
        </w:rPr>
      </w:pPr>
      <w:r w:rsidRPr="00D97F51">
        <w:rPr>
          <w:b/>
          <w:bCs/>
          <w:iCs/>
        </w:rPr>
        <w:t>IV- CONDIÇÕES DE PARTICIPAÇÃO</w:t>
      </w:r>
    </w:p>
    <w:p w:rsidR="006B771F" w:rsidRDefault="006B771F" w:rsidP="006B771F">
      <w:pPr>
        <w:jc w:val="both"/>
      </w:pPr>
      <w:r w:rsidRPr="003A45BE">
        <w:t xml:space="preserve">4.1. </w:t>
      </w:r>
      <w:r w:rsidR="00A7751A" w:rsidRPr="00D97F51">
        <w:rPr>
          <w:b/>
        </w:rPr>
        <w:t xml:space="preserve">Poderão participar desta licitação as pessoas jurídicas do ramo pertinente ao objeto licitado, que atendam às condições estabelecidas neste instrumento </w:t>
      </w:r>
      <w:proofErr w:type="spellStart"/>
      <w:r w:rsidR="00A7751A" w:rsidRPr="00D97F51">
        <w:rPr>
          <w:b/>
        </w:rPr>
        <w:t>editalício</w:t>
      </w:r>
      <w:proofErr w:type="spellEnd"/>
      <w:r w:rsidR="00A7751A" w:rsidRPr="00D97F51">
        <w:rPr>
          <w:b/>
        </w:rPr>
        <w:t>, enquadradas como</w:t>
      </w:r>
      <w:r w:rsidR="00A7751A">
        <w:rPr>
          <w:b/>
        </w:rPr>
        <w:t xml:space="preserve"> </w:t>
      </w:r>
      <w:r w:rsidR="00A7751A">
        <w:rPr>
          <w:b/>
        </w:rPr>
        <w:lastRenderedPageBreak/>
        <w:t>Microempreendedor Individual (MEI)</w:t>
      </w:r>
      <w:r w:rsidR="00A7751A" w:rsidRPr="00D97F51">
        <w:rPr>
          <w:b/>
        </w:rPr>
        <w:t xml:space="preserve"> Microempresa (ME)</w:t>
      </w:r>
      <w:r w:rsidR="00A7751A">
        <w:rPr>
          <w:b/>
        </w:rPr>
        <w:t xml:space="preserve"> e</w:t>
      </w:r>
      <w:r w:rsidR="00A7751A" w:rsidRPr="00D97F51">
        <w:rPr>
          <w:b/>
        </w:rPr>
        <w:t xml:space="preserve"> Empresa de Pequeno Porte (EPP)</w:t>
      </w:r>
      <w:r w:rsidR="00A7751A" w:rsidRPr="00D97F51">
        <w:rPr>
          <w:b/>
          <w:shd w:val="clear" w:color="auto" w:fill="FFFFFF"/>
        </w:rPr>
        <w:t xml:space="preserve"> </w:t>
      </w:r>
      <w:r w:rsidR="00A7751A">
        <w:rPr>
          <w:b/>
          <w:u w:val="single"/>
        </w:rPr>
        <w:t>sediada</w:t>
      </w:r>
      <w:r w:rsidR="00A7751A" w:rsidRPr="00D97F51">
        <w:rPr>
          <w:b/>
          <w:u w:val="single"/>
        </w:rPr>
        <w:t>s no âmbito dos limites geográficos do Estado de Minas Gerais,</w:t>
      </w:r>
      <w:r w:rsidR="00A7751A" w:rsidRPr="00D97F51">
        <w:t xml:space="preserve"> nos termos da Lei Complementar 123/2006 e 147/2014.</w:t>
      </w:r>
    </w:p>
    <w:p w:rsidR="00A7751A" w:rsidRDefault="00A7751A" w:rsidP="006B771F">
      <w:pPr>
        <w:jc w:val="both"/>
      </w:pPr>
    </w:p>
    <w:p w:rsidR="006B771F" w:rsidRPr="003A45BE" w:rsidRDefault="00CA6D7E" w:rsidP="006B771F">
      <w:pPr>
        <w:jc w:val="both"/>
      </w:pPr>
      <w:r>
        <w:t>4.</w:t>
      </w:r>
      <w:r w:rsidR="00BF1BF8">
        <w:t>2</w:t>
      </w:r>
      <w:r w:rsidR="006B771F" w:rsidRPr="003A45BE">
        <w:t>. Poderão participar da Sessão Oficial do Pregão Presencial os representantes efetivamente credenciados.</w:t>
      </w:r>
    </w:p>
    <w:p w:rsidR="00C02FB7" w:rsidRDefault="00C02FB7" w:rsidP="00C02FB7">
      <w:pPr>
        <w:jc w:val="both"/>
      </w:pPr>
    </w:p>
    <w:p w:rsidR="00C02FB7" w:rsidRPr="0093151D" w:rsidRDefault="00C02FB7" w:rsidP="00C02FB7">
      <w:pPr>
        <w:jc w:val="both"/>
        <w:rPr>
          <w:b/>
        </w:rPr>
      </w:pPr>
      <w:r w:rsidRPr="0093151D">
        <w:rPr>
          <w:b/>
        </w:rPr>
        <w:t xml:space="preserve">4.3. NÃO PODERÃO PARTICIPAR DA PRESENTE LICITAÇÃO AS EMPRESAS: </w:t>
      </w:r>
    </w:p>
    <w:p w:rsidR="00C02FB7" w:rsidRDefault="00C02FB7" w:rsidP="00C02FB7">
      <w:pPr>
        <w:autoSpaceDE w:val="0"/>
        <w:autoSpaceDN w:val="0"/>
        <w:adjustRightInd w:val="0"/>
        <w:jc w:val="both"/>
      </w:pPr>
      <w:r w:rsidRPr="00BB6A91">
        <w:t>a) Suspensa ou impedida de licitar e contratar ou declarada inidônea, por ato do Poder Público,</w:t>
      </w:r>
      <w:r w:rsidRPr="005C31A5">
        <w:t xml:space="preserve"> </w:t>
      </w:r>
      <w:r w:rsidRPr="00BB6A91">
        <w:t>apenada no Inciso III ou IV do art. 87 da Lei 8.666/93 ou art. 7º da</w:t>
      </w:r>
      <w:r w:rsidRPr="00BB6A91">
        <w:rPr>
          <w:b/>
        </w:rPr>
        <w:t xml:space="preserve"> </w:t>
      </w:r>
      <w:r w:rsidRPr="00BB6A91">
        <w:rPr>
          <w:rStyle w:val="Forte"/>
          <w:b w:val="0"/>
          <w:color w:val="000000"/>
        </w:rPr>
        <w:t>Lei nº 10.520, de 17 de julho de 20</w:t>
      </w:r>
      <w:r>
        <w:rPr>
          <w:rStyle w:val="Forte"/>
          <w:b w:val="0"/>
          <w:color w:val="000000"/>
        </w:rPr>
        <w:t xml:space="preserve">02, desde que a </w:t>
      </w:r>
      <w:r>
        <w:t>abrangência da penalidade estenda a todo</w:t>
      </w:r>
      <w:r w:rsidRPr="00BB6A91">
        <w:t xml:space="preserve"> território nacional ou </w:t>
      </w:r>
      <w:r>
        <w:t>a todo o território d</w:t>
      </w:r>
      <w:r w:rsidRPr="00BB6A91">
        <w:t>o estado de Minas Gerais;</w:t>
      </w:r>
    </w:p>
    <w:p w:rsidR="00C02FB7" w:rsidRPr="00605D04" w:rsidRDefault="00C02FB7" w:rsidP="00C02FB7">
      <w:pPr>
        <w:autoSpaceDE w:val="0"/>
        <w:autoSpaceDN w:val="0"/>
        <w:adjustRightInd w:val="0"/>
        <w:jc w:val="both"/>
      </w:pPr>
      <w:r>
        <w:t xml:space="preserve">b) Impedida ou suspensa de licitar com o Município de </w:t>
      </w:r>
      <w:proofErr w:type="spellStart"/>
      <w:proofErr w:type="gramStart"/>
      <w:r w:rsidR="0060083D">
        <w:t>Ibertioga</w:t>
      </w:r>
      <w:proofErr w:type="spellEnd"/>
      <w:r>
        <w:t>-MG</w:t>
      </w:r>
      <w:proofErr w:type="gramEnd"/>
      <w:r>
        <w:t>;</w:t>
      </w:r>
    </w:p>
    <w:p w:rsidR="00C02FB7" w:rsidRDefault="00C02FB7" w:rsidP="00C02FB7">
      <w:pPr>
        <w:autoSpaceDE w:val="0"/>
        <w:autoSpaceDN w:val="0"/>
        <w:adjustRightInd w:val="0"/>
        <w:jc w:val="both"/>
      </w:pPr>
      <w:r>
        <w:t>c</w:t>
      </w:r>
      <w:r w:rsidRPr="0093151D">
        <w:t>)</w:t>
      </w:r>
      <w:r>
        <w:t xml:space="preserve"> </w:t>
      </w:r>
      <w:r w:rsidRPr="0093151D">
        <w:t>Com falência declarada em liquidação judicial ou extrajudicial.</w:t>
      </w:r>
    </w:p>
    <w:p w:rsidR="00C02FB7" w:rsidRDefault="00C02FB7" w:rsidP="00C02FB7">
      <w:pPr>
        <w:autoSpaceDE w:val="0"/>
        <w:autoSpaceDN w:val="0"/>
        <w:adjustRightInd w:val="0"/>
        <w:jc w:val="both"/>
      </w:pPr>
      <w:r w:rsidRPr="002C103B">
        <w:t>4.4. A observância das vedações é de inteira responsabilidade da licitante que, pelo seu</w:t>
      </w:r>
      <w:r w:rsidRPr="0093151D">
        <w:t xml:space="preserve"> descumprimento, se </w:t>
      </w:r>
      <w:r>
        <w:t>sujeita às penalidades cabíveis.</w:t>
      </w:r>
    </w:p>
    <w:p w:rsidR="00C02FB7" w:rsidRPr="00BF653C" w:rsidRDefault="00C02FB7" w:rsidP="00C02FB7">
      <w:pPr>
        <w:autoSpaceDE w:val="0"/>
        <w:autoSpaceDN w:val="0"/>
        <w:adjustRightInd w:val="0"/>
        <w:jc w:val="both"/>
        <w:rPr>
          <w:b/>
          <w:bCs/>
          <w:color w:val="000000"/>
        </w:rPr>
      </w:pPr>
    </w:p>
    <w:p w:rsidR="00C02FB7" w:rsidRPr="001B1C73" w:rsidRDefault="00C02FB7" w:rsidP="00C02FB7">
      <w:pPr>
        <w:autoSpaceDE w:val="0"/>
        <w:autoSpaceDN w:val="0"/>
        <w:adjustRightInd w:val="0"/>
        <w:jc w:val="both"/>
        <w:rPr>
          <w:b/>
          <w:bCs/>
        </w:rPr>
      </w:pPr>
      <w:r w:rsidRPr="001B1C73">
        <w:rPr>
          <w:b/>
          <w:bCs/>
        </w:rPr>
        <w:t>V</w:t>
      </w:r>
      <w:r>
        <w:rPr>
          <w:b/>
          <w:bCs/>
        </w:rPr>
        <w:t xml:space="preserve"> </w:t>
      </w:r>
      <w:r w:rsidRPr="001B1C73">
        <w:rPr>
          <w:b/>
          <w:bCs/>
        </w:rPr>
        <w:t>-</w:t>
      </w:r>
      <w:r>
        <w:rPr>
          <w:b/>
          <w:bCs/>
        </w:rPr>
        <w:t xml:space="preserve"> </w:t>
      </w:r>
      <w:r w:rsidRPr="001B1C73">
        <w:rPr>
          <w:b/>
          <w:bCs/>
        </w:rPr>
        <w:t>APRESENTAÇÃO DOS ENVELOPES DE “PROPOSTA COMERCIAL” E “DOCUMENTAÇÃO DE HABILITAÇÃO”.</w:t>
      </w:r>
    </w:p>
    <w:p w:rsidR="00C02FB7" w:rsidRPr="001B1C73" w:rsidRDefault="00C02FB7" w:rsidP="00C02FB7">
      <w:pPr>
        <w:autoSpaceDE w:val="0"/>
        <w:autoSpaceDN w:val="0"/>
        <w:adjustRightInd w:val="0"/>
        <w:jc w:val="both"/>
      </w:pPr>
      <w:r w:rsidRPr="001B1C73">
        <w:t>5.1. Os envelopes “Proposta Comercial” e “Documentação de Habi</w:t>
      </w:r>
      <w:r w:rsidR="0060083D">
        <w:t>litação” deverão ser entregues a Pregoeira</w:t>
      </w:r>
      <w:r w:rsidRPr="001B1C73">
        <w:t xml:space="preserve"> no momento do Credenciamento para este certame, em envelopes distintos, colados e indevassáveis, </w:t>
      </w:r>
      <w:proofErr w:type="gramStart"/>
      <w:r w:rsidRPr="001B1C73">
        <w:t>sob pena</w:t>
      </w:r>
      <w:proofErr w:type="gramEnd"/>
      <w:r w:rsidRPr="001B1C73">
        <w:t xml:space="preserve"> de desclassificação, contendo em sua parte externa, as seguintes informações:</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ENVELOPE Nº. 01</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À PREFEITURA DE </w:t>
      </w:r>
      <w:r w:rsidR="0060083D">
        <w:rPr>
          <w:b/>
          <w:bCs/>
        </w:rPr>
        <w:t>IBERTIOGA</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PROCESSO LICITATÓRIO Nº </w:t>
      </w:r>
      <w:r w:rsidR="006B771F">
        <w:rPr>
          <w:b/>
          <w:bCs/>
        </w:rPr>
        <w:t>0</w:t>
      </w:r>
      <w:r w:rsidR="00424951">
        <w:rPr>
          <w:b/>
          <w:bCs/>
        </w:rPr>
        <w:t>66/</w:t>
      </w:r>
      <w:r>
        <w:rPr>
          <w:b/>
          <w:bCs/>
        </w:rPr>
        <w:t>/202</w:t>
      </w:r>
      <w:r w:rsidR="0060083D">
        <w:rPr>
          <w:b/>
          <w:bCs/>
        </w:rPr>
        <w:t>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PREGÃO PRESENCIAL Nº. </w:t>
      </w:r>
      <w:r w:rsidR="00286FCC">
        <w:rPr>
          <w:b/>
          <w:bCs/>
        </w:rPr>
        <w:t>1</w:t>
      </w:r>
      <w:r w:rsidR="00424951">
        <w:rPr>
          <w:b/>
          <w:bCs/>
        </w:rPr>
        <w:t>4</w:t>
      </w:r>
      <w:r>
        <w:rPr>
          <w:b/>
          <w:bCs/>
        </w:rPr>
        <w:t>/202</w:t>
      </w:r>
      <w:r w:rsidR="0060083D">
        <w:rPr>
          <w:b/>
          <w:bCs/>
        </w:rPr>
        <w:t>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 “PROPOSTA DE PREÇOS”</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RAZÃO SOCIAL E ENDEREÇO</w:t>
      </w:r>
    </w:p>
    <w:p w:rsidR="00C02FB7" w:rsidRPr="00BF653C" w:rsidRDefault="00C02FB7" w:rsidP="00C02FB7">
      <w:pPr>
        <w:autoSpaceDE w:val="0"/>
        <w:autoSpaceDN w:val="0"/>
        <w:adjustRightInd w:val="0"/>
        <w:jc w:val="both"/>
        <w:rPr>
          <w:b/>
          <w:bCs/>
          <w:color w:val="FF0000"/>
        </w:rPr>
      </w:pP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ENVELOPE Nº. 02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À PREFEITURA DE </w:t>
      </w:r>
      <w:r w:rsidR="00E86930">
        <w:rPr>
          <w:b/>
          <w:bCs/>
        </w:rPr>
        <w:t>IBERTIOGA</w:t>
      </w:r>
    </w:p>
    <w:p w:rsidR="0060083D" w:rsidRPr="001B1C73" w:rsidRDefault="0060083D" w:rsidP="0060083D">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PROCESSO LICITATÓRIO Nº </w:t>
      </w:r>
      <w:r w:rsidR="00C527B2">
        <w:rPr>
          <w:b/>
          <w:bCs/>
        </w:rPr>
        <w:t>0</w:t>
      </w:r>
      <w:r w:rsidR="00424951">
        <w:rPr>
          <w:b/>
          <w:bCs/>
        </w:rPr>
        <w:t>66</w:t>
      </w:r>
      <w:r>
        <w:rPr>
          <w:b/>
          <w:bCs/>
        </w:rPr>
        <w:t>/2022</w:t>
      </w:r>
    </w:p>
    <w:p w:rsidR="0060083D" w:rsidRPr="001B1C73" w:rsidRDefault="0060083D" w:rsidP="0060083D">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PREGÃO PRESENCIAL Nº. </w:t>
      </w:r>
      <w:r w:rsidR="00286FCC">
        <w:rPr>
          <w:b/>
          <w:bCs/>
        </w:rPr>
        <w:t>1</w:t>
      </w:r>
      <w:r w:rsidR="00424951">
        <w:rPr>
          <w:b/>
          <w:bCs/>
        </w:rPr>
        <w:t>4</w:t>
      </w:r>
      <w:r>
        <w:rPr>
          <w:b/>
          <w:bCs/>
        </w:rPr>
        <w:t>/2022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 “DOCUMENTAÇÃO”</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RAZÃO SOCIAL E ENDEREÇO</w:t>
      </w:r>
    </w:p>
    <w:p w:rsidR="00C02FB7" w:rsidRPr="001B1C73" w:rsidRDefault="00C02FB7" w:rsidP="00C02FB7">
      <w:pPr>
        <w:autoSpaceDE w:val="0"/>
        <w:autoSpaceDN w:val="0"/>
        <w:adjustRightInd w:val="0"/>
        <w:jc w:val="both"/>
        <w:rPr>
          <w:b/>
          <w:bCs/>
          <w:iCs/>
        </w:rPr>
      </w:pPr>
    </w:p>
    <w:p w:rsidR="00C02FB7" w:rsidRPr="00415C36" w:rsidRDefault="00C02FB7" w:rsidP="00C02FB7">
      <w:pPr>
        <w:autoSpaceDE w:val="0"/>
        <w:autoSpaceDN w:val="0"/>
        <w:adjustRightInd w:val="0"/>
        <w:jc w:val="both"/>
        <w:rPr>
          <w:b/>
          <w:bCs/>
          <w:iCs/>
        </w:rPr>
      </w:pPr>
      <w:r w:rsidRPr="00415C36">
        <w:rPr>
          <w:b/>
          <w:bCs/>
        </w:rPr>
        <w:t xml:space="preserve">VI - </w:t>
      </w:r>
      <w:r w:rsidRPr="00415C36">
        <w:rPr>
          <w:b/>
          <w:bCs/>
          <w:iCs/>
        </w:rPr>
        <w:t>CREDENCIAMENTO</w:t>
      </w:r>
    </w:p>
    <w:p w:rsidR="00C02FB7" w:rsidRPr="00415C36" w:rsidRDefault="00C02FB7" w:rsidP="00C02FB7">
      <w:pPr>
        <w:autoSpaceDE w:val="0"/>
        <w:autoSpaceDN w:val="0"/>
        <w:adjustRightInd w:val="0"/>
        <w:jc w:val="both"/>
      </w:pPr>
      <w:r w:rsidRPr="00415C36">
        <w:t xml:space="preserve">6.1. O credenciamento iniciar-se-á a no horário e data indicados no </w:t>
      </w:r>
      <w:r w:rsidRPr="00415C36">
        <w:rPr>
          <w:shd w:val="clear" w:color="auto" w:fill="FFFFFF"/>
        </w:rPr>
        <w:t>preâmbulo</w:t>
      </w:r>
      <w:r w:rsidRPr="00415C36">
        <w:t xml:space="preserve"> deste Edital e encerrará com a </w:t>
      </w:r>
      <w:r w:rsidRPr="00415C36">
        <w:rPr>
          <w:bCs/>
          <w:iCs/>
        </w:rPr>
        <w:t xml:space="preserve">abertura do primeiro envelope de proposta ou </w:t>
      </w:r>
      <w:r w:rsidRPr="00415C36">
        <w:rPr>
          <w:b/>
          <w:bCs/>
          <w:iCs/>
        </w:rPr>
        <w:t>MEIA HORA</w:t>
      </w:r>
      <w:r w:rsidRPr="00415C36">
        <w:rPr>
          <w:bCs/>
          <w:iCs/>
        </w:rPr>
        <w:t xml:space="preserve"> após início do credenciamento, prevalecendo o que ocorrer primeiro</w:t>
      </w:r>
      <w:r w:rsidRPr="00415C36">
        <w:t>.</w:t>
      </w:r>
    </w:p>
    <w:p w:rsidR="00C02FB7" w:rsidRPr="00415C36" w:rsidRDefault="00C02FB7" w:rsidP="00C02FB7">
      <w:pPr>
        <w:autoSpaceDE w:val="0"/>
        <w:autoSpaceDN w:val="0"/>
        <w:adjustRightInd w:val="0"/>
        <w:jc w:val="both"/>
        <w:rPr>
          <w:b/>
        </w:rPr>
      </w:pPr>
      <w:r w:rsidRPr="00415C36">
        <w:rPr>
          <w:b/>
        </w:rPr>
        <w:t>6.2. A empresa interessada deverá apresentar o contrato social e a última alteração contratual em caso de alteração contratual não consolidada, ou outro instrumento de registro comercial em vigor, registrado na Junta Comercial.</w:t>
      </w:r>
    </w:p>
    <w:p w:rsidR="00C02FB7" w:rsidRPr="00415C36" w:rsidRDefault="00C02FB7" w:rsidP="00C02FB7">
      <w:pPr>
        <w:autoSpaceDE w:val="0"/>
        <w:autoSpaceDN w:val="0"/>
        <w:adjustRightInd w:val="0"/>
        <w:jc w:val="both"/>
        <w:rPr>
          <w:b/>
        </w:rPr>
      </w:pPr>
    </w:p>
    <w:p w:rsidR="00C02FB7" w:rsidRPr="00415C36" w:rsidRDefault="00C02FB7" w:rsidP="00C02FB7">
      <w:pPr>
        <w:shd w:val="clear" w:color="auto" w:fill="F2DBDB"/>
        <w:autoSpaceDE w:val="0"/>
        <w:autoSpaceDN w:val="0"/>
        <w:adjustRightInd w:val="0"/>
        <w:jc w:val="both"/>
      </w:pPr>
      <w:r w:rsidRPr="00415C36">
        <w:t xml:space="preserve">6.2.1. O instrumento apresentado no subitem 6.2. </w:t>
      </w:r>
      <w:proofErr w:type="gramStart"/>
      <w:r w:rsidRPr="00415C36">
        <w:t>está</w:t>
      </w:r>
      <w:proofErr w:type="gramEnd"/>
      <w:r w:rsidRPr="00415C36">
        <w:t xml:space="preserve"> dispensado de ser reapresentado no envelope de Habilitação por já constar no credenciamento. Porém, será analisado, na fase de Habilitação, com o valor de documento de regularidade Jurídica. </w:t>
      </w:r>
    </w:p>
    <w:p w:rsidR="00C02FB7" w:rsidRPr="00415C36" w:rsidRDefault="00C02FB7" w:rsidP="00C02FB7">
      <w:pPr>
        <w:autoSpaceDE w:val="0"/>
        <w:autoSpaceDN w:val="0"/>
        <w:adjustRightInd w:val="0"/>
        <w:jc w:val="both"/>
      </w:pPr>
    </w:p>
    <w:p w:rsidR="00C02FB7" w:rsidRPr="00415C36" w:rsidRDefault="00C02FB7" w:rsidP="00C02FB7">
      <w:pPr>
        <w:autoSpaceDE w:val="0"/>
        <w:autoSpaceDN w:val="0"/>
        <w:adjustRightInd w:val="0"/>
        <w:jc w:val="both"/>
      </w:pPr>
      <w:r w:rsidRPr="00415C36">
        <w:lastRenderedPageBreak/>
        <w:t>6.3. Os representantes das Empresas deverão se apresen</w:t>
      </w:r>
      <w:r w:rsidR="007A6297">
        <w:t>tar para credenciamento junto a</w:t>
      </w:r>
      <w:r w:rsidRPr="00415C36">
        <w:t xml:space="preserve"> Pregoeir</w:t>
      </w:r>
      <w:r w:rsidR="007A6297">
        <w:t>a</w:t>
      </w:r>
      <w:r w:rsidRPr="00415C36">
        <w:t xml:space="preserve">, devidamente munidos de </w:t>
      </w:r>
      <w:r w:rsidRPr="00415C36">
        <w:rPr>
          <w:b/>
        </w:rPr>
        <w:t>carteira de identidade</w:t>
      </w:r>
      <w:r w:rsidRPr="00415C36">
        <w:t xml:space="preserve"> ou documento legal equivalente e </w:t>
      </w:r>
      <w:r w:rsidRPr="00415C36">
        <w:rPr>
          <w:b/>
        </w:rPr>
        <w:t>carta de credenciamento</w:t>
      </w:r>
      <w:r w:rsidRPr="00415C36">
        <w:t xml:space="preserve"> (</w:t>
      </w:r>
      <w:r w:rsidRPr="00415C36">
        <w:rPr>
          <w:b/>
        </w:rPr>
        <w:t>Anexo II) ou Procuração particular</w:t>
      </w:r>
      <w:r w:rsidRPr="00415C36">
        <w:t xml:space="preserve"> ou </w:t>
      </w:r>
      <w:r w:rsidRPr="00415C36">
        <w:rPr>
          <w:b/>
        </w:rPr>
        <w:t>procuração pública</w:t>
      </w:r>
      <w:r w:rsidRPr="00415C36">
        <w:t xml:space="preserve"> lavrada em órgão competente, dando poderes para apresentar proposta, formular lances e praticar todos os atos em direito admitidos e pertinentes ao certame em nome do licitante.</w:t>
      </w:r>
    </w:p>
    <w:p w:rsidR="00C02FB7" w:rsidRPr="00415C36" w:rsidRDefault="00C02FB7" w:rsidP="00C02FB7">
      <w:pPr>
        <w:autoSpaceDE w:val="0"/>
        <w:autoSpaceDN w:val="0"/>
        <w:adjustRightInd w:val="0"/>
        <w:jc w:val="both"/>
      </w:pPr>
      <w:r w:rsidRPr="00415C36">
        <w:t>6.3.1. Os sócios legais das empresas com poderes para exercerem direitos e assumir obrigações estão dispensados de apresentarem carta de credenciamento.</w:t>
      </w:r>
    </w:p>
    <w:p w:rsidR="00C02FB7" w:rsidRPr="00415C36" w:rsidRDefault="00C02FB7" w:rsidP="00C02FB7">
      <w:pPr>
        <w:autoSpaceDE w:val="0"/>
        <w:autoSpaceDN w:val="0"/>
        <w:adjustRightInd w:val="0"/>
        <w:jc w:val="both"/>
      </w:pPr>
      <w:r w:rsidRPr="00415C36">
        <w:t>6.4. O sócio, proprietário ou dirigente da Empresa licitante deverá apresentar carteira de identidade ou documento legal equivalente.</w:t>
      </w:r>
    </w:p>
    <w:p w:rsidR="00C02FB7" w:rsidRPr="00415C36" w:rsidRDefault="00C02FB7" w:rsidP="00C02FB7">
      <w:pPr>
        <w:autoSpaceDE w:val="0"/>
        <w:autoSpaceDN w:val="0"/>
        <w:adjustRightInd w:val="0"/>
        <w:jc w:val="both"/>
      </w:pPr>
      <w:r w:rsidRPr="00415C36">
        <w:t>6.5. O credenciamento do licitante ou de seu representante legal junto ao Pregoeiro implica a responsabilidade legal pelos atos praticados e a presunção de sua capacidade legal para realização das transações inerentes ao Pregão Presencial.</w:t>
      </w:r>
    </w:p>
    <w:p w:rsidR="00C02FB7" w:rsidRPr="00BF653C" w:rsidRDefault="00C02FB7" w:rsidP="00C02FB7">
      <w:pPr>
        <w:shd w:val="clear" w:color="auto" w:fill="F2DBDB"/>
        <w:autoSpaceDE w:val="0"/>
        <w:autoSpaceDN w:val="0"/>
        <w:adjustRightInd w:val="0"/>
        <w:jc w:val="both"/>
        <w:rPr>
          <w:bCs/>
        </w:rPr>
      </w:pPr>
      <w:r w:rsidRPr="00BF653C">
        <w:t>6.6</w:t>
      </w:r>
      <w:r>
        <w:t>. Deverá ser apresentada</w:t>
      </w:r>
      <w:r w:rsidRPr="00BF653C">
        <w:t xml:space="preserve"> junto ao credenciamento, </w:t>
      </w:r>
      <w:proofErr w:type="gramStart"/>
      <w:r w:rsidRPr="00F0140E">
        <w:rPr>
          <w:b/>
        </w:rPr>
        <w:t>DECLARAÇÃO DE INEXISTÊNCIA DE FATO IMPEDITIVO</w:t>
      </w:r>
      <w:proofErr w:type="gramEnd"/>
      <w:r w:rsidRPr="00F0140E">
        <w:t>, conforme (</w:t>
      </w:r>
      <w:r w:rsidRPr="00F0140E">
        <w:rPr>
          <w:b/>
        </w:rPr>
        <w:t>Anexo VI</w:t>
      </w:r>
      <w:r w:rsidRPr="00F0140E">
        <w:t>)</w:t>
      </w:r>
      <w:r w:rsidRPr="00F0140E">
        <w:rPr>
          <w:bCs/>
        </w:rPr>
        <w:t xml:space="preserve"> e </w:t>
      </w:r>
      <w:r w:rsidRPr="00F0140E">
        <w:rPr>
          <w:b/>
          <w:bCs/>
        </w:rPr>
        <w:t>FICHA CADASTRAL</w:t>
      </w:r>
      <w:r>
        <w:rPr>
          <w:bCs/>
        </w:rPr>
        <w:t xml:space="preserve"> (conforme </w:t>
      </w:r>
      <w:r w:rsidRPr="004013C8">
        <w:rPr>
          <w:b/>
          <w:bCs/>
        </w:rPr>
        <w:t xml:space="preserve">Anexo </w:t>
      </w:r>
      <w:r>
        <w:rPr>
          <w:b/>
          <w:bCs/>
        </w:rPr>
        <w:t>VIII</w:t>
      </w:r>
      <w:r>
        <w:rPr>
          <w:bCs/>
        </w:rPr>
        <w:t xml:space="preserve">) contendo os dados do </w:t>
      </w:r>
      <w:proofErr w:type="spellStart"/>
      <w:r>
        <w:rPr>
          <w:bCs/>
        </w:rPr>
        <w:t>email</w:t>
      </w:r>
      <w:proofErr w:type="spellEnd"/>
      <w:r>
        <w:rPr>
          <w:bCs/>
        </w:rPr>
        <w:t xml:space="preserve"> oficial da proponente, telefone, dados bancários da empresa (se houver) e a declaração de ciência por este dados.</w:t>
      </w:r>
    </w:p>
    <w:p w:rsidR="00C02FB7" w:rsidRDefault="00C02FB7" w:rsidP="00C02FB7">
      <w:pPr>
        <w:autoSpaceDE w:val="0"/>
        <w:autoSpaceDN w:val="0"/>
        <w:adjustRightInd w:val="0"/>
        <w:jc w:val="both"/>
        <w:rPr>
          <w:bCs/>
        </w:rPr>
      </w:pPr>
      <w:r w:rsidRPr="001B1C73">
        <w:rPr>
          <w:bCs/>
        </w:rPr>
        <w:t>6.7</w:t>
      </w:r>
      <w:r>
        <w:rPr>
          <w:bCs/>
        </w:rPr>
        <w:t xml:space="preserve">. </w:t>
      </w:r>
      <w:r w:rsidRPr="001B1C73">
        <w:rPr>
          <w:bCs/>
        </w:rPr>
        <w:t xml:space="preserve">As </w:t>
      </w:r>
      <w:r>
        <w:rPr>
          <w:bCs/>
        </w:rPr>
        <w:t xml:space="preserve">ME e EPP </w:t>
      </w:r>
      <w:r w:rsidRPr="001B1C73">
        <w:rPr>
          <w:bCs/>
        </w:rPr>
        <w:t xml:space="preserve">que desejarem usufruir dos direitos concedidos pela Lei Complementar 123/06 deverão apresentar declaração conforme </w:t>
      </w:r>
      <w:proofErr w:type="gramStart"/>
      <w:r w:rsidRPr="001B1C73">
        <w:rPr>
          <w:bCs/>
        </w:rPr>
        <w:t>modelo(</w:t>
      </w:r>
      <w:proofErr w:type="gramEnd"/>
      <w:r w:rsidRPr="001B1C73">
        <w:rPr>
          <w:b/>
          <w:bCs/>
        </w:rPr>
        <w:t>Anexo V</w:t>
      </w:r>
      <w:r w:rsidRPr="001B1C73">
        <w:rPr>
          <w:bCs/>
        </w:rPr>
        <w:t>).</w:t>
      </w:r>
    </w:p>
    <w:p w:rsidR="00C02FB7" w:rsidRDefault="00C02FB7" w:rsidP="00C02FB7">
      <w:pPr>
        <w:autoSpaceDE w:val="0"/>
        <w:autoSpaceDN w:val="0"/>
        <w:adjustRightInd w:val="0"/>
        <w:jc w:val="both"/>
        <w:rPr>
          <w:bCs/>
        </w:rPr>
      </w:pPr>
    </w:p>
    <w:p w:rsidR="00C02FB7" w:rsidRPr="00415C36" w:rsidRDefault="00C02FB7" w:rsidP="00C02FB7">
      <w:pPr>
        <w:shd w:val="clear" w:color="auto" w:fill="FFFFFF"/>
        <w:autoSpaceDE w:val="0"/>
        <w:autoSpaceDN w:val="0"/>
        <w:adjustRightInd w:val="0"/>
        <w:jc w:val="both"/>
      </w:pPr>
      <w:r w:rsidRPr="00085176">
        <w:rPr>
          <w:shd w:val="clear" w:color="auto" w:fill="F2DBDB"/>
        </w:rPr>
        <w:t xml:space="preserve">6.8. A empresa que não credenciar representante, para participar da Sessão Pública deste Pregão Presencial, não será impedida de participar do certame, porém, perderá os benefícios para alegar, </w:t>
      </w:r>
      <w:r w:rsidRPr="00415C36">
        <w:rPr>
          <w:shd w:val="clear" w:color="auto" w:fill="F2DBDB"/>
        </w:rPr>
        <w:t xml:space="preserve">questionar, </w:t>
      </w:r>
      <w:proofErr w:type="spellStart"/>
      <w:r w:rsidRPr="00415C36">
        <w:rPr>
          <w:shd w:val="clear" w:color="auto" w:fill="F2DBDB"/>
        </w:rPr>
        <w:t>contrarrazoar</w:t>
      </w:r>
      <w:proofErr w:type="spellEnd"/>
      <w:r w:rsidRPr="00415C36">
        <w:rPr>
          <w:shd w:val="clear" w:color="auto" w:fill="F2DBDB"/>
        </w:rPr>
        <w:t>, manifestar intenção de interposição de recurso, seja contra decisão do</w:t>
      </w:r>
      <w:r w:rsidRPr="00415C36">
        <w:t xml:space="preserve"> Pregoeiro ou contra eventuais concorrentes participantes, bem como não poderá ofertar lances, tampouco, cobrir ofertas, em cumprimento ao Inciso XX do art. 4º da Lei 10.520 de 17 de julho de 2002 e em respeito a esta modalidade de licitação que se dá obrigatoriamente de forma presencial.</w:t>
      </w:r>
    </w:p>
    <w:p w:rsidR="00C02FB7" w:rsidRPr="00415C36" w:rsidRDefault="00C02FB7" w:rsidP="00C02FB7">
      <w:pPr>
        <w:autoSpaceDE w:val="0"/>
        <w:autoSpaceDN w:val="0"/>
        <w:adjustRightInd w:val="0"/>
        <w:jc w:val="both"/>
      </w:pPr>
    </w:p>
    <w:p w:rsidR="00C02FB7" w:rsidRPr="00415C36" w:rsidRDefault="00C02FB7" w:rsidP="00C02FB7">
      <w:pPr>
        <w:autoSpaceDE w:val="0"/>
        <w:autoSpaceDN w:val="0"/>
        <w:adjustRightInd w:val="0"/>
        <w:jc w:val="both"/>
      </w:pPr>
      <w:r w:rsidRPr="00415C36">
        <w:t>6.9. A empresa que não credenciar representante para participar da Sessão Pública do Pregão deverá apresentar os documentos relacionados no item 6.2, 6.6 e 6.7 em envelope separado e identificado como envelope de credenciamento, além de apresentar os envelopes de: “Proposta e habilitação”.</w:t>
      </w:r>
    </w:p>
    <w:p w:rsidR="00C02FB7" w:rsidRPr="00415C36" w:rsidRDefault="00C02FB7" w:rsidP="00C02FB7">
      <w:pPr>
        <w:autoSpaceDE w:val="0"/>
        <w:autoSpaceDN w:val="0"/>
        <w:adjustRightInd w:val="0"/>
        <w:jc w:val="both"/>
      </w:pPr>
    </w:p>
    <w:p w:rsidR="00C02FB7" w:rsidRPr="00D67CD1" w:rsidRDefault="00C02FB7" w:rsidP="00C02FB7">
      <w:pPr>
        <w:shd w:val="clear" w:color="auto" w:fill="FDE9D9"/>
        <w:autoSpaceDE w:val="0"/>
        <w:autoSpaceDN w:val="0"/>
        <w:adjustRightInd w:val="0"/>
        <w:jc w:val="both"/>
        <w:rPr>
          <w:bCs/>
        </w:rPr>
      </w:pPr>
      <w:r>
        <w:t xml:space="preserve">6.10. </w:t>
      </w:r>
      <w:r w:rsidRPr="00D67CD1">
        <w:t xml:space="preserve">Os documentos exigidos neste instrumento </w:t>
      </w:r>
      <w:proofErr w:type="spellStart"/>
      <w:r w:rsidRPr="00A900F8">
        <w:t>editalício</w:t>
      </w:r>
      <w:proofErr w:type="spellEnd"/>
      <w:r w:rsidRPr="00D67CD1">
        <w:t xml:space="preserve"> </w:t>
      </w:r>
      <w:r w:rsidRPr="00D67CD1">
        <w:rPr>
          <w:b/>
          <w:u w:val="single"/>
        </w:rPr>
        <w:t xml:space="preserve">NÃO PODERÃO SER APRESENTADOS </w:t>
      </w:r>
      <w:r w:rsidRPr="00D67CD1">
        <w:rPr>
          <w:b/>
          <w:bCs/>
          <w:u w:val="single"/>
        </w:rPr>
        <w:t>EM CÓPIA SEM AUTENTICAÇÃO</w:t>
      </w:r>
      <w:r w:rsidRPr="00D67CD1">
        <w:rPr>
          <w:b/>
          <w:bCs/>
        </w:rPr>
        <w:t>,</w:t>
      </w:r>
      <w:r w:rsidRPr="00D67CD1">
        <w:rPr>
          <w:bCs/>
        </w:rPr>
        <w:t xml:space="preserve"> exceto aqueles que permitam conferência pela internet. Desta forma, a empresa que desejar autenticar seus documentos no Município, deverá se</w:t>
      </w:r>
      <w:r>
        <w:rPr>
          <w:bCs/>
        </w:rPr>
        <w:t xml:space="preserve"> possível</w:t>
      </w:r>
      <w:r w:rsidRPr="00D67CD1">
        <w:rPr>
          <w:bCs/>
        </w:rPr>
        <w:t xml:space="preserve"> apresentar com </w:t>
      </w:r>
      <w:r w:rsidRPr="00D67CD1">
        <w:rPr>
          <w:b/>
          <w:bCs/>
        </w:rPr>
        <w:t>ANTECEDÊNCIA</w:t>
      </w:r>
      <w:r w:rsidRPr="00D67CD1">
        <w:rPr>
          <w:bCs/>
        </w:rPr>
        <w:t xml:space="preserve"> ao horário previsto para início do credenciamento, procurar pelo Setor de </w:t>
      </w:r>
      <w:proofErr w:type="gramStart"/>
      <w:r w:rsidRPr="00D67CD1">
        <w:rPr>
          <w:bCs/>
        </w:rPr>
        <w:t>Licitações munido dos documentos originais para proceder a autenticação</w:t>
      </w:r>
      <w:proofErr w:type="gramEnd"/>
      <w:r w:rsidRPr="00D67CD1">
        <w:rPr>
          <w:bCs/>
        </w:rPr>
        <w:t>.</w:t>
      </w:r>
    </w:p>
    <w:p w:rsidR="00C02FB7" w:rsidRDefault="00C02FB7" w:rsidP="00C02FB7">
      <w:pPr>
        <w:autoSpaceDE w:val="0"/>
        <w:autoSpaceDN w:val="0"/>
        <w:adjustRightInd w:val="0"/>
        <w:jc w:val="both"/>
        <w:rPr>
          <w:b/>
          <w:bCs/>
        </w:rPr>
      </w:pPr>
    </w:p>
    <w:p w:rsidR="00C02FB7" w:rsidRPr="00415C36" w:rsidRDefault="00C02FB7" w:rsidP="00C02FB7">
      <w:pPr>
        <w:shd w:val="clear" w:color="auto" w:fill="FFFFFF"/>
        <w:autoSpaceDE w:val="0"/>
        <w:autoSpaceDN w:val="0"/>
        <w:adjustRightInd w:val="0"/>
        <w:jc w:val="both"/>
      </w:pPr>
      <w:r w:rsidRPr="00415C36">
        <w:t xml:space="preserve">6.11. A fase de credenciamento tem por finalidade verificar se o representante da proponente detém poderes para apresentar proposta de preço, documentos </w:t>
      </w:r>
      <w:proofErr w:type="spellStart"/>
      <w:r w:rsidRPr="00415C36">
        <w:t>habilitatórios</w:t>
      </w:r>
      <w:proofErr w:type="spellEnd"/>
      <w:r w:rsidRPr="00415C36">
        <w:t xml:space="preserve">, </w:t>
      </w:r>
      <w:proofErr w:type="gramStart"/>
      <w:r w:rsidRPr="00415C36">
        <w:t>propor</w:t>
      </w:r>
      <w:proofErr w:type="gramEnd"/>
      <w:r w:rsidRPr="00415C36">
        <w:t xml:space="preserve"> lances, interpor recurso e praticar os demais atos durante a Sessão. E tem por objetivo realizar o cadastro prévio da empresa no Sistema que se realiza o Pregão Presencial (</w:t>
      </w:r>
      <w:r w:rsidR="0098773F">
        <w:t>Habeas Data</w:t>
      </w:r>
      <w:r w:rsidRPr="00415C36">
        <w:t>). Portanto, na caberá nesta fase, a qualquer proponente, apresentar alegações quanto ao documento jurídico, da concorrente, ap</w:t>
      </w:r>
      <w:r w:rsidR="0098773F">
        <w:t>r</w:t>
      </w:r>
      <w:r w:rsidRPr="00415C36">
        <w:t>esentado em cumprimento ao subitem 6.2, bem como contestar a declaração de idoneidade apresentada. Já que, na fase de habilitação, será aberta oportunidade para realizar eventuais questionamentos.</w:t>
      </w:r>
    </w:p>
    <w:p w:rsidR="00C02FB7" w:rsidRPr="00415C36" w:rsidRDefault="00C02FB7" w:rsidP="00C02FB7">
      <w:pPr>
        <w:autoSpaceDE w:val="0"/>
        <w:autoSpaceDN w:val="0"/>
        <w:adjustRightInd w:val="0"/>
        <w:jc w:val="both"/>
        <w:rPr>
          <w:b/>
          <w:bCs/>
        </w:rPr>
      </w:pPr>
    </w:p>
    <w:p w:rsidR="00C02FB7" w:rsidRPr="00415C36" w:rsidRDefault="00C02FB7" w:rsidP="00C02FB7">
      <w:pPr>
        <w:autoSpaceDE w:val="0"/>
        <w:autoSpaceDN w:val="0"/>
        <w:adjustRightInd w:val="0"/>
        <w:jc w:val="both"/>
        <w:rPr>
          <w:b/>
          <w:bCs/>
          <w:iCs/>
        </w:rPr>
      </w:pPr>
      <w:r w:rsidRPr="00415C36">
        <w:rPr>
          <w:b/>
          <w:bCs/>
          <w:iCs/>
        </w:rPr>
        <w:t>VII - DOS ENVELOPES DE PROPOSTA E HABILITAÇÃO</w:t>
      </w:r>
    </w:p>
    <w:p w:rsidR="00C02FB7" w:rsidRPr="00415C36" w:rsidRDefault="00C02FB7" w:rsidP="00C02FB7">
      <w:pPr>
        <w:autoSpaceDE w:val="0"/>
        <w:autoSpaceDN w:val="0"/>
        <w:adjustRightInd w:val="0"/>
        <w:jc w:val="both"/>
        <w:rPr>
          <w:bCs/>
          <w:iCs/>
        </w:rPr>
      </w:pPr>
      <w:r w:rsidRPr="00415C36">
        <w:rPr>
          <w:bCs/>
          <w:iCs/>
        </w:rPr>
        <w:t>7.1. Aberta a sessão que será conduzida pelo Pregoeiro e Equipe de Apoio, esta fará conferência dos envelopes dos licitantes credenciados, quanto a sua inviolabilidade, momento em que dar- se- á início a fase de classificação com a abertura do (ENVELOPE Nº1).</w:t>
      </w:r>
    </w:p>
    <w:p w:rsidR="00C02FB7" w:rsidRPr="00415C36" w:rsidRDefault="00C02FB7" w:rsidP="00C02FB7">
      <w:pPr>
        <w:autoSpaceDE w:val="0"/>
        <w:autoSpaceDN w:val="0"/>
        <w:adjustRightInd w:val="0"/>
        <w:jc w:val="both"/>
        <w:rPr>
          <w:b/>
          <w:bCs/>
          <w:iCs/>
        </w:rPr>
      </w:pPr>
    </w:p>
    <w:p w:rsidR="00C02FB7" w:rsidRPr="00415C36" w:rsidRDefault="00C02FB7" w:rsidP="00C02FB7">
      <w:pPr>
        <w:autoSpaceDE w:val="0"/>
        <w:autoSpaceDN w:val="0"/>
        <w:adjustRightInd w:val="0"/>
        <w:jc w:val="both"/>
        <w:rPr>
          <w:b/>
          <w:bCs/>
          <w:iCs/>
        </w:rPr>
      </w:pPr>
      <w:r w:rsidRPr="00415C36">
        <w:rPr>
          <w:b/>
          <w:bCs/>
          <w:iCs/>
        </w:rPr>
        <w:t xml:space="preserve">VIII - DOS ENVELOPES DE PROPOSTA </w:t>
      </w:r>
    </w:p>
    <w:p w:rsidR="00C02FB7" w:rsidRPr="00415C36" w:rsidRDefault="00C02FB7" w:rsidP="00C02FB7">
      <w:pPr>
        <w:autoSpaceDE w:val="0"/>
        <w:autoSpaceDN w:val="0"/>
        <w:adjustRightInd w:val="0"/>
        <w:jc w:val="both"/>
        <w:rPr>
          <w:bCs/>
          <w:iCs/>
        </w:rPr>
      </w:pPr>
      <w:r w:rsidRPr="00415C36">
        <w:rPr>
          <w:bCs/>
          <w:iCs/>
        </w:rPr>
        <w:lastRenderedPageBreak/>
        <w:t>8.1. Aberta a sessão que será conduzida pelo Pregoeiro e Equipe de Apoio, esta fará conferência dos envelopes dos licitantes credenciados, quanto a sua inviolabilidade, momento em que dar- se á início a fase de classificação com a abertura do (ENVELOPE Nº1).</w:t>
      </w:r>
    </w:p>
    <w:p w:rsidR="00C02FB7" w:rsidRPr="00415C36" w:rsidRDefault="00C02FB7" w:rsidP="00C02FB7">
      <w:pPr>
        <w:autoSpaceDE w:val="0"/>
        <w:autoSpaceDN w:val="0"/>
        <w:adjustRightInd w:val="0"/>
        <w:jc w:val="both"/>
        <w:rPr>
          <w:b/>
          <w:bCs/>
        </w:rPr>
      </w:pPr>
    </w:p>
    <w:p w:rsidR="00C02FB7" w:rsidRPr="00415C36" w:rsidRDefault="00C02FB7" w:rsidP="00C02FB7">
      <w:pPr>
        <w:autoSpaceDE w:val="0"/>
        <w:autoSpaceDN w:val="0"/>
        <w:adjustRightInd w:val="0"/>
        <w:jc w:val="both"/>
        <w:rPr>
          <w:b/>
          <w:bCs/>
        </w:rPr>
      </w:pPr>
      <w:r w:rsidRPr="00415C36">
        <w:rPr>
          <w:b/>
          <w:bCs/>
        </w:rPr>
        <w:t>8.2. A proposta deverá apresentar:</w:t>
      </w:r>
    </w:p>
    <w:p w:rsidR="00C02FB7" w:rsidRPr="00415C36" w:rsidRDefault="00C02FB7" w:rsidP="00C02FB7">
      <w:pPr>
        <w:autoSpaceDE w:val="0"/>
        <w:autoSpaceDN w:val="0"/>
        <w:adjustRightInd w:val="0"/>
        <w:jc w:val="both"/>
        <w:rPr>
          <w:bCs/>
        </w:rPr>
      </w:pPr>
      <w:r w:rsidRPr="00415C36">
        <w:rPr>
          <w:bCs/>
        </w:rPr>
        <w:t xml:space="preserve">a) </w:t>
      </w:r>
      <w:r w:rsidR="002B3E18">
        <w:rPr>
          <w:b/>
          <w:bCs/>
        </w:rPr>
        <w:t xml:space="preserve">Preço Unitário </w:t>
      </w:r>
      <w:r w:rsidRPr="00415C36">
        <w:rPr>
          <w:b/>
          <w:bCs/>
        </w:rPr>
        <w:t>por item</w:t>
      </w:r>
      <w:r w:rsidRPr="00415C36">
        <w:rPr>
          <w:bCs/>
        </w:rPr>
        <w:t xml:space="preserve">, contendo especificações detalhadas do objeto cotado, com todas as características de acordo com a descrição contida no </w:t>
      </w:r>
      <w:r w:rsidRPr="00415C36">
        <w:rPr>
          <w:b/>
          <w:bCs/>
        </w:rPr>
        <w:t>Anexo I (Termo de Referência)</w:t>
      </w:r>
      <w:r w:rsidRPr="00415C36">
        <w:rPr>
          <w:bCs/>
        </w:rPr>
        <w:t xml:space="preserve"> do presente edital;</w:t>
      </w:r>
    </w:p>
    <w:p w:rsidR="00C02FB7" w:rsidRPr="00415C36" w:rsidRDefault="00C02FB7" w:rsidP="00C02FB7">
      <w:pPr>
        <w:autoSpaceDE w:val="0"/>
        <w:autoSpaceDN w:val="0"/>
        <w:adjustRightInd w:val="0"/>
        <w:jc w:val="both"/>
      </w:pPr>
      <w:r w:rsidRPr="00415C36">
        <w:t>b) Prazo de validade da proposta não inferior a 60 (sessenta) dias, contados a partir da data de apresentação;</w:t>
      </w:r>
    </w:p>
    <w:p w:rsidR="00C02FB7" w:rsidRPr="00415C36" w:rsidRDefault="00C02FB7" w:rsidP="00C02FB7">
      <w:pPr>
        <w:autoSpaceDE w:val="0"/>
        <w:autoSpaceDN w:val="0"/>
        <w:adjustRightInd w:val="0"/>
        <w:jc w:val="both"/>
      </w:pPr>
      <w:r w:rsidRPr="00415C36">
        <w:t xml:space="preserve">c) Declaração que no (s) preço (s) proposto (s) estão incluídas todas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 </w:t>
      </w:r>
    </w:p>
    <w:p w:rsidR="00C02FB7" w:rsidRPr="00415C36" w:rsidRDefault="00C02FB7" w:rsidP="00C02FB7">
      <w:pPr>
        <w:autoSpaceDE w:val="0"/>
        <w:autoSpaceDN w:val="0"/>
        <w:adjustRightInd w:val="0"/>
        <w:jc w:val="both"/>
      </w:pPr>
      <w:r w:rsidRPr="00415C36">
        <w:t>d) Os preços devem ser expressos em moeda corrente do país com duas 02 casas decimais.</w:t>
      </w:r>
    </w:p>
    <w:p w:rsidR="00C02FB7" w:rsidRPr="00415C36" w:rsidRDefault="00C02FB7" w:rsidP="00C02FB7">
      <w:pPr>
        <w:autoSpaceDE w:val="0"/>
        <w:autoSpaceDN w:val="0"/>
        <w:adjustRightInd w:val="0"/>
        <w:jc w:val="both"/>
      </w:pPr>
    </w:p>
    <w:p w:rsidR="00C02FB7" w:rsidRPr="00415C36" w:rsidRDefault="00C02FB7" w:rsidP="00C02FB7">
      <w:pPr>
        <w:autoSpaceDE w:val="0"/>
        <w:autoSpaceDN w:val="0"/>
        <w:adjustRightInd w:val="0"/>
        <w:jc w:val="both"/>
      </w:pPr>
      <w:r w:rsidRPr="00415C36">
        <w:t>8.3. Serão desclassificadas as propostas que não se enquadrem nas especificações exigidas ou que apresentarem preços excessivamente superiores ao preço estimado.</w:t>
      </w:r>
    </w:p>
    <w:p w:rsidR="00C02FB7" w:rsidRPr="00415C36" w:rsidRDefault="00C02FB7" w:rsidP="00C02FB7">
      <w:pPr>
        <w:shd w:val="clear" w:color="auto" w:fill="FFFFFF"/>
        <w:autoSpaceDE w:val="0"/>
        <w:autoSpaceDN w:val="0"/>
        <w:adjustRightInd w:val="0"/>
        <w:jc w:val="both"/>
      </w:pPr>
      <w:r w:rsidRPr="00415C36">
        <w:t>8.4. Não caberá ao pregoeiro declarar a inexequibilidade da proposta da licitante, havendo dúvida quanto a preço inexequível (excessivamente abaixo do estimado), ficará facultado ao licitante a possibilidade de comprovar a exequibilidade da sua proposta e solicitar a desclassificação no item ou declarar que a empresa é capaz de entregar no preço proposto, assumindo a responsabilidade pelo fornecimento. Ambos os casos deverão ser relatados em ata da sessão.</w:t>
      </w:r>
    </w:p>
    <w:p w:rsidR="00C02FB7" w:rsidRPr="00415C36" w:rsidRDefault="00C02FB7" w:rsidP="00C02FB7">
      <w:pPr>
        <w:shd w:val="clear" w:color="auto" w:fill="FFFFFF"/>
        <w:autoSpaceDE w:val="0"/>
        <w:autoSpaceDN w:val="0"/>
        <w:adjustRightInd w:val="0"/>
        <w:jc w:val="both"/>
        <w:rPr>
          <w:b/>
        </w:rPr>
      </w:pPr>
      <w:r w:rsidRPr="00415C36">
        <w:t xml:space="preserve">8.5. A proposta poderá ser conforme o modelo </w:t>
      </w:r>
      <w:r w:rsidRPr="00415C36">
        <w:rPr>
          <w:b/>
        </w:rPr>
        <w:t>Anexo III ou ser apresentada de outra forma desde que atendida às exigências deste edital.</w:t>
      </w:r>
    </w:p>
    <w:p w:rsidR="00C02FB7" w:rsidRPr="00415C36" w:rsidRDefault="00C02FB7" w:rsidP="00C02FB7">
      <w:pPr>
        <w:autoSpaceDE w:val="0"/>
        <w:autoSpaceDN w:val="0"/>
        <w:adjustRightInd w:val="0"/>
        <w:jc w:val="both"/>
      </w:pPr>
      <w:r w:rsidRPr="00415C36">
        <w:t>8.6. A ausência de validade da proposta não implicará na desclassificação da empresa, desde que a mesma declarar em ata da sessão que acata o prazo de validade de 60 dias para sua proposta.</w:t>
      </w:r>
    </w:p>
    <w:p w:rsidR="00C02FB7" w:rsidRPr="00A834C0" w:rsidRDefault="00C02FB7" w:rsidP="00C02FB7">
      <w:pPr>
        <w:autoSpaceDE w:val="0"/>
        <w:autoSpaceDN w:val="0"/>
        <w:adjustRightInd w:val="0"/>
        <w:jc w:val="both"/>
        <w:rPr>
          <w:b/>
          <w:bCs/>
          <w:iCs/>
          <w:color w:val="FF0000"/>
        </w:rPr>
      </w:pPr>
    </w:p>
    <w:p w:rsidR="00C02FB7" w:rsidRDefault="00C02FB7" w:rsidP="00C02FB7">
      <w:pPr>
        <w:autoSpaceDE w:val="0"/>
        <w:autoSpaceDN w:val="0"/>
        <w:adjustRightInd w:val="0"/>
        <w:jc w:val="both"/>
        <w:rPr>
          <w:b/>
          <w:bCs/>
          <w:iCs/>
          <w:color w:val="FF0000"/>
        </w:rPr>
      </w:pPr>
      <w:r w:rsidRPr="00B9022C">
        <w:rPr>
          <w:b/>
          <w:bCs/>
          <w:iCs/>
          <w:color w:val="FF0000"/>
        </w:rPr>
        <w:t xml:space="preserve">IX - DA HABILITAÇÃO </w:t>
      </w:r>
    </w:p>
    <w:p w:rsidR="00C02FB7" w:rsidRPr="00743F84" w:rsidRDefault="00C02FB7" w:rsidP="00C02FB7">
      <w:pPr>
        <w:autoSpaceDE w:val="0"/>
        <w:autoSpaceDN w:val="0"/>
        <w:adjustRightInd w:val="0"/>
        <w:jc w:val="both"/>
        <w:rPr>
          <w:lang w:eastAsia="ar-SA"/>
        </w:rPr>
      </w:pPr>
      <w:r w:rsidRPr="00743F84">
        <w:t xml:space="preserve">9.1. </w:t>
      </w:r>
      <w:r w:rsidRPr="00743F84">
        <w:rPr>
          <w:lang w:eastAsia="ar-SA"/>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rsidR="00C02FB7" w:rsidRPr="001A76CA" w:rsidRDefault="00C02FB7" w:rsidP="00C02FB7">
      <w:pPr>
        <w:pStyle w:val="PargrafodaLista"/>
        <w:ind w:left="0"/>
        <w:jc w:val="both"/>
        <w:rPr>
          <w:lang w:eastAsia="ar-SA"/>
        </w:rPr>
      </w:pPr>
      <w:r w:rsidRPr="001A76CA">
        <w:rPr>
          <w:lang w:eastAsia="ar-SA"/>
        </w:rPr>
        <w:t xml:space="preserve">a) </w:t>
      </w:r>
      <w:r w:rsidRPr="001A76CA">
        <w:rPr>
          <w:b/>
          <w:color w:val="002060"/>
          <w:lang w:eastAsia="ar-SA"/>
        </w:rPr>
        <w:t>Cadastro Nacional de Empresas Inidôneas e Suspensas - CEIS</w:t>
      </w:r>
      <w:r w:rsidRPr="001A76CA">
        <w:rPr>
          <w:lang w:eastAsia="ar-SA"/>
        </w:rPr>
        <w:t xml:space="preserve">, mantido pela Controladoria-Geral da União </w:t>
      </w:r>
      <w:r w:rsidRPr="001A76CA">
        <w:rPr>
          <w:b/>
          <w:lang w:eastAsia="ar-SA"/>
        </w:rPr>
        <w:t>(</w:t>
      </w:r>
      <w:hyperlink r:id="rId9" w:history="1">
        <w:r w:rsidRPr="001A76CA">
          <w:rPr>
            <w:rStyle w:val="Hyperlink"/>
            <w:b/>
            <w:lang w:eastAsia="ar-SA"/>
          </w:rPr>
          <w:t>www.portaldatransparencia.gov.br/ceis</w:t>
        </w:r>
      </w:hyperlink>
      <w:r w:rsidRPr="001A76CA">
        <w:rPr>
          <w:b/>
          <w:lang w:eastAsia="ar-SA"/>
        </w:rPr>
        <w:t>)</w:t>
      </w:r>
      <w:r w:rsidRPr="001A76CA">
        <w:rPr>
          <w:lang w:eastAsia="ar-SA"/>
        </w:rPr>
        <w:t>;</w:t>
      </w:r>
    </w:p>
    <w:p w:rsidR="00C02FB7" w:rsidRPr="001A76CA" w:rsidRDefault="00C02FB7" w:rsidP="00C02FB7">
      <w:pPr>
        <w:pStyle w:val="PargrafodaLista"/>
        <w:ind w:left="0"/>
        <w:jc w:val="both"/>
        <w:rPr>
          <w:lang w:eastAsia="ar-SA"/>
        </w:rPr>
      </w:pPr>
      <w:r w:rsidRPr="001A76CA">
        <w:rPr>
          <w:lang w:eastAsia="ar-SA"/>
        </w:rPr>
        <w:t xml:space="preserve">b) </w:t>
      </w:r>
      <w:r w:rsidRPr="001A76CA">
        <w:rPr>
          <w:b/>
          <w:color w:val="002060"/>
          <w:u w:val="single"/>
          <w:lang w:eastAsia="ar-SA"/>
        </w:rPr>
        <w:t>Cadastro Nacional de Condenações Cíveis por Atos de Improbidade Administrativa</w:t>
      </w:r>
      <w:r w:rsidRPr="001A76CA">
        <w:rPr>
          <w:lang w:eastAsia="ar-SA"/>
        </w:rPr>
        <w:t xml:space="preserve">, mantido pelo Conselho Nacional de Justiça </w:t>
      </w:r>
      <w:r w:rsidRPr="001A76CA">
        <w:rPr>
          <w:b/>
          <w:lang w:eastAsia="ar-SA"/>
        </w:rPr>
        <w:t>(</w:t>
      </w:r>
      <w:hyperlink r:id="rId10" w:history="1">
        <w:r w:rsidRPr="001A76CA">
          <w:rPr>
            <w:rStyle w:val="Hyperlink"/>
            <w:b/>
            <w:lang w:eastAsia="ar-SA"/>
          </w:rPr>
          <w:t>www.cnj.jus.br/improbidade_adm/consultar_requerido.php</w:t>
        </w:r>
      </w:hyperlink>
      <w:r w:rsidRPr="001A76CA">
        <w:rPr>
          <w:b/>
          <w:lang w:eastAsia="ar-SA"/>
        </w:rPr>
        <w:t>)</w:t>
      </w:r>
      <w:r w:rsidRPr="001A76CA">
        <w:rPr>
          <w:lang w:eastAsia="ar-SA"/>
        </w:rPr>
        <w:t xml:space="preserve">.  </w:t>
      </w:r>
    </w:p>
    <w:p w:rsidR="00C02FB7" w:rsidRPr="001A76CA" w:rsidRDefault="00C02FB7" w:rsidP="00C02FB7">
      <w:pPr>
        <w:pStyle w:val="PargrafodaLista"/>
        <w:ind w:left="0"/>
        <w:jc w:val="both"/>
        <w:rPr>
          <w:lang w:eastAsia="ar-SA"/>
        </w:rPr>
      </w:pPr>
      <w:r w:rsidRPr="001A76CA">
        <w:rPr>
          <w:lang w:eastAsia="ar-SA"/>
        </w:rPr>
        <w:t xml:space="preserve">c) </w:t>
      </w:r>
      <w:r w:rsidRPr="001A76CA">
        <w:rPr>
          <w:b/>
          <w:color w:val="002060"/>
          <w:u w:val="single"/>
          <w:lang w:eastAsia="ar-SA"/>
        </w:rPr>
        <w:t>Lista de Inidôneos e o Cadastro Integrado de Condenações por Ilícitos Administrativos - CADICON</w:t>
      </w:r>
      <w:r w:rsidRPr="001A76CA">
        <w:rPr>
          <w:lang w:eastAsia="ar-SA"/>
        </w:rPr>
        <w:t xml:space="preserve">, mantidos pelo Tribunal de Contas da União - TCU; </w:t>
      </w:r>
    </w:p>
    <w:p w:rsidR="00C02FB7" w:rsidRDefault="00C02FB7" w:rsidP="00C02FB7">
      <w:pPr>
        <w:pStyle w:val="PargrafodaLista"/>
        <w:ind w:left="0"/>
        <w:jc w:val="both"/>
        <w:rPr>
          <w:lang w:eastAsia="ar-SA"/>
        </w:rPr>
      </w:pPr>
      <w:r w:rsidRPr="001A76CA">
        <w:rPr>
          <w:lang w:eastAsia="ar-SA"/>
        </w:rPr>
        <w:t xml:space="preserve">d) Lista de empresas impedidas ou suspensas de participar de licitações com a administração pública do Município de </w:t>
      </w:r>
      <w:proofErr w:type="spellStart"/>
      <w:r w:rsidR="0098773F">
        <w:rPr>
          <w:lang w:eastAsia="ar-SA"/>
        </w:rPr>
        <w:t>Ibertioga</w:t>
      </w:r>
      <w:proofErr w:type="spellEnd"/>
      <w:r w:rsidRPr="001A76CA">
        <w:rPr>
          <w:lang w:eastAsia="ar-SA"/>
        </w:rPr>
        <w:t>.</w:t>
      </w:r>
    </w:p>
    <w:p w:rsidR="00C02FB7" w:rsidRPr="001A76CA" w:rsidRDefault="00C02FB7" w:rsidP="00C02FB7">
      <w:pPr>
        <w:pStyle w:val="Nivel010"/>
        <w:spacing w:before="0"/>
        <w:ind w:left="0" w:firstLine="0"/>
        <w:rPr>
          <w:rFonts w:ascii="Times New Roman" w:hAnsi="Times New Roman"/>
          <w:b w:val="0"/>
          <w:color w:val="auto"/>
          <w:sz w:val="24"/>
          <w:szCs w:val="24"/>
        </w:rPr>
      </w:pPr>
      <w:r>
        <w:rPr>
          <w:rFonts w:ascii="Times New Roman" w:hAnsi="Times New Roman"/>
          <w:b w:val="0"/>
          <w:bCs w:val="0"/>
          <w:color w:val="auto"/>
          <w:sz w:val="24"/>
          <w:szCs w:val="24"/>
          <w:lang w:eastAsia="ar-SA"/>
        </w:rPr>
        <w:t xml:space="preserve">9.1.1. </w:t>
      </w:r>
      <w:r w:rsidRPr="001A76CA">
        <w:rPr>
          <w:rFonts w:ascii="Times New Roman" w:hAnsi="Times New Roman"/>
          <w:b w:val="0"/>
          <w:bCs w:val="0"/>
          <w:color w:val="auto"/>
          <w:sz w:val="24"/>
          <w:szCs w:val="24"/>
          <w:lang w:eastAsia="ar-SA"/>
        </w:rPr>
        <w:t xml:space="preserve">Para a consulta de </w:t>
      </w:r>
      <w:r w:rsidRPr="001A76CA">
        <w:rPr>
          <w:rFonts w:ascii="Times New Roman" w:hAnsi="Times New Roman"/>
          <w:bCs w:val="0"/>
          <w:color w:val="auto"/>
          <w:sz w:val="24"/>
          <w:szCs w:val="24"/>
          <w:u w:val="single"/>
          <w:lang w:eastAsia="ar-SA"/>
        </w:rPr>
        <w:t>licitante pessoa jurídica</w:t>
      </w:r>
      <w:r w:rsidRPr="001A76CA">
        <w:rPr>
          <w:rFonts w:ascii="Times New Roman" w:hAnsi="Times New Roman"/>
          <w:b w:val="0"/>
          <w:bCs w:val="0"/>
          <w:color w:val="auto"/>
          <w:sz w:val="24"/>
          <w:szCs w:val="24"/>
          <w:lang w:eastAsia="ar-SA"/>
        </w:rPr>
        <w:t xml:space="preserve"> poderá haver a substituição das consultas</w:t>
      </w:r>
      <w:r w:rsidRPr="001A76CA">
        <w:rPr>
          <w:rFonts w:ascii="Times New Roman" w:hAnsi="Times New Roman"/>
          <w:b w:val="0"/>
          <w:color w:val="auto"/>
          <w:sz w:val="24"/>
          <w:szCs w:val="24"/>
          <w:lang w:eastAsia="ar-SA"/>
        </w:rPr>
        <w:t xml:space="preserve"> das alíneas “a”, “b” e “c” acima pela </w:t>
      </w:r>
      <w:r w:rsidRPr="001A76CA">
        <w:rPr>
          <w:rFonts w:ascii="Times New Roman" w:hAnsi="Times New Roman"/>
          <w:color w:val="002060"/>
          <w:sz w:val="24"/>
          <w:szCs w:val="24"/>
          <w:u w:val="single"/>
          <w:lang w:eastAsia="ar-SA"/>
        </w:rPr>
        <w:t>Consulta Consolidada de Pessoa Jurídica do TCU</w:t>
      </w:r>
      <w:r w:rsidRPr="001A76CA">
        <w:rPr>
          <w:rFonts w:ascii="Times New Roman" w:hAnsi="Times New Roman"/>
          <w:b w:val="0"/>
          <w:color w:val="auto"/>
          <w:sz w:val="24"/>
          <w:szCs w:val="24"/>
          <w:lang w:eastAsia="ar-SA"/>
        </w:rPr>
        <w:t xml:space="preserve"> (</w:t>
      </w:r>
      <w:proofErr w:type="gramStart"/>
      <w:r w:rsidRPr="001A76CA">
        <w:rPr>
          <w:rFonts w:ascii="Times New Roman" w:hAnsi="Times New Roman"/>
          <w:color w:val="auto"/>
          <w:sz w:val="24"/>
          <w:szCs w:val="24"/>
          <w:lang w:eastAsia="ar-SA"/>
        </w:rPr>
        <w:t>https</w:t>
      </w:r>
      <w:proofErr w:type="gramEnd"/>
      <w:r w:rsidRPr="001A76CA">
        <w:rPr>
          <w:rFonts w:ascii="Times New Roman" w:hAnsi="Times New Roman"/>
          <w:color w:val="auto"/>
          <w:sz w:val="24"/>
          <w:szCs w:val="24"/>
          <w:lang w:eastAsia="ar-SA"/>
        </w:rPr>
        <w:t>://certidoesapf.apps.tcu.gov.br/</w:t>
      </w:r>
      <w:r w:rsidRPr="001A76CA">
        <w:rPr>
          <w:rFonts w:ascii="Times New Roman" w:hAnsi="Times New Roman"/>
          <w:b w:val="0"/>
          <w:color w:val="auto"/>
          <w:sz w:val="24"/>
          <w:szCs w:val="24"/>
          <w:lang w:eastAsia="ar-SA"/>
        </w:rPr>
        <w:t>).</w:t>
      </w:r>
    </w:p>
    <w:p w:rsidR="00C02FB7" w:rsidRPr="001A76CA" w:rsidRDefault="00C02FB7" w:rsidP="00C02FB7">
      <w:pPr>
        <w:pStyle w:val="PargrafodaLista"/>
        <w:shd w:val="clear" w:color="auto" w:fill="FDE9D9"/>
        <w:ind w:left="0"/>
        <w:contextualSpacing w:val="0"/>
        <w:jc w:val="both"/>
        <w:rPr>
          <w:bCs/>
        </w:rPr>
      </w:pPr>
      <w:r>
        <w:rPr>
          <w:bCs/>
        </w:rPr>
        <w:t xml:space="preserve">9.1.2. </w:t>
      </w:r>
      <w:r w:rsidRPr="001A76CA">
        <w:rPr>
          <w:bCs/>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C02FB7" w:rsidRPr="001A76CA" w:rsidRDefault="00C02FB7" w:rsidP="00C02FB7">
      <w:pPr>
        <w:pStyle w:val="PargrafodaLista"/>
        <w:ind w:left="0"/>
        <w:contextualSpacing w:val="0"/>
        <w:jc w:val="both"/>
        <w:rPr>
          <w:bCs/>
        </w:rPr>
      </w:pPr>
      <w:r>
        <w:rPr>
          <w:bCs/>
        </w:rPr>
        <w:lastRenderedPageBreak/>
        <w:t xml:space="preserve">9.1.3. </w:t>
      </w:r>
      <w:r w:rsidRPr="001A76CA">
        <w:rPr>
          <w:bCs/>
        </w:rPr>
        <w:t>Caso conste na Consulta de Situação do Fornecedor a existência de Ocorrências Impeditivas Indiretas, o gestor diligenciará para verificar se houve fraude por parte das empresas apontadas no Relatório de Ocorrências Impeditivas Indiretas.</w:t>
      </w:r>
    </w:p>
    <w:p w:rsidR="00C02FB7" w:rsidRPr="001A76CA" w:rsidRDefault="00C02FB7" w:rsidP="00C02FB7">
      <w:pPr>
        <w:pStyle w:val="PargrafodaLista"/>
        <w:ind w:left="0"/>
        <w:contextualSpacing w:val="0"/>
        <w:jc w:val="both"/>
        <w:rPr>
          <w:bCs/>
        </w:rPr>
      </w:pPr>
      <w:r>
        <w:rPr>
          <w:bCs/>
        </w:rPr>
        <w:t xml:space="preserve">9.1.4. </w:t>
      </w:r>
      <w:r w:rsidRPr="001A76CA">
        <w:rPr>
          <w:bCs/>
        </w:rPr>
        <w:t>A tentativa de burla será verificada por meio dos vínculos societários, linhas de fornecimento similares, dentre outros.</w:t>
      </w:r>
    </w:p>
    <w:p w:rsidR="00C02FB7" w:rsidRPr="001A76CA" w:rsidRDefault="00C02FB7" w:rsidP="00C02FB7">
      <w:pPr>
        <w:pStyle w:val="PargrafodaLista"/>
        <w:numPr>
          <w:ilvl w:val="2"/>
          <w:numId w:val="1"/>
        </w:numPr>
        <w:ind w:left="0" w:firstLine="0"/>
        <w:contextualSpacing w:val="0"/>
        <w:jc w:val="both"/>
        <w:rPr>
          <w:bCs/>
        </w:rPr>
      </w:pPr>
      <w:r w:rsidRPr="001A76CA">
        <w:rPr>
          <w:bCs/>
        </w:rPr>
        <w:t>O licitante será convocado para manifestação previamente à sua desclassificação.</w:t>
      </w:r>
    </w:p>
    <w:p w:rsidR="00C02FB7" w:rsidRPr="001A76CA" w:rsidRDefault="00C02FB7" w:rsidP="00C02FB7">
      <w:pPr>
        <w:pStyle w:val="PargrafodaLista"/>
        <w:ind w:left="0"/>
        <w:contextualSpacing w:val="0"/>
        <w:jc w:val="both"/>
        <w:rPr>
          <w:bCs/>
        </w:rPr>
      </w:pPr>
      <w:r>
        <w:rPr>
          <w:bCs/>
        </w:rPr>
        <w:t xml:space="preserve">9.1.6. </w:t>
      </w:r>
      <w:r w:rsidRPr="001A76CA">
        <w:rPr>
          <w:bCs/>
        </w:rPr>
        <w:t>Constatada a existência de sanção, o Pregoeiro reputará o licitante inabilitado, por falta de condição de participação.</w:t>
      </w:r>
    </w:p>
    <w:p w:rsidR="00C02FB7" w:rsidRPr="001A76CA" w:rsidRDefault="00C02FB7" w:rsidP="00C02FB7">
      <w:pPr>
        <w:pStyle w:val="PargrafodaLista"/>
        <w:ind w:left="0"/>
        <w:contextualSpacing w:val="0"/>
        <w:jc w:val="both"/>
        <w:rPr>
          <w:bCs/>
        </w:rPr>
      </w:pPr>
      <w:r>
        <w:rPr>
          <w:bCs/>
        </w:rPr>
        <w:t xml:space="preserve">9.1.7. </w:t>
      </w:r>
      <w:r w:rsidRPr="001A76CA">
        <w:rPr>
          <w:bCs/>
        </w:rPr>
        <w:t>No caso de inabilitação, haverá nova verificação, pelo sistema, seguindo-se a disciplina antes estabelecida para aceitação da proposta subsequente.</w:t>
      </w:r>
    </w:p>
    <w:p w:rsidR="00C02FB7" w:rsidRDefault="00C02FB7" w:rsidP="00C02FB7">
      <w:pPr>
        <w:pStyle w:val="PargrafodaLista"/>
        <w:tabs>
          <w:tab w:val="left" w:pos="284"/>
        </w:tabs>
        <w:ind w:left="0"/>
        <w:contextualSpacing w:val="0"/>
        <w:jc w:val="both"/>
        <w:rPr>
          <w:lang w:eastAsia="ar-SA"/>
        </w:rPr>
      </w:pPr>
      <w:r>
        <w:rPr>
          <w:lang w:eastAsia="ar-SA"/>
        </w:rPr>
        <w:t xml:space="preserve">9.1.8. </w:t>
      </w:r>
      <w:r w:rsidRPr="001A76CA">
        <w:t xml:space="preserve">Caso atendidas as condições de participação, a habilitação dos licitantes será verificada para análise de pleno cumprimento das exigências </w:t>
      </w:r>
      <w:proofErr w:type="spellStart"/>
      <w:r w:rsidRPr="001A76CA">
        <w:t>editalícias</w:t>
      </w:r>
      <w:proofErr w:type="spellEnd"/>
      <w:r w:rsidRPr="001A76CA">
        <w:rPr>
          <w:lang w:eastAsia="ar-SA"/>
        </w:rPr>
        <w:t>.</w:t>
      </w:r>
    </w:p>
    <w:p w:rsidR="00C02FB7" w:rsidRPr="001A76CA" w:rsidRDefault="00C02FB7" w:rsidP="00C02FB7">
      <w:pPr>
        <w:pStyle w:val="PargrafodaLista"/>
        <w:tabs>
          <w:tab w:val="left" w:pos="284"/>
        </w:tabs>
        <w:ind w:left="0"/>
        <w:contextualSpacing w:val="0"/>
        <w:jc w:val="both"/>
        <w:rPr>
          <w:lang w:eastAsia="ar-SA"/>
        </w:rPr>
      </w:pPr>
    </w:p>
    <w:p w:rsidR="00C02FB7" w:rsidRPr="00CD6E68" w:rsidRDefault="00C02FB7" w:rsidP="00C02FB7">
      <w:pPr>
        <w:keepNext/>
        <w:keepLines/>
        <w:shd w:val="clear" w:color="auto" w:fill="FFFFFF"/>
        <w:tabs>
          <w:tab w:val="left" w:pos="567"/>
        </w:tabs>
        <w:jc w:val="both"/>
        <w:outlineLvl w:val="0"/>
        <w:rPr>
          <w:b/>
          <w:u w:val="single"/>
        </w:rPr>
      </w:pPr>
      <w:r w:rsidRPr="00CD6E68">
        <w:rPr>
          <w:u w:val="single"/>
        </w:rPr>
        <w:t>9.2.</w:t>
      </w:r>
      <w:r w:rsidRPr="00CD6E68">
        <w:rPr>
          <w:b/>
          <w:bCs/>
          <w:u w:val="single"/>
        </w:rPr>
        <w:t xml:space="preserve"> DOCUMENTOS QUE DEVERÃO CONSTAR NO ENVELOPE 02 (HABILITAÇÃO)</w:t>
      </w:r>
    </w:p>
    <w:p w:rsidR="00C02FB7" w:rsidRDefault="00C02FB7" w:rsidP="00C02FB7">
      <w:pPr>
        <w:autoSpaceDE w:val="0"/>
        <w:autoSpaceDN w:val="0"/>
        <w:adjustRightInd w:val="0"/>
        <w:jc w:val="both"/>
        <w:rPr>
          <w:b/>
          <w:color w:val="FF0000"/>
        </w:rPr>
      </w:pPr>
    </w:p>
    <w:p w:rsidR="00C02FB7" w:rsidRPr="007B5024" w:rsidRDefault="00C02FB7" w:rsidP="00C02FB7">
      <w:pPr>
        <w:autoSpaceDE w:val="0"/>
        <w:autoSpaceDN w:val="0"/>
        <w:adjustRightInd w:val="0"/>
        <w:jc w:val="both"/>
        <w:rPr>
          <w:b/>
          <w:color w:val="FF0000"/>
        </w:rPr>
      </w:pPr>
      <w:r w:rsidRPr="007B5024">
        <w:rPr>
          <w:b/>
          <w:color w:val="FF0000"/>
        </w:rPr>
        <w:t>9.2.1. REGULARIDADE JURÍDICA</w:t>
      </w:r>
    </w:p>
    <w:p w:rsidR="00C02FB7" w:rsidRPr="00F74258" w:rsidRDefault="00C02FB7" w:rsidP="00C02FB7">
      <w:pPr>
        <w:shd w:val="clear" w:color="auto" w:fill="FDE9D9"/>
        <w:autoSpaceDE w:val="0"/>
        <w:autoSpaceDN w:val="0"/>
        <w:adjustRightInd w:val="0"/>
        <w:jc w:val="both"/>
      </w:pPr>
      <w:r w:rsidRPr="00F74258">
        <w:t>9.2.1</w:t>
      </w:r>
      <w:r>
        <w:t>.1.</w:t>
      </w:r>
      <w:r w:rsidRPr="00F74258">
        <w:t xml:space="preserve"> Será julgado como documento jurídico o instrumento apresentado no cadastramento, conforme exigido no subitem 6.2. Portanto, não se faz necessária apresentação de nova cópia deste instrumento no envelope de habilitação.</w:t>
      </w:r>
    </w:p>
    <w:p w:rsidR="00C02FB7" w:rsidRPr="00F74258" w:rsidRDefault="00C02FB7" w:rsidP="00C02FB7">
      <w:pPr>
        <w:autoSpaceDE w:val="0"/>
        <w:autoSpaceDN w:val="0"/>
        <w:adjustRightInd w:val="0"/>
        <w:jc w:val="both"/>
        <w:rPr>
          <w:b/>
        </w:rPr>
      </w:pPr>
    </w:p>
    <w:p w:rsidR="00C02FB7" w:rsidRPr="007B5024" w:rsidRDefault="00C02FB7" w:rsidP="00C02FB7">
      <w:pPr>
        <w:autoSpaceDE w:val="0"/>
        <w:autoSpaceDN w:val="0"/>
        <w:adjustRightInd w:val="0"/>
        <w:jc w:val="both"/>
        <w:rPr>
          <w:b/>
          <w:color w:val="FF0000"/>
        </w:rPr>
      </w:pPr>
      <w:r w:rsidRPr="007B5024">
        <w:rPr>
          <w:b/>
          <w:color w:val="FF0000"/>
        </w:rPr>
        <w:t>9.2.2. REGULARIDADE FISCAL E TRABALHISTA</w:t>
      </w:r>
    </w:p>
    <w:p w:rsidR="00C02FB7" w:rsidRPr="00F74258" w:rsidRDefault="00C02FB7" w:rsidP="00C02FB7">
      <w:pPr>
        <w:autoSpaceDE w:val="0"/>
        <w:autoSpaceDN w:val="0"/>
        <w:adjustRightInd w:val="0"/>
        <w:jc w:val="both"/>
      </w:pPr>
      <w:r>
        <w:t>9.2.2.</w:t>
      </w:r>
      <w:r w:rsidRPr="00F74258">
        <w:t>1. CNPJ da Empresa;</w:t>
      </w:r>
    </w:p>
    <w:p w:rsidR="00C02FB7" w:rsidRPr="00F74258" w:rsidRDefault="00C02FB7" w:rsidP="00C02FB7">
      <w:pPr>
        <w:autoSpaceDE w:val="0"/>
        <w:autoSpaceDN w:val="0"/>
        <w:adjustRightInd w:val="0"/>
        <w:jc w:val="both"/>
      </w:pPr>
      <w:r>
        <w:t>9.2.2.</w:t>
      </w:r>
      <w:r w:rsidRPr="00F74258">
        <w:t>2. Prova de regularidade para com a Fazenda Municipal do domicílio ou sede do licitante;</w:t>
      </w:r>
    </w:p>
    <w:p w:rsidR="00C02FB7" w:rsidRPr="00F74258" w:rsidRDefault="00C02FB7" w:rsidP="00C02FB7">
      <w:pPr>
        <w:autoSpaceDE w:val="0"/>
        <w:autoSpaceDN w:val="0"/>
        <w:adjustRightInd w:val="0"/>
        <w:jc w:val="both"/>
      </w:pPr>
      <w:r>
        <w:t>9.2.2</w:t>
      </w:r>
      <w:r w:rsidRPr="00F74258">
        <w:t>.3. Prova de regularidade para com a Fazenda Estadual;</w:t>
      </w:r>
    </w:p>
    <w:p w:rsidR="00C02FB7" w:rsidRPr="00F74258" w:rsidRDefault="00C02FB7" w:rsidP="00C02FB7">
      <w:pPr>
        <w:autoSpaceDE w:val="0"/>
        <w:autoSpaceDN w:val="0"/>
        <w:adjustRightInd w:val="0"/>
        <w:jc w:val="both"/>
      </w:pPr>
      <w:r>
        <w:t>9.2.2</w:t>
      </w:r>
      <w:r w:rsidRPr="00F74258">
        <w:t>.4. Prova de regularidade para com a União ou Certidão Negativa dívida ativa da União;</w:t>
      </w:r>
    </w:p>
    <w:p w:rsidR="00C02FB7" w:rsidRPr="00F74258" w:rsidRDefault="00C02FB7" w:rsidP="00C02FB7">
      <w:pPr>
        <w:autoSpaceDE w:val="0"/>
        <w:autoSpaceDN w:val="0"/>
        <w:adjustRightInd w:val="0"/>
        <w:jc w:val="both"/>
      </w:pPr>
      <w:r>
        <w:t>9.2.2.</w:t>
      </w:r>
      <w:r w:rsidRPr="00F74258">
        <w:t>5. Prova de regularidade relativa ao Fundo de Garantia por Tempo de Serviço - FGTS, emitida pela Caixa Econômica Federal (CRF);</w:t>
      </w:r>
    </w:p>
    <w:p w:rsidR="00C02FB7" w:rsidRPr="00F74258" w:rsidRDefault="00C02FB7" w:rsidP="00C02FB7">
      <w:pPr>
        <w:autoSpaceDE w:val="0"/>
        <w:autoSpaceDN w:val="0"/>
        <w:adjustRightInd w:val="0"/>
        <w:jc w:val="both"/>
      </w:pPr>
      <w:r>
        <w:t>9.2.2.</w:t>
      </w:r>
      <w:r w:rsidRPr="00F74258">
        <w:t>6. Certidão de Débitos Trabalhistas em plena validade.</w:t>
      </w:r>
    </w:p>
    <w:p w:rsidR="00C02FB7" w:rsidRPr="00F74258" w:rsidRDefault="00C02FB7" w:rsidP="00C02FB7">
      <w:pPr>
        <w:autoSpaceDE w:val="0"/>
        <w:autoSpaceDN w:val="0"/>
        <w:adjustRightInd w:val="0"/>
        <w:jc w:val="both"/>
      </w:pPr>
    </w:p>
    <w:p w:rsidR="00C02FB7" w:rsidRPr="007B5024" w:rsidRDefault="00C02FB7" w:rsidP="00C02FB7">
      <w:pPr>
        <w:pStyle w:val="Cabealho"/>
        <w:tabs>
          <w:tab w:val="left" w:pos="426"/>
        </w:tabs>
        <w:jc w:val="both"/>
        <w:rPr>
          <w:b/>
          <w:color w:val="FF0000"/>
        </w:rPr>
      </w:pPr>
      <w:r w:rsidRPr="007B5024">
        <w:rPr>
          <w:b/>
          <w:color w:val="FF0000"/>
        </w:rPr>
        <w:t>9.2.3. DISPOSTO NO INCISO XXXIII DO ART. 7º DA CONSTITUIÇÃO FEDERAL</w:t>
      </w:r>
    </w:p>
    <w:p w:rsidR="00C02FB7" w:rsidRPr="00DF1802" w:rsidRDefault="00C02FB7" w:rsidP="00C02FB7">
      <w:pPr>
        <w:autoSpaceDE w:val="0"/>
        <w:autoSpaceDN w:val="0"/>
        <w:adjustRightInd w:val="0"/>
        <w:jc w:val="both"/>
      </w:pPr>
      <w:r w:rsidRPr="00F74258">
        <w:t>9.</w:t>
      </w:r>
      <w:r>
        <w:t>2.3</w:t>
      </w:r>
      <w:r w:rsidRPr="00F74258">
        <w:t xml:space="preserve">.1. Declaração expressa de que o licitante não emprega trabalhador nas situações previstas no inciso, XXXIII do art. 7º da Constituição Federal, </w:t>
      </w:r>
      <w:r w:rsidRPr="00F74258">
        <w:rPr>
          <w:bCs/>
        </w:rPr>
        <w:t xml:space="preserve">assinada pelo representante legal do licitante (Modelo- </w:t>
      </w:r>
      <w:r w:rsidRPr="00F74258">
        <w:rPr>
          <w:b/>
          <w:bCs/>
        </w:rPr>
        <w:t>Anexo IV)</w:t>
      </w:r>
      <w:r w:rsidRPr="00F74258">
        <w:rPr>
          <w:bCs/>
        </w:rPr>
        <w:t>.</w:t>
      </w:r>
    </w:p>
    <w:p w:rsidR="00C02FB7" w:rsidRDefault="00C02FB7" w:rsidP="00C02FB7">
      <w:pPr>
        <w:autoSpaceDE w:val="0"/>
        <w:autoSpaceDN w:val="0"/>
        <w:adjustRightInd w:val="0"/>
        <w:jc w:val="both"/>
      </w:pPr>
    </w:p>
    <w:p w:rsidR="00C02FB7" w:rsidRDefault="00C02FB7" w:rsidP="00C02FB7">
      <w:pPr>
        <w:autoSpaceDE w:val="0"/>
        <w:autoSpaceDN w:val="0"/>
        <w:adjustRightInd w:val="0"/>
        <w:jc w:val="both"/>
        <w:rPr>
          <w:b/>
          <w:color w:val="FF0000"/>
        </w:rPr>
      </w:pPr>
      <w:r w:rsidRPr="00A834C0">
        <w:rPr>
          <w:b/>
          <w:color w:val="FF0000"/>
        </w:rPr>
        <w:t>9.</w:t>
      </w:r>
      <w:r>
        <w:rPr>
          <w:b/>
          <w:color w:val="FF0000"/>
        </w:rPr>
        <w:t>2.</w:t>
      </w:r>
      <w:r w:rsidR="005A4DC4">
        <w:rPr>
          <w:b/>
          <w:color w:val="FF0000"/>
        </w:rPr>
        <w:t>4</w:t>
      </w:r>
      <w:r w:rsidRPr="00A834C0">
        <w:rPr>
          <w:b/>
          <w:color w:val="FF0000"/>
        </w:rPr>
        <w:t>. QUALIFICAÇÃO TÉCNICA</w:t>
      </w:r>
    </w:p>
    <w:p w:rsidR="008E1EBD" w:rsidRDefault="00CE4B4F" w:rsidP="00CE4B4F">
      <w:pPr>
        <w:jc w:val="both"/>
      </w:pPr>
      <w:r>
        <w:t>9.2</w:t>
      </w:r>
      <w:r w:rsidR="005A4DC4">
        <w:t>.4</w:t>
      </w:r>
      <w:r>
        <w:t>.1. Atestado (s), fornecido(s) por pessoa(s) jurídica(s) de direito público ou privado, comprovando a execução de fornecimentos similares e compatíveis com o objeto da licitação.</w:t>
      </w:r>
    </w:p>
    <w:p w:rsidR="005A4DC4" w:rsidRDefault="005A4DC4" w:rsidP="00CE4B4F">
      <w:pPr>
        <w:jc w:val="both"/>
      </w:pPr>
    </w:p>
    <w:p w:rsidR="00C02FB7" w:rsidRPr="002070BC" w:rsidRDefault="00C02FB7" w:rsidP="00C02FB7">
      <w:pPr>
        <w:pStyle w:val="PADRO0"/>
        <w:keepNext w:val="0"/>
        <w:widowControl/>
        <w:shd w:val="clear" w:color="auto" w:fill="FDE9D9"/>
        <w:tabs>
          <w:tab w:val="left" w:pos="284"/>
        </w:tabs>
        <w:spacing w:before="0" w:after="0" w:line="240" w:lineRule="auto"/>
        <w:ind w:firstLine="0"/>
        <w:rPr>
          <w:rFonts w:ascii="Times New Roman" w:hAnsi="Times New Roman" w:cs="Times New Roman"/>
          <w:sz w:val="24"/>
        </w:rPr>
      </w:pPr>
      <w:r>
        <w:rPr>
          <w:rFonts w:ascii="Times New Roman" w:hAnsi="Times New Roman" w:cs="Times New Roman"/>
          <w:sz w:val="24"/>
        </w:rPr>
        <w:t xml:space="preserve">9.3. </w:t>
      </w:r>
      <w:r w:rsidRPr="002070BC">
        <w:rPr>
          <w:rFonts w:ascii="Times New Roman" w:hAnsi="Times New Roman" w:cs="Times New Roman"/>
          <w:sz w:val="24"/>
        </w:rPr>
        <w:t xml:space="preserve">Havendo a necessidade de envio de documentos de habilitação complementares, necessários à confirmação daqueles exigidos neste Edital e já apresentados, o licitante será convocado a encaminhá-los, em formato digital, via sistema, </w:t>
      </w:r>
      <w:r w:rsidRPr="002070BC">
        <w:rPr>
          <w:rFonts w:ascii="Times New Roman" w:hAnsi="Times New Roman" w:cs="Times New Roman"/>
          <w:sz w:val="24"/>
          <w:lang w:eastAsia="en-US"/>
        </w:rPr>
        <w:t xml:space="preserve">no prazo de </w:t>
      </w:r>
      <w:r w:rsidRPr="002070BC">
        <w:rPr>
          <w:rFonts w:ascii="Times New Roman" w:hAnsi="Times New Roman" w:cs="Times New Roman"/>
          <w:b/>
          <w:sz w:val="24"/>
          <w:u w:val="single"/>
          <w:lang w:eastAsia="en-US"/>
        </w:rPr>
        <w:t>24h (vinte e quatro horas) úteis</w:t>
      </w:r>
      <w:r w:rsidRPr="002070BC">
        <w:rPr>
          <w:rFonts w:ascii="Times New Roman" w:hAnsi="Times New Roman" w:cs="Times New Roman"/>
          <w:sz w:val="24"/>
          <w:lang w:eastAsia="en-US"/>
        </w:rPr>
        <w:t>, a contar do momento do comunicado,</w:t>
      </w:r>
      <w:r w:rsidRPr="002070BC">
        <w:rPr>
          <w:rFonts w:ascii="Times New Roman" w:hAnsi="Times New Roman" w:cs="Times New Roman"/>
          <w:sz w:val="24"/>
        </w:rPr>
        <w:t xml:space="preserve"> </w:t>
      </w:r>
      <w:proofErr w:type="gramStart"/>
      <w:r w:rsidRPr="002070BC">
        <w:rPr>
          <w:rFonts w:ascii="Times New Roman" w:hAnsi="Times New Roman" w:cs="Times New Roman"/>
          <w:sz w:val="24"/>
        </w:rPr>
        <w:t>sob pena</w:t>
      </w:r>
      <w:proofErr w:type="gramEnd"/>
      <w:r w:rsidRPr="002070BC">
        <w:rPr>
          <w:rFonts w:ascii="Times New Roman" w:hAnsi="Times New Roman" w:cs="Times New Roman"/>
          <w:sz w:val="24"/>
        </w:rPr>
        <w:t xml:space="preserve"> de inabilitação.</w:t>
      </w:r>
    </w:p>
    <w:p w:rsidR="00C02FB7" w:rsidRPr="00F74258" w:rsidRDefault="00C02FB7" w:rsidP="00C02FB7">
      <w:pPr>
        <w:shd w:val="clear" w:color="auto" w:fill="FFFFFF"/>
        <w:autoSpaceDE w:val="0"/>
        <w:autoSpaceDN w:val="0"/>
        <w:adjustRightInd w:val="0"/>
        <w:jc w:val="both"/>
        <w:rPr>
          <w:bCs/>
        </w:rPr>
      </w:pPr>
      <w:r w:rsidRPr="00F74258">
        <w:t>9.</w:t>
      </w:r>
      <w:r>
        <w:t>4</w:t>
      </w:r>
      <w:r w:rsidRPr="00F74258">
        <w:t xml:space="preserve">. Os documentos exigidos neste instrumento </w:t>
      </w:r>
      <w:proofErr w:type="spellStart"/>
      <w:r w:rsidRPr="00F74258">
        <w:t>editalício</w:t>
      </w:r>
      <w:proofErr w:type="spellEnd"/>
      <w:r w:rsidRPr="00F74258">
        <w:t xml:space="preserve"> </w:t>
      </w:r>
      <w:r w:rsidRPr="00F74258">
        <w:rPr>
          <w:b/>
          <w:u w:val="single"/>
        </w:rPr>
        <w:t xml:space="preserve">NÃO PODERÃO SER APRESENTADOS </w:t>
      </w:r>
      <w:r w:rsidRPr="00F74258">
        <w:rPr>
          <w:b/>
          <w:bCs/>
          <w:u w:val="single"/>
        </w:rPr>
        <w:t>EM CÓPIA SEM AUTENTICAÇÃO</w:t>
      </w:r>
      <w:r w:rsidRPr="00F74258">
        <w:rPr>
          <w:b/>
          <w:bCs/>
        </w:rPr>
        <w:t>,</w:t>
      </w:r>
      <w:r w:rsidRPr="00F74258">
        <w:rPr>
          <w:bCs/>
        </w:rPr>
        <w:t xml:space="preserve"> exceto aqueles que permitam conferência pela internet. Desta forma, a empresa que desejar autenticar seus documentos no Município, deverá se possível apresentar com </w:t>
      </w:r>
      <w:r w:rsidRPr="00F74258">
        <w:rPr>
          <w:b/>
          <w:bCs/>
        </w:rPr>
        <w:t>ANTECEDÊNCIA</w:t>
      </w:r>
      <w:r w:rsidRPr="00F74258">
        <w:rPr>
          <w:bCs/>
        </w:rPr>
        <w:t xml:space="preserve"> ao horário previsto para início do credenciamento, procurar pelo Setor de </w:t>
      </w:r>
      <w:proofErr w:type="gramStart"/>
      <w:r w:rsidRPr="00F74258">
        <w:rPr>
          <w:bCs/>
        </w:rPr>
        <w:t>Licitações munido dos documentos originais para proceder a autenticação</w:t>
      </w:r>
      <w:proofErr w:type="gramEnd"/>
      <w:r w:rsidRPr="00F74258">
        <w:rPr>
          <w:bCs/>
        </w:rPr>
        <w:t>.</w:t>
      </w:r>
    </w:p>
    <w:p w:rsidR="00C02FB7" w:rsidRPr="00F74258" w:rsidRDefault="00C02FB7" w:rsidP="00C02FB7">
      <w:pPr>
        <w:shd w:val="clear" w:color="auto" w:fill="FFFFFF"/>
        <w:autoSpaceDE w:val="0"/>
        <w:autoSpaceDN w:val="0"/>
        <w:adjustRightInd w:val="0"/>
        <w:jc w:val="both"/>
        <w:rPr>
          <w:bCs/>
        </w:rPr>
      </w:pPr>
      <w:r w:rsidRPr="00F74258">
        <w:rPr>
          <w:bCs/>
        </w:rPr>
        <w:t>9.</w:t>
      </w:r>
      <w:r>
        <w:rPr>
          <w:bCs/>
        </w:rPr>
        <w:t>5</w:t>
      </w:r>
      <w:r w:rsidRPr="00F74258">
        <w:rPr>
          <w:bCs/>
        </w:rPr>
        <w:t xml:space="preserve">. Nenhum documento será autenticado durante a análise dos documentos de habilitação e será </w:t>
      </w:r>
      <w:r w:rsidRPr="00F74258">
        <w:rPr>
          <w:b/>
          <w:bCs/>
        </w:rPr>
        <w:t>DESCLASSIFICADA</w:t>
      </w:r>
      <w:r w:rsidRPr="00F74258">
        <w:rPr>
          <w:bCs/>
        </w:rPr>
        <w:t xml:space="preserve"> a empresa que apresentar no “</w:t>
      </w:r>
      <w:r w:rsidRPr="00F74258">
        <w:rPr>
          <w:b/>
          <w:bCs/>
        </w:rPr>
        <w:t>ENVELOPE DE DOCUMENTAÇÃO”</w:t>
      </w:r>
      <w:r w:rsidRPr="00F74258">
        <w:rPr>
          <w:bCs/>
        </w:rPr>
        <w:t xml:space="preserve"> cópias </w:t>
      </w:r>
      <w:r w:rsidRPr="00F74258">
        <w:rPr>
          <w:bCs/>
        </w:rPr>
        <w:lastRenderedPageBreak/>
        <w:t xml:space="preserve">que não estejam autenticadas em órgão competente ou pelo Município de </w:t>
      </w:r>
      <w:proofErr w:type="spellStart"/>
      <w:r w:rsidR="0098773F">
        <w:rPr>
          <w:bCs/>
        </w:rPr>
        <w:t>Ibertioga</w:t>
      </w:r>
      <w:proofErr w:type="spellEnd"/>
      <w:r w:rsidRPr="00F74258">
        <w:rPr>
          <w:bCs/>
        </w:rPr>
        <w:t>, mesmo se estiver de posse do original, salvo os documentos que permitam conferência pela internet.</w:t>
      </w:r>
    </w:p>
    <w:p w:rsidR="00C02FB7" w:rsidRPr="00F74258" w:rsidRDefault="00C02FB7" w:rsidP="00C02FB7">
      <w:pPr>
        <w:shd w:val="clear" w:color="auto" w:fill="FFFFFF"/>
        <w:autoSpaceDE w:val="0"/>
        <w:autoSpaceDN w:val="0"/>
        <w:adjustRightInd w:val="0"/>
        <w:jc w:val="both"/>
      </w:pPr>
      <w:r w:rsidRPr="00F74258">
        <w:t>9.</w:t>
      </w:r>
      <w:r>
        <w:t>6</w:t>
      </w:r>
      <w:r w:rsidRPr="00F74258">
        <w:t xml:space="preserve">. A ausência de documento exigido no edital inabilitará a licitante, independentemente de enquadramento, exceto se o documento faltante se encontrar em situação regular, contido no cadastro de fornecedores do Município, ou seja, constar devidamente autuado no CRC (Certificado de Registro Cadastral) do Município de </w:t>
      </w:r>
      <w:proofErr w:type="spellStart"/>
      <w:r w:rsidR="0098773F">
        <w:t>Ibertioga</w:t>
      </w:r>
      <w:proofErr w:type="spellEnd"/>
      <w:r w:rsidRPr="00F74258">
        <w:t>.</w:t>
      </w:r>
    </w:p>
    <w:p w:rsidR="00C02FB7" w:rsidRPr="00F74258" w:rsidRDefault="00C02FB7" w:rsidP="00C02FB7">
      <w:pPr>
        <w:autoSpaceDE w:val="0"/>
        <w:autoSpaceDN w:val="0"/>
        <w:adjustRightInd w:val="0"/>
        <w:jc w:val="both"/>
      </w:pPr>
      <w:r w:rsidRPr="00F74258">
        <w:t>9.</w:t>
      </w:r>
      <w:r>
        <w:t>7</w:t>
      </w:r>
      <w:r w:rsidRPr="00F74258">
        <w:t xml:space="preserve">. Os documentos em desacordo com o previsto neste edital </w:t>
      </w:r>
      <w:r w:rsidRPr="00F74258">
        <w:rPr>
          <w:bCs/>
        </w:rPr>
        <w:t>inabilitará a</w:t>
      </w:r>
      <w:r w:rsidRPr="00F74258">
        <w:t xml:space="preserve"> licitante, salva as hipóteses previstas no §</w:t>
      </w:r>
      <w:r w:rsidRPr="00F74258">
        <w:rPr>
          <w:spacing w:val="13"/>
        </w:rPr>
        <w:t xml:space="preserve"> </w:t>
      </w:r>
      <w:r w:rsidRPr="00F74258">
        <w:t>1</w:t>
      </w:r>
      <w:r w:rsidRPr="00F74258">
        <w:rPr>
          <w:u w:val="single"/>
          <w:vertAlign w:val="superscript"/>
        </w:rPr>
        <w:t>o</w:t>
      </w:r>
      <w:r w:rsidRPr="00F74258">
        <w:rPr>
          <w:spacing w:val="13"/>
        </w:rPr>
        <w:t xml:space="preserve"> do</w:t>
      </w:r>
      <w:r w:rsidRPr="00F74258">
        <w:t xml:space="preserve"> art. 43 da Lei 123/06 (caso de restrição na documentação fiscal ou trabalhista).</w:t>
      </w:r>
    </w:p>
    <w:p w:rsidR="00C02FB7" w:rsidRPr="00F74258" w:rsidRDefault="00C02FB7" w:rsidP="00C02FB7">
      <w:pPr>
        <w:autoSpaceDE w:val="0"/>
        <w:autoSpaceDN w:val="0"/>
        <w:adjustRightInd w:val="0"/>
        <w:jc w:val="both"/>
      </w:pPr>
      <w:r w:rsidRPr="00F74258">
        <w:t>9.</w:t>
      </w:r>
      <w:r>
        <w:t>8</w:t>
      </w:r>
      <w:r w:rsidRPr="00F74258">
        <w:t>.</w:t>
      </w:r>
      <w:r w:rsidRPr="00F74258">
        <w:rPr>
          <w:b/>
        </w:rPr>
        <w:t xml:space="preserve"> </w:t>
      </w:r>
      <w:r w:rsidRPr="00F74258">
        <w:t xml:space="preserve">Não será permitida a inclusão de documento nos envelopes de: “habilitação e proposta” após início da sessão, salva a hipótese de renovação de documentos: fiscal ou trabalhista, em cumprimento ao art. 43 da Lei 123/06 ou quando necessária à inserção de cópia de documento faltante, que se encontre devidamente autuado, no cadastro de fornecedores do Município de </w:t>
      </w:r>
      <w:proofErr w:type="spellStart"/>
      <w:r w:rsidR="0098773F">
        <w:t>Ibertioga</w:t>
      </w:r>
      <w:proofErr w:type="spellEnd"/>
      <w:r w:rsidRPr="00F74258">
        <w:t>, para sanar a ausência de documento ausente no envelope.</w:t>
      </w:r>
    </w:p>
    <w:p w:rsidR="00C02FB7" w:rsidRDefault="00C02FB7" w:rsidP="00C02FB7">
      <w:pPr>
        <w:shd w:val="clear" w:color="auto" w:fill="FFFFFF"/>
        <w:jc w:val="both"/>
      </w:pPr>
      <w:r w:rsidRPr="00F74258">
        <w:t>9.</w:t>
      </w:r>
      <w:r>
        <w:t>9</w:t>
      </w:r>
      <w:r w:rsidRPr="00F74258">
        <w:t>. Na hipótese de verificação de restrição na certidão apresentada, pelas: ME, EPP ou MEI, seja fiscal ou trabalhista, o Pregoeiro poderá acessar o sítio oficial do órgão emissor e emitir a certidão (caso já esteja regularizada) para sanar a restrição e dar andamento ao certame.</w:t>
      </w:r>
    </w:p>
    <w:p w:rsidR="00C02FB7" w:rsidRPr="00F74258" w:rsidRDefault="00C02FB7" w:rsidP="00C02FB7">
      <w:pPr>
        <w:shd w:val="clear" w:color="auto" w:fill="FDE9D9"/>
        <w:jc w:val="both"/>
      </w:pPr>
      <w:r>
        <w:t>9.10</w:t>
      </w:r>
      <w:r w:rsidRPr="00F74258">
        <w:t xml:space="preserve">. Para efeito </w:t>
      </w:r>
      <w:r>
        <w:t>nesta licitação</w:t>
      </w:r>
      <w:r w:rsidRPr="00F74258">
        <w:t xml:space="preserve">, o CRC do Município de </w:t>
      </w:r>
      <w:proofErr w:type="spellStart"/>
      <w:proofErr w:type="gramStart"/>
      <w:r w:rsidR="0098773F">
        <w:t>Ibertioga</w:t>
      </w:r>
      <w:proofErr w:type="spellEnd"/>
      <w:r w:rsidRPr="00F74258">
        <w:t>-MG</w:t>
      </w:r>
      <w:proofErr w:type="gramEnd"/>
      <w:r w:rsidRPr="00F74258">
        <w:t xml:space="preserve">, o SICAF e CAGEF-MG, serão aceitos em substituição </w:t>
      </w:r>
      <w:r>
        <w:t>das documentações exigidas para habilitação, desde que contenha as informações necessárias para comprovar a regularidade documental, tal como documentos que compõem o cadastro, validade das certidões e etc.</w:t>
      </w:r>
    </w:p>
    <w:p w:rsidR="00C02FB7" w:rsidRDefault="00C02FB7" w:rsidP="00C02FB7">
      <w:pPr>
        <w:autoSpaceDE w:val="0"/>
        <w:autoSpaceDN w:val="0"/>
        <w:adjustRightInd w:val="0"/>
        <w:jc w:val="both"/>
        <w:rPr>
          <w:b/>
          <w:bCs/>
          <w:iCs/>
        </w:rPr>
      </w:pPr>
    </w:p>
    <w:p w:rsidR="00C02FB7" w:rsidRPr="002E0008" w:rsidRDefault="00C02FB7" w:rsidP="00C02FB7">
      <w:pPr>
        <w:autoSpaceDE w:val="0"/>
        <w:autoSpaceDN w:val="0"/>
        <w:adjustRightInd w:val="0"/>
        <w:jc w:val="both"/>
        <w:rPr>
          <w:b/>
          <w:bCs/>
          <w:iCs/>
        </w:rPr>
      </w:pPr>
      <w:r w:rsidRPr="002E0008">
        <w:rPr>
          <w:b/>
          <w:bCs/>
          <w:iCs/>
        </w:rPr>
        <w:t>X - PROCEDIMENTOS DA SESSÃO DO PREGÃO</w:t>
      </w:r>
    </w:p>
    <w:p w:rsidR="00C02FB7" w:rsidRPr="002E0008" w:rsidRDefault="00C02FB7" w:rsidP="00C02FB7">
      <w:pPr>
        <w:autoSpaceDE w:val="0"/>
        <w:autoSpaceDN w:val="0"/>
        <w:adjustRightInd w:val="0"/>
        <w:jc w:val="both"/>
        <w:rPr>
          <w:shd w:val="clear" w:color="auto" w:fill="FFFFFF"/>
        </w:rPr>
      </w:pPr>
      <w:r w:rsidRPr="002E0008">
        <w:t>10.1. A licitação será processada e julgada em consonância com a legislação do preâmbulo deste Edital, com exclusividade para as Empresas de Pequeno Porte e Microempresas, conforme previsto na Lei Complementar n.º 123/06 e 147/2014</w:t>
      </w:r>
      <w:r w:rsidRPr="002E0008">
        <w:rPr>
          <w:shd w:val="clear" w:color="auto" w:fill="FFFFFF"/>
        </w:rPr>
        <w:t>.</w:t>
      </w:r>
    </w:p>
    <w:p w:rsidR="00C02FB7" w:rsidRPr="002E0008" w:rsidRDefault="00C02FB7" w:rsidP="00C02FB7">
      <w:pPr>
        <w:shd w:val="clear" w:color="auto" w:fill="FFFFFF"/>
        <w:autoSpaceDE w:val="0"/>
        <w:autoSpaceDN w:val="0"/>
        <w:adjustRightInd w:val="0"/>
        <w:jc w:val="both"/>
      </w:pPr>
    </w:p>
    <w:p w:rsidR="00C02FB7" w:rsidRPr="002E0008" w:rsidRDefault="00C02FB7" w:rsidP="00C02FB7">
      <w:pPr>
        <w:shd w:val="clear" w:color="auto" w:fill="FDE9D9"/>
        <w:autoSpaceDE w:val="0"/>
        <w:autoSpaceDN w:val="0"/>
        <w:adjustRightInd w:val="0"/>
        <w:jc w:val="both"/>
      </w:pPr>
      <w:r w:rsidRPr="002E0008">
        <w:t>10.1.2. Após a abertura do primeiro envelope de “Proposta Comercial” não mais se admitirá credenciamento.</w:t>
      </w:r>
    </w:p>
    <w:p w:rsidR="00C02FB7" w:rsidRPr="002E0008" w:rsidRDefault="00C02FB7" w:rsidP="00C02FB7">
      <w:pPr>
        <w:autoSpaceDE w:val="0"/>
        <w:autoSpaceDN w:val="0"/>
        <w:adjustRightInd w:val="0"/>
        <w:jc w:val="both"/>
        <w:rPr>
          <w:b/>
        </w:rPr>
      </w:pPr>
    </w:p>
    <w:p w:rsidR="00C02FB7" w:rsidRPr="002E0008" w:rsidRDefault="00C02FB7" w:rsidP="00C02FB7">
      <w:pPr>
        <w:autoSpaceDE w:val="0"/>
        <w:autoSpaceDN w:val="0"/>
        <w:adjustRightInd w:val="0"/>
        <w:jc w:val="both"/>
        <w:rPr>
          <w:b/>
          <w:bCs/>
        </w:rPr>
      </w:pPr>
      <w:r w:rsidRPr="002E0008">
        <w:rPr>
          <w:b/>
        </w:rPr>
        <w:t xml:space="preserve">10.2. </w:t>
      </w:r>
      <w:r w:rsidRPr="002E0008">
        <w:rPr>
          <w:b/>
          <w:bCs/>
        </w:rPr>
        <w:t>Classificação das Propostas Comerciais</w:t>
      </w:r>
    </w:p>
    <w:p w:rsidR="00C02FB7" w:rsidRPr="002E0008" w:rsidRDefault="00C02FB7" w:rsidP="00C02FB7">
      <w:pPr>
        <w:autoSpaceDE w:val="0"/>
        <w:autoSpaceDN w:val="0"/>
        <w:adjustRightInd w:val="0"/>
        <w:jc w:val="both"/>
      </w:pPr>
      <w:r w:rsidRPr="002E0008">
        <w:t>10.2.1. Abertos os envelopes de Propostas Comerciais, estas serão analisadas verificando o atendimento a todas as especificações e condições estabelecidas neste Edital e seus Anexos, sendo imediatamente desclassificadas aquelas que estiverem em desacordo;</w:t>
      </w:r>
    </w:p>
    <w:p w:rsidR="00C02FB7" w:rsidRPr="002E0008" w:rsidRDefault="00C02FB7" w:rsidP="00C02FB7">
      <w:pPr>
        <w:autoSpaceDE w:val="0"/>
        <w:autoSpaceDN w:val="0"/>
        <w:adjustRightInd w:val="0"/>
        <w:jc w:val="both"/>
      </w:pPr>
      <w:r w:rsidRPr="002E0008">
        <w:t>10.2.2. O autor da oferta de valor mais baixo e das ofertas com preço de até 10% (dez por cento) superiores aquela serão classificados para participarem dos lances verbais;</w:t>
      </w:r>
    </w:p>
    <w:p w:rsidR="00C02FB7" w:rsidRPr="002E0008" w:rsidRDefault="00C02FB7" w:rsidP="00C02FB7">
      <w:pPr>
        <w:autoSpaceDE w:val="0"/>
        <w:autoSpaceDN w:val="0"/>
        <w:adjustRightInd w:val="0"/>
        <w:jc w:val="both"/>
      </w:pPr>
      <w:r w:rsidRPr="002E0008">
        <w:t>10.2.3. Se não houver no mínimo 03 (três) propostas comerciais nas condições definidas no subitem anterior, ao Pregoeiro classificará as melhores propostas subsequentes, até o máximo de 03 (três), para que seus autores participem dos lances verbais, quaisquer que sejam os preços oferecidos nas propostas apresentadas;</w:t>
      </w:r>
    </w:p>
    <w:p w:rsidR="00C02FB7" w:rsidRPr="002E0008" w:rsidRDefault="00C02FB7" w:rsidP="00C02FB7">
      <w:pPr>
        <w:autoSpaceDE w:val="0"/>
        <w:autoSpaceDN w:val="0"/>
        <w:adjustRightInd w:val="0"/>
        <w:jc w:val="both"/>
        <w:rPr>
          <w:b/>
        </w:rPr>
      </w:pPr>
    </w:p>
    <w:p w:rsidR="00C02FB7" w:rsidRPr="002E0008" w:rsidRDefault="00C02FB7" w:rsidP="00C02FB7">
      <w:pPr>
        <w:autoSpaceDE w:val="0"/>
        <w:autoSpaceDN w:val="0"/>
        <w:adjustRightInd w:val="0"/>
        <w:jc w:val="both"/>
        <w:rPr>
          <w:b/>
          <w:bCs/>
        </w:rPr>
      </w:pPr>
      <w:r w:rsidRPr="002E0008">
        <w:rPr>
          <w:b/>
        </w:rPr>
        <w:t xml:space="preserve">10.3. </w:t>
      </w:r>
      <w:r w:rsidRPr="002E0008">
        <w:rPr>
          <w:b/>
          <w:bCs/>
        </w:rPr>
        <w:t>Lances Verbais:</w:t>
      </w:r>
    </w:p>
    <w:p w:rsidR="00C02FB7" w:rsidRPr="002E0008" w:rsidRDefault="00C02FB7" w:rsidP="00C02FB7">
      <w:pPr>
        <w:autoSpaceDE w:val="0"/>
        <w:autoSpaceDN w:val="0"/>
        <w:adjustRightInd w:val="0"/>
        <w:jc w:val="both"/>
      </w:pPr>
      <w:r w:rsidRPr="002E0008">
        <w:t>10.3.1. Aos licitantes classificados, será dada a oportunidade de nova disputa, por meio de lances verbais e sucessivos, de valores distintos, a partir do autor da proposta classificada de maior preço e os demais;</w:t>
      </w:r>
    </w:p>
    <w:p w:rsidR="00C02FB7" w:rsidRPr="002E0008" w:rsidRDefault="00C02FB7" w:rsidP="00C02FB7">
      <w:pPr>
        <w:autoSpaceDE w:val="0"/>
        <w:autoSpaceDN w:val="0"/>
        <w:adjustRightInd w:val="0"/>
        <w:jc w:val="both"/>
      </w:pPr>
      <w:r w:rsidRPr="002E0008">
        <w:t xml:space="preserve">10.3.2. Se duas ou mais propostas, em absoluta igualdade de condições, ficarem empatadas, o desempate ocorrerá através de sorteio, exceto na situação prevista no § 2º do art.44, da LC 123, de </w:t>
      </w:r>
      <w:proofErr w:type="gramStart"/>
      <w:r w:rsidRPr="002E0008">
        <w:t>14 dezembro</w:t>
      </w:r>
      <w:proofErr w:type="gramEnd"/>
      <w:r w:rsidRPr="002E0008">
        <w:t xml:space="preserve"> de 2006.</w:t>
      </w:r>
    </w:p>
    <w:p w:rsidR="00C02FB7" w:rsidRPr="002E0008" w:rsidRDefault="00C02FB7" w:rsidP="00C02FB7">
      <w:pPr>
        <w:autoSpaceDE w:val="0"/>
        <w:autoSpaceDN w:val="0"/>
        <w:adjustRightInd w:val="0"/>
        <w:jc w:val="both"/>
      </w:pPr>
      <w:r w:rsidRPr="002E0008">
        <w:t>10.3.3. A desistência em apresentar lance verbal, quando convocado pelo Pregoeiro, implicará na exclusão do licitante da etapa de lances verbais e na manutenção do último preço apresentado pelo licitante, o outro registrado, para efeito de posterior ordenação das propostas;</w:t>
      </w:r>
    </w:p>
    <w:p w:rsidR="00C02FB7" w:rsidRPr="002E0008" w:rsidRDefault="00C02FB7" w:rsidP="00C02FB7">
      <w:pPr>
        <w:autoSpaceDE w:val="0"/>
        <w:autoSpaceDN w:val="0"/>
        <w:adjustRightInd w:val="0"/>
        <w:jc w:val="both"/>
      </w:pPr>
      <w:r w:rsidRPr="002E0008">
        <w:lastRenderedPageBreak/>
        <w:t>10.3.4. Havendo apenas uma oferta e desde que atenda a todos os termos do edital e que seu preço seja compatível com os valores praticados no mercado, essa poderá ser aceita.</w:t>
      </w:r>
    </w:p>
    <w:p w:rsidR="00C02FB7" w:rsidRPr="002E0008" w:rsidRDefault="00C02FB7" w:rsidP="00C02FB7">
      <w:pPr>
        <w:autoSpaceDE w:val="0"/>
        <w:autoSpaceDN w:val="0"/>
        <w:adjustRightInd w:val="0"/>
        <w:jc w:val="both"/>
        <w:rPr>
          <w:b/>
        </w:rPr>
      </w:pPr>
    </w:p>
    <w:p w:rsidR="00C02FB7" w:rsidRPr="002E0008" w:rsidRDefault="00C02FB7" w:rsidP="00C02FB7">
      <w:pPr>
        <w:autoSpaceDE w:val="0"/>
        <w:autoSpaceDN w:val="0"/>
        <w:adjustRightInd w:val="0"/>
        <w:jc w:val="both"/>
      </w:pPr>
      <w:r w:rsidRPr="002E0008">
        <w:rPr>
          <w:b/>
        </w:rPr>
        <w:t xml:space="preserve">10.4. </w:t>
      </w:r>
      <w:r w:rsidRPr="002E0008">
        <w:rPr>
          <w:b/>
          <w:bCs/>
        </w:rPr>
        <w:t>Julgamento</w:t>
      </w:r>
    </w:p>
    <w:p w:rsidR="00C02FB7" w:rsidRPr="002E0008" w:rsidRDefault="00C02FB7" w:rsidP="00C02FB7">
      <w:pPr>
        <w:jc w:val="both"/>
      </w:pPr>
      <w:r w:rsidRPr="002E0008">
        <w:t>10.4.1. Para julgamento e classificação das propostas, será adotado o critério de menor</w:t>
      </w:r>
      <w:r w:rsidR="00903071">
        <w:t xml:space="preserve"> preço unitário</w:t>
      </w:r>
      <w:r w:rsidRPr="002E0008">
        <w:t>, observando as especificações técnicas e parâmetros mínimos de desempenho e qualidade definidos no edital.</w:t>
      </w:r>
    </w:p>
    <w:p w:rsidR="00C02FB7" w:rsidRPr="002E0008" w:rsidRDefault="00C02FB7" w:rsidP="00C02FB7">
      <w:pPr>
        <w:autoSpaceDE w:val="0"/>
        <w:autoSpaceDN w:val="0"/>
        <w:adjustRightInd w:val="0"/>
        <w:jc w:val="both"/>
        <w:rPr>
          <w:b/>
        </w:rPr>
      </w:pPr>
      <w:r w:rsidRPr="002E0008">
        <w:rPr>
          <w:b/>
        </w:rPr>
        <w:t xml:space="preserve">10.4.2. Após aplicação da Lei Complementar n.º 123/2006 e 147/2014, dará início </w:t>
      </w:r>
      <w:proofErr w:type="gramStart"/>
      <w:r w:rsidRPr="002E0008">
        <w:rPr>
          <w:b/>
        </w:rPr>
        <w:t>a</w:t>
      </w:r>
      <w:proofErr w:type="gramEnd"/>
      <w:r w:rsidRPr="002E0008">
        <w:rPr>
          <w:b/>
        </w:rPr>
        <w:t xml:space="preserve"> negociação pelo Pregoeiro e empresa licitante de</w:t>
      </w:r>
      <w:r w:rsidR="00903071">
        <w:rPr>
          <w:b/>
        </w:rPr>
        <w:t>tentora do menor preço unitário</w:t>
      </w:r>
      <w:r w:rsidRPr="002E0008">
        <w:rPr>
          <w:b/>
        </w:rPr>
        <w:t>.</w:t>
      </w:r>
    </w:p>
    <w:p w:rsidR="00C02FB7" w:rsidRPr="002E0008" w:rsidRDefault="00C02FB7" w:rsidP="00C02FB7">
      <w:pPr>
        <w:autoSpaceDE w:val="0"/>
        <w:autoSpaceDN w:val="0"/>
        <w:adjustRightInd w:val="0"/>
        <w:jc w:val="both"/>
      </w:pPr>
      <w:r w:rsidRPr="002E0008">
        <w:t>10.4.3. Ao declarar encerrada a etapa competitiva e ordenadas as ofertas, o Pregoeiro examinará a aceitabilidade da primeira classificada, quanto ao objeto e valor, decidindo motivadamente a respeito.</w:t>
      </w:r>
    </w:p>
    <w:p w:rsidR="00C02FB7" w:rsidRPr="002E0008" w:rsidRDefault="00C02FB7" w:rsidP="00C02FB7">
      <w:pPr>
        <w:autoSpaceDE w:val="0"/>
        <w:autoSpaceDN w:val="0"/>
        <w:adjustRightInd w:val="0"/>
        <w:jc w:val="both"/>
      </w:pPr>
      <w:r w:rsidRPr="002E0008">
        <w:t>10.4.4. Em havendo apenas uma oferta e desde que atenda a todos os termos do edital e que seu preço seja compatível com o valor estimado da contratação, esta poderá ser aceita;</w:t>
      </w:r>
    </w:p>
    <w:p w:rsidR="00C02FB7" w:rsidRPr="002E0008" w:rsidRDefault="00C02FB7" w:rsidP="00C02FB7">
      <w:pPr>
        <w:autoSpaceDE w:val="0"/>
        <w:autoSpaceDN w:val="0"/>
        <w:adjustRightInd w:val="0"/>
        <w:jc w:val="both"/>
      </w:pPr>
      <w:r w:rsidRPr="002E0008">
        <w:t>10.4.5. Apurada a melhor proposta que atenda ao Edital, o Pregoeiro deverá negociar particularmente com o detentor da mesma para que seja obtido melhor preço.</w:t>
      </w:r>
    </w:p>
    <w:p w:rsidR="00C02FB7" w:rsidRPr="002E0008" w:rsidRDefault="00C02FB7" w:rsidP="00C02FB7">
      <w:pPr>
        <w:autoSpaceDE w:val="0"/>
        <w:autoSpaceDN w:val="0"/>
        <w:adjustRightInd w:val="0"/>
        <w:jc w:val="both"/>
      </w:pPr>
      <w:r w:rsidRPr="002E0008">
        <w:t xml:space="preserve">10.4.6. Sendo aceitável a oferta de </w:t>
      </w:r>
      <w:r w:rsidRPr="002E0008">
        <w:rPr>
          <w:b/>
        </w:rPr>
        <w:t>Menor preço unitário</w:t>
      </w:r>
      <w:r w:rsidRPr="002E0008">
        <w:t xml:space="preserve">, será aberto o envelope contendo a documentação de habilitação do licitante que a tiver formulado, para confirmação das suas condições </w:t>
      </w:r>
      <w:proofErr w:type="spellStart"/>
      <w:r w:rsidRPr="002E0008">
        <w:t>habilitatórias</w:t>
      </w:r>
      <w:proofErr w:type="spellEnd"/>
      <w:r w:rsidRPr="002E0008">
        <w:t>;</w:t>
      </w:r>
    </w:p>
    <w:p w:rsidR="00C02FB7" w:rsidRPr="002E0008" w:rsidRDefault="00C02FB7" w:rsidP="00C02FB7">
      <w:pPr>
        <w:autoSpaceDE w:val="0"/>
        <w:autoSpaceDN w:val="0"/>
        <w:adjustRightInd w:val="0"/>
        <w:jc w:val="both"/>
      </w:pPr>
      <w:r w:rsidRPr="002E0008">
        <w:t>10.4.7. Constatado o atendimento pleno às exigências, será declarado o licitante vencedor, sendo-lhe adjudicado o objeto proposto;</w:t>
      </w:r>
    </w:p>
    <w:p w:rsidR="00C02FB7" w:rsidRPr="002E0008" w:rsidRDefault="00C02FB7" w:rsidP="00C02FB7">
      <w:pPr>
        <w:autoSpaceDE w:val="0"/>
        <w:autoSpaceDN w:val="0"/>
        <w:adjustRightInd w:val="0"/>
        <w:jc w:val="both"/>
      </w:pPr>
      <w:r w:rsidRPr="002E0008">
        <w:t xml:space="preserve">10.4.8. Se a proposta não for aceitável ou o licitante não atender às exigências </w:t>
      </w:r>
      <w:proofErr w:type="spellStart"/>
      <w:r w:rsidRPr="002E0008">
        <w:t>habilitatórias</w:t>
      </w:r>
      <w:proofErr w:type="spellEnd"/>
      <w:r w:rsidRPr="002E0008">
        <w:t xml:space="preserve">, o Pregoeiro examinará a oferta subsequente, verificando a sua aceitabilidade e procedendo a verificação das condições de habilitação do licitante, na ordem de classificação, e, assim, sucessivamente, até a apuração de uma que atenda ao edital, sendo o respectivo licitante declarado vencedor e a ele adjudicado o objeto deste edital. </w:t>
      </w:r>
    </w:p>
    <w:p w:rsidR="00C02FB7" w:rsidRPr="002E0008" w:rsidRDefault="00C02FB7" w:rsidP="00C02FB7">
      <w:pPr>
        <w:autoSpaceDE w:val="0"/>
        <w:autoSpaceDN w:val="0"/>
        <w:adjustRightInd w:val="0"/>
        <w:jc w:val="both"/>
      </w:pPr>
    </w:p>
    <w:p w:rsidR="00C02FB7" w:rsidRPr="002E0008" w:rsidRDefault="00C02FB7" w:rsidP="00C02FB7">
      <w:pPr>
        <w:autoSpaceDE w:val="0"/>
        <w:autoSpaceDN w:val="0"/>
        <w:adjustRightInd w:val="0"/>
        <w:jc w:val="both"/>
      </w:pPr>
      <w:r w:rsidRPr="002E0008">
        <w:t xml:space="preserve">10.4.9. Os licitantes remanescentes </w:t>
      </w:r>
      <w:r w:rsidRPr="002E0008">
        <w:rPr>
          <w:shd w:val="clear" w:color="auto" w:fill="FFFFFF"/>
        </w:rPr>
        <w:t xml:space="preserve">poderão ser convocados para </w:t>
      </w:r>
      <w:r w:rsidRPr="002E0008">
        <w:t>assinarem o Contrato, caso ocorra à desistência do primeiro colocado ou cancelamento do instrumento contratual.</w:t>
      </w:r>
    </w:p>
    <w:p w:rsidR="00C02FB7" w:rsidRPr="002E0008" w:rsidRDefault="00C02FB7" w:rsidP="00C02FB7">
      <w:pPr>
        <w:autoSpaceDE w:val="0"/>
        <w:autoSpaceDN w:val="0"/>
        <w:adjustRightInd w:val="0"/>
        <w:jc w:val="both"/>
      </w:pPr>
      <w:r w:rsidRPr="002E0008">
        <w:t>10.4.10. Da reunião lavrar-se-á Ata circunstanciada da sessão, na qual serão registrados todos os atos do procedimento e as ocorrências relevantes e que, ao final, será assinada pelo Pregoeiro Equipe de Apoio e pelos licitantes presentes que desejarem.</w:t>
      </w:r>
    </w:p>
    <w:p w:rsidR="00C02FB7" w:rsidRPr="002E0008" w:rsidRDefault="00C02FB7" w:rsidP="00C02FB7">
      <w:pPr>
        <w:autoSpaceDE w:val="0"/>
        <w:autoSpaceDN w:val="0"/>
        <w:adjustRightInd w:val="0"/>
        <w:jc w:val="both"/>
      </w:pPr>
      <w:r w:rsidRPr="002E0008">
        <w:t xml:space="preserve">10.4.11. Decididos os recursos ou transcorrido “in albis” o prazo para sua interposição e após assinatura da Ata pelo licitante vencedor, o Pregoeiro deixará à disposição dos licitantes julgados desclassificados os envelopes </w:t>
      </w:r>
      <w:r w:rsidRPr="002E0008">
        <w:rPr>
          <w:b/>
        </w:rPr>
        <w:t>“DOCUMENTAÇÃO DE HABILITAÇÃO”</w:t>
      </w:r>
      <w:r w:rsidRPr="002E0008">
        <w:t>, para retirá-los.</w:t>
      </w:r>
    </w:p>
    <w:p w:rsidR="00C02FB7" w:rsidRPr="002E0008" w:rsidRDefault="00C02FB7" w:rsidP="00C02FB7">
      <w:pPr>
        <w:autoSpaceDE w:val="0"/>
        <w:autoSpaceDN w:val="0"/>
        <w:adjustRightInd w:val="0"/>
        <w:jc w:val="both"/>
        <w:rPr>
          <w:b/>
          <w:u w:val="single"/>
        </w:rPr>
      </w:pPr>
      <w:r w:rsidRPr="002E0008">
        <w:rPr>
          <w:b/>
          <w:u w:val="single"/>
        </w:rPr>
        <w:t>10.4.12. Se todas as propostas ou todas as documentações forem desclassificadas, o pregoeiro poderá fixar o prazo de 08 (oito) dias úteis para apresentação de outras propostas ou documentação escoimadas das causas em decorrência das quais foram desclassificadas.</w:t>
      </w:r>
    </w:p>
    <w:p w:rsidR="00C02FB7" w:rsidRPr="002E0008" w:rsidRDefault="00C02FB7" w:rsidP="00C02FB7">
      <w:pPr>
        <w:autoSpaceDE w:val="0"/>
        <w:autoSpaceDN w:val="0"/>
        <w:adjustRightInd w:val="0"/>
        <w:jc w:val="both"/>
        <w:rPr>
          <w:bCs/>
          <w:iCs/>
        </w:rPr>
      </w:pPr>
    </w:p>
    <w:p w:rsidR="00C02FB7" w:rsidRPr="002E0008" w:rsidRDefault="00C02FB7" w:rsidP="00C02FB7">
      <w:pPr>
        <w:autoSpaceDE w:val="0"/>
        <w:autoSpaceDN w:val="0"/>
        <w:adjustRightInd w:val="0"/>
        <w:jc w:val="both"/>
        <w:rPr>
          <w:bCs/>
          <w:iCs/>
        </w:rPr>
      </w:pPr>
      <w:r w:rsidRPr="002E0008">
        <w:rPr>
          <w:b/>
          <w:bCs/>
          <w:iCs/>
        </w:rPr>
        <w:t>XI - IMPUGNAÇÕES E RECURSOS</w:t>
      </w:r>
    </w:p>
    <w:p w:rsidR="00C02FB7" w:rsidRPr="002E0008" w:rsidRDefault="00C02FB7" w:rsidP="00C02FB7">
      <w:pPr>
        <w:autoSpaceDE w:val="0"/>
        <w:autoSpaceDN w:val="0"/>
        <w:adjustRightInd w:val="0"/>
        <w:jc w:val="both"/>
        <w:rPr>
          <w:bCs/>
          <w:iCs/>
        </w:rPr>
      </w:pPr>
      <w:r w:rsidRPr="002E0008">
        <w:rPr>
          <w:bCs/>
          <w:iCs/>
        </w:rPr>
        <w:t xml:space="preserve">11.1. Até 02(dois) dias úteis antes da data fixada para o recebimento dos envelopes, qualquer pessoa poderá solicitar esclarecimentos, providências ou impugnar o ato </w:t>
      </w:r>
      <w:proofErr w:type="spellStart"/>
      <w:r w:rsidRPr="002E0008">
        <w:t>editalício</w:t>
      </w:r>
      <w:proofErr w:type="spellEnd"/>
      <w:r w:rsidRPr="002E0008">
        <w:rPr>
          <w:bCs/>
          <w:iCs/>
        </w:rPr>
        <w:t xml:space="preserve"> do pregão.</w:t>
      </w:r>
    </w:p>
    <w:p w:rsidR="00C02FB7" w:rsidRPr="002E0008" w:rsidRDefault="00C02FB7" w:rsidP="00C02FB7">
      <w:pPr>
        <w:autoSpaceDE w:val="0"/>
        <w:autoSpaceDN w:val="0"/>
        <w:adjustRightInd w:val="0"/>
        <w:jc w:val="both"/>
      </w:pPr>
      <w:r w:rsidRPr="002E0008">
        <w:t xml:space="preserve">11.2. A apresentação de impugnação contra o edital poderá ser recebida por meio eletrônico, se enviada pelo </w:t>
      </w:r>
      <w:proofErr w:type="spellStart"/>
      <w:r w:rsidRPr="002E0008">
        <w:t>email</w:t>
      </w:r>
      <w:proofErr w:type="spellEnd"/>
      <w:r w:rsidRPr="002E0008">
        <w:t xml:space="preserve"> oficial da impugnante, endereçada ao </w:t>
      </w:r>
      <w:proofErr w:type="spellStart"/>
      <w:r w:rsidRPr="002E0008">
        <w:t>email</w:t>
      </w:r>
      <w:proofErr w:type="spellEnd"/>
      <w:r w:rsidRPr="002E0008">
        <w:t xml:space="preserve"> oficial do Município (licitacao@</w:t>
      </w:r>
      <w:r w:rsidR="00BB1A6F">
        <w:t>ibertioga</w:t>
      </w:r>
      <w:r w:rsidRPr="002E0008">
        <w:t>.mg.gov.br) e conter os elementos necessários para o processamento e julgamento na forma e nos prazos previstos em lei.</w:t>
      </w:r>
    </w:p>
    <w:p w:rsidR="00C02FB7" w:rsidRPr="002E0008" w:rsidRDefault="00C02FB7" w:rsidP="00C02FB7">
      <w:pPr>
        <w:autoSpaceDE w:val="0"/>
        <w:autoSpaceDN w:val="0"/>
        <w:adjustRightInd w:val="0"/>
        <w:jc w:val="both"/>
      </w:pPr>
      <w:r w:rsidRPr="002E0008">
        <w:t xml:space="preserve">11.3. Acolhida a petição contra o ato </w:t>
      </w:r>
      <w:proofErr w:type="spellStart"/>
      <w:r w:rsidRPr="002E0008">
        <w:t>editalício</w:t>
      </w:r>
      <w:proofErr w:type="spellEnd"/>
      <w:r w:rsidRPr="002E0008">
        <w:t>, será publicada errada de licitação.</w:t>
      </w:r>
    </w:p>
    <w:p w:rsidR="00C02FB7" w:rsidRPr="002E0008" w:rsidRDefault="00C02FB7" w:rsidP="00C02FB7">
      <w:pPr>
        <w:autoSpaceDE w:val="0"/>
        <w:autoSpaceDN w:val="0"/>
        <w:adjustRightInd w:val="0"/>
        <w:jc w:val="both"/>
      </w:pPr>
      <w:r w:rsidRPr="002E0008">
        <w:t xml:space="preserve">11.4. Declarado o vencedor, qualquer licitante poderá manifestar </w:t>
      </w:r>
      <w:r w:rsidRPr="002E0008">
        <w:rPr>
          <w:bCs/>
        </w:rPr>
        <w:t xml:space="preserve">imediata e motivadamente </w:t>
      </w:r>
      <w:r w:rsidRPr="002E0008">
        <w:t xml:space="preserve">a intenção de recorrer, cuja síntese será lavrada em ata, sendo concedido o prazo de 03 (três) dias, para apresentação das razões do recurso, ficando os demais licitantes, desde logo, intimados para apresentar </w:t>
      </w:r>
      <w:r w:rsidRPr="002E0008">
        <w:lastRenderedPageBreak/>
        <w:t>contrarrazões em igual número de dias, que começarão a correr do término do prazo do recorrente, sendo-lhes assegurada vista imediata dos autos, na sala de Licitação.</w:t>
      </w:r>
    </w:p>
    <w:p w:rsidR="00C02FB7" w:rsidRPr="002E0008" w:rsidRDefault="00C02FB7" w:rsidP="00C02FB7">
      <w:pPr>
        <w:autoSpaceDE w:val="0"/>
        <w:autoSpaceDN w:val="0"/>
        <w:adjustRightInd w:val="0"/>
        <w:jc w:val="both"/>
      </w:pPr>
      <w:r w:rsidRPr="002E0008">
        <w:t>11.5. O licitante poderá também apresentar as razões do recurso no ato do Pregão, as quais serão reduzidas a termo na respectiva ata, ficando todos os demais licitantes desde logo intimados para apresentar contrarrazões no prazo de 03 (três) dias, contados da lavratura da Ata, sendo-lhes assegurada vista imediata dos autos.</w:t>
      </w:r>
    </w:p>
    <w:p w:rsidR="00C02FB7" w:rsidRPr="002E0008" w:rsidRDefault="00C02FB7" w:rsidP="00C02FB7">
      <w:pPr>
        <w:autoSpaceDE w:val="0"/>
        <w:autoSpaceDN w:val="0"/>
        <w:adjustRightInd w:val="0"/>
        <w:jc w:val="both"/>
      </w:pPr>
      <w:r w:rsidRPr="002E0008">
        <w:t>11.6. A falta de manifestação imediata e motivada do licitante importará a decadência do direito de recurso.</w:t>
      </w:r>
    </w:p>
    <w:p w:rsidR="00C02FB7" w:rsidRPr="002E0008" w:rsidRDefault="00C02FB7" w:rsidP="00C02FB7">
      <w:pPr>
        <w:autoSpaceDE w:val="0"/>
        <w:autoSpaceDN w:val="0"/>
        <w:adjustRightInd w:val="0"/>
        <w:jc w:val="both"/>
      </w:pPr>
      <w:r w:rsidRPr="002E0008">
        <w:t>11.7. O acolhimento de recurso importará a invalidação apenas dos atos insuscetíveis de aproveitamento.</w:t>
      </w:r>
    </w:p>
    <w:p w:rsidR="00C02FB7" w:rsidRPr="002E0008" w:rsidRDefault="00C02FB7" w:rsidP="00C02FB7">
      <w:pPr>
        <w:autoSpaceDE w:val="0"/>
        <w:autoSpaceDN w:val="0"/>
        <w:adjustRightInd w:val="0"/>
        <w:jc w:val="both"/>
      </w:pPr>
      <w:r w:rsidRPr="002E0008">
        <w:t>11.8. O resultado do recurso será divulgado mediante afixação no quadro de avisos deste órgão e comunicado a todos os licitantes via fac-símile ou correio eletrônico (e-mail).</w:t>
      </w:r>
    </w:p>
    <w:p w:rsidR="00C02FB7" w:rsidRPr="002E0008" w:rsidRDefault="00C02FB7" w:rsidP="00C02FB7">
      <w:pPr>
        <w:shd w:val="clear" w:color="auto" w:fill="FDE9D9"/>
        <w:autoSpaceDE w:val="0"/>
        <w:autoSpaceDN w:val="0"/>
        <w:adjustRightInd w:val="0"/>
        <w:jc w:val="both"/>
      </w:pPr>
      <w:r w:rsidRPr="002E0008">
        <w:t xml:space="preserve">11.9.  Não serão reconhecidos os recursos encaminhados por </w:t>
      </w:r>
      <w:proofErr w:type="spellStart"/>
      <w:r w:rsidRPr="002E0008">
        <w:t>email</w:t>
      </w:r>
      <w:proofErr w:type="spellEnd"/>
      <w:r w:rsidRPr="002E0008">
        <w:t>, fax ou outro meio eletrônico, já que para estes é aberto prazo legal suficiente para protocolização do original no Município ou envio pelo correio.</w:t>
      </w:r>
    </w:p>
    <w:p w:rsidR="00C02FB7" w:rsidRPr="002E0008" w:rsidRDefault="00C02FB7" w:rsidP="00C02FB7">
      <w:pPr>
        <w:autoSpaceDE w:val="0"/>
        <w:autoSpaceDN w:val="0"/>
        <w:adjustRightInd w:val="0"/>
        <w:jc w:val="both"/>
      </w:pPr>
      <w:r w:rsidRPr="002E0008">
        <w:t>11.10. Em cumprimento, ao § 4º da Lei Federal 13.105/2015 (Novo Código de Processo Civil), para aferição da tempestividade do recurso remetido pelo Correio, será considerada como data de interposição a data de postagem.</w:t>
      </w:r>
    </w:p>
    <w:p w:rsidR="00C02FB7" w:rsidRPr="002E0008" w:rsidRDefault="00C02FB7" w:rsidP="00C02FB7">
      <w:pPr>
        <w:shd w:val="clear" w:color="auto" w:fill="FDE9D9"/>
        <w:autoSpaceDE w:val="0"/>
        <w:autoSpaceDN w:val="0"/>
        <w:adjustRightInd w:val="0"/>
        <w:jc w:val="both"/>
      </w:pPr>
      <w:r w:rsidRPr="002E0008">
        <w:t>11.10.1. A empresa que interpor o recurso, conforme subitem 11.10, deverá comunicar o Pregoeiro, pelo e-mail: licitacao@</w:t>
      </w:r>
      <w:r w:rsidR="00BB1A6F">
        <w:t>ibertioga</w:t>
      </w:r>
      <w:r w:rsidRPr="002E0008">
        <w:t xml:space="preserve">.mg.gov.br, sobre a interposição encaminhada via correio. </w:t>
      </w:r>
    </w:p>
    <w:p w:rsidR="00C02FB7" w:rsidRPr="002E0008" w:rsidRDefault="00C02FB7" w:rsidP="00C02FB7">
      <w:pPr>
        <w:autoSpaceDE w:val="0"/>
        <w:autoSpaceDN w:val="0"/>
        <w:adjustRightInd w:val="0"/>
        <w:jc w:val="both"/>
      </w:pPr>
    </w:p>
    <w:p w:rsidR="00C02FB7" w:rsidRPr="002E0008" w:rsidRDefault="00C02FB7" w:rsidP="00C02FB7">
      <w:pPr>
        <w:autoSpaceDE w:val="0"/>
        <w:autoSpaceDN w:val="0"/>
        <w:adjustRightInd w:val="0"/>
        <w:jc w:val="both"/>
        <w:rPr>
          <w:b/>
        </w:rPr>
      </w:pPr>
      <w:r w:rsidRPr="002E0008">
        <w:rPr>
          <w:b/>
          <w:bCs/>
          <w:iCs/>
        </w:rPr>
        <w:t>XII - ADJUDICAÇÃO E HOMOLOGAÇÃO</w:t>
      </w:r>
    </w:p>
    <w:p w:rsidR="00C02FB7" w:rsidRPr="002E0008" w:rsidRDefault="00C02FB7" w:rsidP="00C02FB7">
      <w:pPr>
        <w:autoSpaceDE w:val="0"/>
        <w:autoSpaceDN w:val="0"/>
        <w:adjustRightInd w:val="0"/>
        <w:jc w:val="both"/>
      </w:pPr>
      <w:r w:rsidRPr="002E0008">
        <w:t xml:space="preserve">12.1. A adjudicação do objeto licitado será feita pelo </w:t>
      </w:r>
      <w:r w:rsidRPr="002E0008">
        <w:rPr>
          <w:b/>
        </w:rPr>
        <w:t>menor preço unitário</w:t>
      </w:r>
      <w:r w:rsidRPr="002E0008">
        <w:t>.</w:t>
      </w:r>
    </w:p>
    <w:p w:rsidR="00C02FB7" w:rsidRPr="002E0008" w:rsidRDefault="00C02FB7" w:rsidP="00C02FB7">
      <w:pPr>
        <w:autoSpaceDE w:val="0"/>
        <w:autoSpaceDN w:val="0"/>
        <w:adjustRightInd w:val="0"/>
        <w:jc w:val="both"/>
      </w:pPr>
      <w:r w:rsidRPr="002E0008">
        <w:t>12.2. Inexistindo manifestação recursal, o Pregoeiro adjudicará o objeto ao licitante vencedor, competindo à autoridade superior homologar o procedimento licitatório ou homologar e adjudicar quando houver interposição de recurso.</w:t>
      </w:r>
    </w:p>
    <w:p w:rsidR="00C02FB7" w:rsidRPr="002E0008" w:rsidRDefault="00C02FB7" w:rsidP="00C02FB7">
      <w:pPr>
        <w:autoSpaceDE w:val="0"/>
        <w:autoSpaceDN w:val="0"/>
        <w:adjustRightInd w:val="0"/>
        <w:jc w:val="both"/>
      </w:pPr>
    </w:p>
    <w:p w:rsidR="00CF027D" w:rsidRPr="003A45BE" w:rsidRDefault="00CF027D" w:rsidP="00CF027D">
      <w:pPr>
        <w:autoSpaceDE w:val="0"/>
        <w:autoSpaceDN w:val="0"/>
        <w:adjustRightInd w:val="0"/>
        <w:jc w:val="both"/>
        <w:rPr>
          <w:b/>
          <w:bCs/>
          <w:iCs/>
        </w:rPr>
      </w:pPr>
      <w:r w:rsidRPr="003A45BE">
        <w:rPr>
          <w:b/>
          <w:bCs/>
          <w:iCs/>
        </w:rPr>
        <w:t>XIII - PAGAMENTO</w:t>
      </w:r>
    </w:p>
    <w:p w:rsidR="00CF027D" w:rsidRPr="003A45BE" w:rsidRDefault="00CF027D" w:rsidP="00CF027D">
      <w:pPr>
        <w:autoSpaceDE w:val="0"/>
        <w:autoSpaceDN w:val="0"/>
        <w:adjustRightInd w:val="0"/>
        <w:jc w:val="both"/>
      </w:pPr>
      <w:r w:rsidRPr="003A45BE">
        <w:t>13.</w:t>
      </w:r>
      <w:r w:rsidR="008E1EBD">
        <w:t>1</w:t>
      </w:r>
      <w:r w:rsidRPr="003A45BE">
        <w:t>. O pagamento dos serviços poderá ser efetuado, em até 10 (dez) dias após entrega da nota fiscal ao Setor Contábil, condicionado a comprovação da execução dos serviços nas condições exigidas.</w:t>
      </w:r>
    </w:p>
    <w:p w:rsidR="00CF027D" w:rsidRPr="003A45BE" w:rsidRDefault="00CF027D" w:rsidP="00CF027D">
      <w:pPr>
        <w:autoSpaceDE w:val="0"/>
        <w:autoSpaceDN w:val="0"/>
        <w:adjustRightInd w:val="0"/>
        <w:jc w:val="both"/>
      </w:pPr>
      <w:r w:rsidRPr="003A45BE">
        <w:t>13.</w:t>
      </w:r>
      <w:r w:rsidR="008E1EBD">
        <w:t>2</w:t>
      </w:r>
      <w:r w:rsidRPr="003A45BE">
        <w:t>. Em caso de irregularidade na emissão dos documentos fiscais, o prazo de pagamento será contado a partir de sua reapresentação, desde que devidamente regularizados.</w:t>
      </w:r>
    </w:p>
    <w:p w:rsidR="00CF027D" w:rsidRPr="003A45BE" w:rsidRDefault="00CF027D" w:rsidP="00CF027D">
      <w:pPr>
        <w:autoSpaceDE w:val="0"/>
        <w:autoSpaceDN w:val="0"/>
        <w:adjustRightInd w:val="0"/>
        <w:jc w:val="both"/>
      </w:pPr>
      <w:r w:rsidRPr="003A45BE">
        <w:t>13.</w:t>
      </w:r>
      <w:r w:rsidR="008E1EBD">
        <w:t>3</w:t>
      </w:r>
      <w:r w:rsidRPr="003A45BE">
        <w:t>. Nenhum pagamento será efetuado à detentora enquanto pendente de liquidação qualquer obrigação financeira decorrente de penalidade ou inadimplência, sem que isso gere direito a reajustamento de preços.</w:t>
      </w:r>
    </w:p>
    <w:p w:rsidR="00CF027D" w:rsidRPr="003A45BE" w:rsidRDefault="00CF027D" w:rsidP="00CF027D">
      <w:pPr>
        <w:jc w:val="both"/>
        <w:rPr>
          <w:b/>
        </w:rPr>
      </w:pPr>
      <w:r w:rsidRPr="003A45BE">
        <w:t>13.</w:t>
      </w:r>
      <w:r w:rsidR="008E1EBD">
        <w:t>4</w:t>
      </w:r>
      <w:r w:rsidRPr="003A45BE">
        <w:t>. Da nota fiscal deverá constar o número da conta- corrente do licitante, banco e número da agência para fins de pagamento</w:t>
      </w:r>
      <w:r w:rsidRPr="003A45BE">
        <w:rPr>
          <w:b/>
        </w:rPr>
        <w:t>.</w:t>
      </w:r>
    </w:p>
    <w:p w:rsidR="00CF027D" w:rsidRDefault="00CF027D" w:rsidP="00CF027D">
      <w:pPr>
        <w:autoSpaceDE w:val="0"/>
        <w:autoSpaceDN w:val="0"/>
        <w:adjustRightInd w:val="0"/>
        <w:jc w:val="both"/>
      </w:pPr>
      <w:r w:rsidRPr="003A45BE">
        <w:t>13.</w:t>
      </w:r>
      <w:r w:rsidR="008E1EBD">
        <w:t>5</w:t>
      </w:r>
      <w:r w:rsidRPr="003A45BE">
        <w:t>. Deverão estar incluídas nos custos dos serviços todas as despesas necessárias sem quaisquer ônus para Administração, com os equipamentos e sua montagem e desmontagem, transporte, fretes, mão-de</w:t>
      </w:r>
      <w:r w:rsidR="000E37D6">
        <w:t>-obra, hospedagem, alimentação</w:t>
      </w:r>
      <w:r w:rsidRPr="003A45BE">
        <w:t>, além de taxas, tributos, impostos, entre outras despesas pertinentes.</w:t>
      </w:r>
    </w:p>
    <w:p w:rsidR="006F6F26" w:rsidRDefault="006F6F26" w:rsidP="00CF027D">
      <w:pPr>
        <w:autoSpaceDE w:val="0"/>
        <w:autoSpaceDN w:val="0"/>
        <w:adjustRightInd w:val="0"/>
        <w:jc w:val="both"/>
      </w:pPr>
    </w:p>
    <w:p w:rsidR="006F6F26" w:rsidRPr="002E6E32" w:rsidRDefault="006F6F26" w:rsidP="00CF027D">
      <w:pPr>
        <w:autoSpaceDE w:val="0"/>
        <w:autoSpaceDN w:val="0"/>
        <w:adjustRightInd w:val="0"/>
        <w:jc w:val="both"/>
        <w:rPr>
          <w:b/>
        </w:rPr>
      </w:pPr>
      <w:r w:rsidRPr="002E6E32">
        <w:rPr>
          <w:b/>
        </w:rPr>
        <w:t xml:space="preserve">Cabe ressaltar que a presente solicitação não obriga a aquisição de todos os itens ou quantidades indicadas, sendo solicitadas de acordo com as necessidades deste município. </w:t>
      </w:r>
    </w:p>
    <w:p w:rsidR="006F6F26" w:rsidRDefault="006F6F26" w:rsidP="00CF027D">
      <w:pPr>
        <w:autoSpaceDE w:val="0"/>
        <w:autoSpaceDN w:val="0"/>
        <w:adjustRightInd w:val="0"/>
        <w:jc w:val="both"/>
      </w:pPr>
    </w:p>
    <w:p w:rsidR="00C02FB7" w:rsidRPr="002E0008" w:rsidRDefault="006F6F26" w:rsidP="00C02FB7">
      <w:pPr>
        <w:autoSpaceDE w:val="0"/>
        <w:autoSpaceDN w:val="0"/>
        <w:adjustRightInd w:val="0"/>
        <w:jc w:val="both"/>
      </w:pPr>
      <w:r w:rsidRPr="006F6F26">
        <w:rPr>
          <w:b/>
        </w:rPr>
        <w:t xml:space="preserve">XIV - </w:t>
      </w:r>
      <w:r w:rsidR="00C02FB7" w:rsidRPr="002E0008">
        <w:rPr>
          <w:b/>
          <w:bCs/>
          <w:iCs/>
        </w:rPr>
        <w:t xml:space="preserve">DA </w:t>
      </w:r>
      <w:bookmarkStart w:id="0" w:name="_GoBack"/>
      <w:r w:rsidR="00C02FB7" w:rsidRPr="002E0008">
        <w:rPr>
          <w:b/>
          <w:bCs/>
          <w:iCs/>
        </w:rPr>
        <w:t>DOTAÇ</w:t>
      </w:r>
      <w:bookmarkEnd w:id="0"/>
      <w:r w:rsidR="00C02FB7" w:rsidRPr="002E0008">
        <w:rPr>
          <w:b/>
          <w:bCs/>
          <w:iCs/>
        </w:rPr>
        <w:t>ÃO ORÇAMENTÁRIA OU RECURSOS FINANCEIROS</w:t>
      </w:r>
    </w:p>
    <w:p w:rsidR="00C02FB7" w:rsidRPr="002E0008" w:rsidRDefault="00C02FB7" w:rsidP="00C02FB7">
      <w:pPr>
        <w:autoSpaceDE w:val="0"/>
        <w:autoSpaceDN w:val="0"/>
        <w:adjustRightInd w:val="0"/>
        <w:jc w:val="both"/>
      </w:pPr>
      <w:r w:rsidRPr="002E0008">
        <w:t>1</w:t>
      </w:r>
      <w:r w:rsidR="008E7512">
        <w:t>4</w:t>
      </w:r>
      <w:r w:rsidRPr="002E0008">
        <w:t>.1. A despesa com a aquisição do objeto ora licitado correrá à conta da Dotação Orçamentária abaixo existente na data da efetiva contratação:</w:t>
      </w:r>
    </w:p>
    <w:p w:rsidR="00521838" w:rsidRDefault="006C7BBE" w:rsidP="00521838">
      <w:pPr>
        <w:autoSpaceDE w:val="0"/>
        <w:autoSpaceDN w:val="0"/>
        <w:adjustRightInd w:val="0"/>
        <w:jc w:val="both"/>
        <w:rPr>
          <w:bCs/>
          <w:iCs/>
          <w:szCs w:val="26"/>
        </w:rPr>
      </w:pPr>
      <w:r>
        <w:rPr>
          <w:bCs/>
          <w:iCs/>
          <w:szCs w:val="26"/>
        </w:rPr>
        <w:t>04.122.0002.2006.33.90.39.00 – FICHA 40 – FONTE 100 – DESENVOLV. ATIVIDADES DA ADMINISTRAÇÃO MUNICIPAL;</w:t>
      </w:r>
    </w:p>
    <w:p w:rsidR="006C7BBE" w:rsidRDefault="006C7BBE" w:rsidP="00521838">
      <w:pPr>
        <w:autoSpaceDE w:val="0"/>
        <w:autoSpaceDN w:val="0"/>
        <w:adjustRightInd w:val="0"/>
        <w:jc w:val="both"/>
        <w:rPr>
          <w:bCs/>
          <w:iCs/>
          <w:szCs w:val="26"/>
        </w:rPr>
      </w:pPr>
      <w:r>
        <w:rPr>
          <w:bCs/>
          <w:iCs/>
          <w:szCs w:val="26"/>
        </w:rPr>
        <w:lastRenderedPageBreak/>
        <w:t>10.122.0009.201233.90.39.00 – FICHA 75 – FONTE 102 – MANUTENÇÃO DA SECRETARIA MUNICIPAL DE SAÚDE;</w:t>
      </w:r>
    </w:p>
    <w:p w:rsidR="006C7BBE" w:rsidRDefault="006C7BBE" w:rsidP="00521838">
      <w:pPr>
        <w:autoSpaceDE w:val="0"/>
        <w:autoSpaceDN w:val="0"/>
        <w:adjustRightInd w:val="0"/>
        <w:jc w:val="both"/>
        <w:rPr>
          <w:bCs/>
          <w:iCs/>
          <w:szCs w:val="26"/>
        </w:rPr>
      </w:pPr>
      <w:r>
        <w:rPr>
          <w:bCs/>
          <w:iCs/>
          <w:szCs w:val="26"/>
        </w:rPr>
        <w:t>10.302.0009.2021.33.90.39.00 – FICHA 106 – FONTE – 155 - MANUTENÇÃO DO CAPS I E SRT S;</w:t>
      </w:r>
    </w:p>
    <w:p w:rsidR="006C7BBE" w:rsidRDefault="006C7BBE" w:rsidP="00521838">
      <w:pPr>
        <w:autoSpaceDE w:val="0"/>
        <w:autoSpaceDN w:val="0"/>
        <w:adjustRightInd w:val="0"/>
        <w:jc w:val="both"/>
        <w:rPr>
          <w:bCs/>
          <w:iCs/>
          <w:szCs w:val="26"/>
        </w:rPr>
      </w:pPr>
      <w:r>
        <w:rPr>
          <w:bCs/>
          <w:iCs/>
          <w:szCs w:val="26"/>
        </w:rPr>
        <w:t>12.361.0003.2032.33.90.39.00 – FICHA 156 – FONTE – 101 – DESENVOLVIMENTO DA EDUCAÇÃO ENSINO FUNDAMENTAL;</w:t>
      </w:r>
    </w:p>
    <w:p w:rsidR="006C7BBE" w:rsidRPr="00AA2826" w:rsidRDefault="006C7BBE" w:rsidP="00521838">
      <w:pPr>
        <w:autoSpaceDE w:val="0"/>
        <w:autoSpaceDN w:val="0"/>
        <w:adjustRightInd w:val="0"/>
        <w:jc w:val="both"/>
        <w:rPr>
          <w:bCs/>
          <w:iCs/>
          <w:szCs w:val="26"/>
        </w:rPr>
      </w:pPr>
      <w:r>
        <w:rPr>
          <w:bCs/>
          <w:iCs/>
          <w:szCs w:val="26"/>
        </w:rPr>
        <w:t>12.365.0003.2036.33.90.39.00 – FICHA 171 – FONTE – 101 – DESENVOLVIMENTO DA EDUCAÇÃO INFANTIL.</w:t>
      </w:r>
    </w:p>
    <w:p w:rsidR="0055132C" w:rsidRDefault="0055132C" w:rsidP="00C02FB7">
      <w:pPr>
        <w:jc w:val="both"/>
        <w:rPr>
          <w:bCs/>
          <w:iCs/>
        </w:rPr>
      </w:pPr>
    </w:p>
    <w:p w:rsidR="00C02FB7" w:rsidRPr="002E0008" w:rsidRDefault="00C02FB7" w:rsidP="00C02FB7">
      <w:pPr>
        <w:jc w:val="both"/>
        <w:rPr>
          <w:bCs/>
          <w:iCs/>
        </w:rPr>
      </w:pPr>
      <w:r w:rsidRPr="002E0008">
        <w:rPr>
          <w:bCs/>
          <w:iCs/>
        </w:rPr>
        <w:t>1</w:t>
      </w:r>
      <w:r w:rsidR="008E7512">
        <w:rPr>
          <w:bCs/>
          <w:iCs/>
        </w:rPr>
        <w:t>4</w:t>
      </w:r>
      <w:r w:rsidRPr="002E0008">
        <w:rPr>
          <w:bCs/>
          <w:iCs/>
        </w:rPr>
        <w:t xml:space="preserve">.2. O empenho de dotações orçamentárias suplementares, ou dotações referentes ao próximo exercício, não caracteriza sua alteração contratual, podendo ser </w:t>
      </w:r>
      <w:proofErr w:type="gramStart"/>
      <w:r w:rsidRPr="002E0008">
        <w:rPr>
          <w:bCs/>
          <w:iCs/>
        </w:rPr>
        <w:t>registrado por simples apostila dispensando a celebração de aditamento consoante faculdade incerta no art. 65 § 8º da Lei</w:t>
      </w:r>
      <w:proofErr w:type="gramEnd"/>
      <w:r w:rsidRPr="002E0008">
        <w:rPr>
          <w:bCs/>
          <w:iCs/>
        </w:rPr>
        <w:t xml:space="preserve"> 8666/93.</w:t>
      </w:r>
    </w:p>
    <w:p w:rsidR="00C02FB7" w:rsidRDefault="00C02FB7" w:rsidP="00C02FB7">
      <w:pPr>
        <w:jc w:val="both"/>
      </w:pPr>
    </w:p>
    <w:p w:rsidR="00AA2826" w:rsidRDefault="00C02FB7" w:rsidP="00AA2826">
      <w:pPr>
        <w:autoSpaceDE w:val="0"/>
        <w:autoSpaceDN w:val="0"/>
        <w:adjustRightInd w:val="0"/>
        <w:jc w:val="both"/>
        <w:rPr>
          <w:b/>
          <w:bCs/>
          <w:iCs/>
        </w:rPr>
      </w:pPr>
      <w:r w:rsidRPr="002E0008">
        <w:rPr>
          <w:b/>
          <w:bCs/>
          <w:iCs/>
        </w:rPr>
        <w:t>XV - SANÇÕES ADMINISTRATIVAS</w:t>
      </w:r>
    </w:p>
    <w:p w:rsidR="00C02FB7" w:rsidRPr="002E0008" w:rsidRDefault="00C02FB7" w:rsidP="00AA2826">
      <w:pPr>
        <w:autoSpaceDE w:val="0"/>
        <w:autoSpaceDN w:val="0"/>
        <w:adjustRightInd w:val="0"/>
        <w:jc w:val="both"/>
      </w:pPr>
      <w:r w:rsidRPr="002E0008">
        <w:t>1</w:t>
      </w:r>
      <w:r w:rsidR="008E7512">
        <w:t>5</w:t>
      </w:r>
      <w:r w:rsidRPr="002E0008">
        <w:t>.1. As sanções administrativas e penalidades são as previstas na Cláusula Nona da Minuta Contratual (Anexo VII) deste Edital de Licitação.</w:t>
      </w:r>
    </w:p>
    <w:p w:rsidR="00C02FB7" w:rsidRPr="002E0008" w:rsidRDefault="00C02FB7" w:rsidP="00C02FB7">
      <w:pPr>
        <w:jc w:val="both"/>
      </w:pPr>
    </w:p>
    <w:p w:rsidR="00C02FB7" w:rsidRPr="002E0008" w:rsidRDefault="00C02FB7" w:rsidP="00C02FB7">
      <w:pPr>
        <w:autoSpaceDE w:val="0"/>
        <w:autoSpaceDN w:val="0"/>
        <w:adjustRightInd w:val="0"/>
        <w:jc w:val="both"/>
        <w:rPr>
          <w:b/>
          <w:bCs/>
          <w:iCs/>
        </w:rPr>
      </w:pPr>
      <w:r w:rsidRPr="002E0008">
        <w:rPr>
          <w:b/>
          <w:bCs/>
          <w:iCs/>
        </w:rPr>
        <w:t>XVI - CONDIÇÕES ESPECIAIS</w:t>
      </w:r>
    </w:p>
    <w:p w:rsidR="00C02FB7" w:rsidRPr="002E0008" w:rsidRDefault="00C02FB7" w:rsidP="00C02FB7">
      <w:pPr>
        <w:autoSpaceDE w:val="0"/>
        <w:autoSpaceDN w:val="0"/>
        <w:adjustRightInd w:val="0"/>
        <w:jc w:val="both"/>
        <w:rPr>
          <w:b/>
        </w:rPr>
      </w:pPr>
      <w:r w:rsidRPr="002E0008">
        <w:rPr>
          <w:b/>
        </w:rPr>
        <w:t>1</w:t>
      </w:r>
      <w:r w:rsidR="008E7512">
        <w:rPr>
          <w:b/>
        </w:rPr>
        <w:t>6</w:t>
      </w:r>
      <w:r w:rsidRPr="002E0008">
        <w:rPr>
          <w:b/>
        </w:rPr>
        <w:t>.1. Da Participação de Microempresa e Empresa de Pequeno Porte.</w:t>
      </w:r>
    </w:p>
    <w:p w:rsidR="00C02FB7" w:rsidRPr="002E0008" w:rsidRDefault="00C02FB7" w:rsidP="00C02FB7">
      <w:pPr>
        <w:autoSpaceDE w:val="0"/>
        <w:autoSpaceDN w:val="0"/>
        <w:adjustRightInd w:val="0"/>
        <w:jc w:val="both"/>
      </w:pPr>
      <w:r w:rsidRPr="002E0008">
        <w:t>1</w:t>
      </w:r>
      <w:r w:rsidR="008E7512">
        <w:t>6</w:t>
      </w:r>
      <w:r w:rsidRPr="002E0008">
        <w:t>.1.1. Nos termos dos artigos 42 e 43 da Lei Complementar nº 123, de 14 de dezembro de 2006, as ME e EPP, deverão apresentar toda a documentação exigida para efeito de comprovação de regularidade fiscal e trabalhista, mesmo que esta apresente alguma restrição.</w:t>
      </w:r>
    </w:p>
    <w:p w:rsidR="00C02FB7" w:rsidRPr="002E0008" w:rsidRDefault="00C02FB7" w:rsidP="00C02FB7">
      <w:pPr>
        <w:autoSpaceDE w:val="0"/>
        <w:autoSpaceDN w:val="0"/>
        <w:adjustRightInd w:val="0"/>
        <w:jc w:val="both"/>
      </w:pPr>
      <w:r w:rsidRPr="002E0008">
        <w:t>1</w:t>
      </w:r>
      <w:r w:rsidR="008E7512">
        <w:t>6</w:t>
      </w:r>
      <w:r w:rsidRPr="002E0008">
        <w:t xml:space="preserve">.1.1.1. Para efeito do subitem acima, o CRC do Município de </w:t>
      </w:r>
      <w:proofErr w:type="spellStart"/>
      <w:proofErr w:type="gramStart"/>
      <w:r w:rsidR="00283653">
        <w:t>Ibertioga</w:t>
      </w:r>
      <w:proofErr w:type="spellEnd"/>
      <w:r w:rsidRPr="002E0008">
        <w:t>-MG</w:t>
      </w:r>
      <w:proofErr w:type="gramEnd"/>
      <w:r w:rsidRPr="002E0008">
        <w:t>, o SICAF e CAGEF-MG, serão aceitos em substituição a documentação fiscal e trabalhista, desde que neles constem as informações sobre o documento com restrição.</w:t>
      </w:r>
    </w:p>
    <w:p w:rsidR="00C02FB7" w:rsidRPr="002E0008" w:rsidRDefault="00C02FB7" w:rsidP="00C02FB7">
      <w:pPr>
        <w:autoSpaceDE w:val="0"/>
        <w:autoSpaceDN w:val="0"/>
        <w:adjustRightInd w:val="0"/>
        <w:jc w:val="both"/>
      </w:pPr>
      <w:r w:rsidRPr="002E0008">
        <w:t>1</w:t>
      </w:r>
      <w:r w:rsidR="008E7512">
        <w:t>6</w:t>
      </w:r>
      <w:r w:rsidRPr="002E0008">
        <w:t xml:space="preserve">.1.2. Havendo alguma restrição na comprovação da regularidade fiscal e trabalhista, será assegurado o prazo de </w:t>
      </w:r>
      <w:proofErr w:type="gramStart"/>
      <w:r w:rsidRPr="002E0008">
        <w:t>5</w:t>
      </w:r>
      <w:proofErr w:type="gramEnd"/>
      <w:r w:rsidRPr="002E0008">
        <w:t xml:space="preserve"> (cinco) dias úteis,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C02FB7" w:rsidRPr="002E0008" w:rsidRDefault="00C02FB7" w:rsidP="00C02FB7">
      <w:pPr>
        <w:autoSpaceDE w:val="0"/>
        <w:autoSpaceDN w:val="0"/>
        <w:adjustRightInd w:val="0"/>
        <w:jc w:val="both"/>
      </w:pPr>
      <w:r w:rsidRPr="002E0008">
        <w:t>1</w:t>
      </w:r>
      <w:r w:rsidR="008E7512">
        <w:t>6</w:t>
      </w:r>
      <w:r w:rsidRPr="002E0008">
        <w:t xml:space="preserve">.1.3. A </w:t>
      </w:r>
      <w:proofErr w:type="gramStart"/>
      <w:r w:rsidRPr="002E0008">
        <w:t>não-regularização</w:t>
      </w:r>
      <w:proofErr w:type="gramEnd"/>
      <w:r w:rsidRPr="002E0008">
        <w:t xml:space="preserve"> da documentação no prazo previsto implicará decadência do direito à contratação, sem prejuízo das sanções previstas no art. 81 da Lei 8.666, de 21 de junho de 1993, sendo facultado à Administração convocar os licitantes remanescentes, na ordem de classificação, para contratação, ou revogar a licitação.</w:t>
      </w:r>
    </w:p>
    <w:p w:rsidR="00C02FB7" w:rsidRPr="002E0008" w:rsidRDefault="00C02FB7" w:rsidP="00C02FB7">
      <w:pPr>
        <w:autoSpaceDE w:val="0"/>
        <w:autoSpaceDN w:val="0"/>
        <w:adjustRightInd w:val="0"/>
        <w:jc w:val="both"/>
      </w:pPr>
    </w:p>
    <w:p w:rsidR="00C02FB7" w:rsidRPr="001A70AC" w:rsidRDefault="008E1EBD" w:rsidP="001A70AC">
      <w:pPr>
        <w:pStyle w:val="Ttulo1"/>
        <w:ind w:left="284" w:hanging="284"/>
        <w:jc w:val="left"/>
      </w:pPr>
      <w:r>
        <w:t>XVII</w:t>
      </w:r>
      <w:r w:rsidR="00C02FB7" w:rsidRPr="001A70AC">
        <w:t xml:space="preserve"> - DA CONTRATAÇÃO E DA RESCISÃO</w:t>
      </w:r>
    </w:p>
    <w:p w:rsidR="00C02FB7" w:rsidRPr="002E0008" w:rsidRDefault="00C02FB7" w:rsidP="00C02FB7">
      <w:pPr>
        <w:jc w:val="both"/>
      </w:pPr>
      <w:r w:rsidRPr="002E0008">
        <w:t>1</w:t>
      </w:r>
      <w:r w:rsidR="008E7512">
        <w:t>7</w:t>
      </w:r>
      <w:r w:rsidRPr="002E0008">
        <w:t xml:space="preserve">.1. Homologado o procedimento licitatório, o representante legal da proposta vencedora será convocado pela (s) secretaria (s) requisitante (s), para firmar o Contrato, conforme </w:t>
      </w:r>
      <w:r w:rsidRPr="002E0008">
        <w:rPr>
          <w:b/>
        </w:rPr>
        <w:t>Minuta contida no Anexo VII</w:t>
      </w:r>
      <w:r w:rsidRPr="002E0008">
        <w:t>.</w:t>
      </w:r>
    </w:p>
    <w:p w:rsidR="00C02FB7" w:rsidRPr="002E0008" w:rsidRDefault="00C02FB7" w:rsidP="00C02FB7">
      <w:pPr>
        <w:jc w:val="both"/>
      </w:pPr>
      <w:r w:rsidRPr="002E0008">
        <w:t>1</w:t>
      </w:r>
      <w:r w:rsidR="008E7512">
        <w:t>7</w:t>
      </w:r>
      <w:r w:rsidRPr="002E0008">
        <w:t xml:space="preserve">.1.1. A convocação poderá ser feita através de </w:t>
      </w:r>
      <w:proofErr w:type="spellStart"/>
      <w:r w:rsidRPr="002E0008">
        <w:t>email</w:t>
      </w:r>
      <w:proofErr w:type="spellEnd"/>
      <w:r w:rsidRPr="002E0008">
        <w:t xml:space="preserve"> oficial do Município (</w:t>
      </w:r>
      <w:hyperlink r:id="rId11" w:history="1">
        <w:r w:rsidR="00283653" w:rsidRPr="002451B4">
          <w:rPr>
            <w:rStyle w:val="Hyperlink"/>
          </w:rPr>
          <w:t>licitacao@ibertioga.mg.gov.br</w:t>
        </w:r>
      </w:hyperlink>
      <w:r w:rsidRPr="002E0008">
        <w:t xml:space="preserve">) endereça ao </w:t>
      </w:r>
      <w:proofErr w:type="spellStart"/>
      <w:r w:rsidRPr="002E0008">
        <w:t>email</w:t>
      </w:r>
      <w:proofErr w:type="spellEnd"/>
      <w:r w:rsidRPr="002E0008">
        <w:t xml:space="preserve"> oficial da contratada, na qual poderá opinar por comparecer ao Município para assinar o termo ou remetê-lo a Prefeitura Municipal de </w:t>
      </w:r>
      <w:proofErr w:type="spellStart"/>
      <w:r w:rsidR="00283653">
        <w:t>Ibertioga</w:t>
      </w:r>
      <w:proofErr w:type="spellEnd"/>
      <w:r w:rsidRPr="002E0008">
        <w:t>, em 03 (três) vias de igual teor, devidamente impressas e assinadas/rubricadas, respeitando sempre o prazo estipulado para assinatura e entrega do instrumento ao Município.</w:t>
      </w:r>
    </w:p>
    <w:p w:rsidR="00C02FB7" w:rsidRPr="002E0008" w:rsidRDefault="00C02FB7" w:rsidP="00C02FB7">
      <w:pPr>
        <w:jc w:val="both"/>
      </w:pPr>
      <w:r w:rsidRPr="002E0008">
        <w:t>1</w:t>
      </w:r>
      <w:r w:rsidR="008E7512">
        <w:t>7</w:t>
      </w:r>
      <w:r w:rsidRPr="002E0008">
        <w:t>.2. A licitante vencedora deverá comprovar a manutenção das condições demonstradas para habilitação para assinar o Contrato.</w:t>
      </w:r>
    </w:p>
    <w:p w:rsidR="00C02FB7" w:rsidRPr="002E0008" w:rsidRDefault="00C02FB7" w:rsidP="00C02FB7">
      <w:pPr>
        <w:pStyle w:val="Corpodetexto"/>
      </w:pPr>
      <w:r w:rsidRPr="002E0008">
        <w:t>1</w:t>
      </w:r>
      <w:r w:rsidR="008E7512">
        <w:t>7</w:t>
      </w:r>
      <w:r w:rsidRPr="002E0008">
        <w:t xml:space="preserve">.3. Caso o adjudicatário não apresente situação regular no ato da assinatura do Contrato, ou recuse-se a assiná-lo a Administração aplicar-se-á o disposto no inciso XXIII do Art. 4º da Lei Federal 10.520/2002, podendo ainda, negociar o desconto nos preços, conforme disposto no Inciso XVII do Art. retro citado. </w:t>
      </w:r>
    </w:p>
    <w:p w:rsidR="00C02FB7" w:rsidRPr="002E0008" w:rsidRDefault="00C02FB7" w:rsidP="00C02FB7">
      <w:pPr>
        <w:jc w:val="both"/>
      </w:pPr>
      <w:r w:rsidRPr="002E0008">
        <w:lastRenderedPageBreak/>
        <w:t>1</w:t>
      </w:r>
      <w:r w:rsidR="008E7512">
        <w:t>7</w:t>
      </w:r>
      <w:r w:rsidRPr="002E0008">
        <w:t>.4. O representante legal da proposta vencedora deverá assinar o Contrato dentro do prazo máximo de 05 (cinco) dias a contar do recebimento da comunicação.</w:t>
      </w:r>
    </w:p>
    <w:p w:rsidR="00C02FB7" w:rsidRPr="002E0008" w:rsidRDefault="00C02FB7" w:rsidP="00C02FB7">
      <w:pPr>
        <w:jc w:val="both"/>
      </w:pPr>
      <w:r w:rsidRPr="002E0008">
        <w:t>1</w:t>
      </w:r>
      <w:r w:rsidR="008E7512">
        <w:t>7</w:t>
      </w:r>
      <w:r w:rsidRPr="002E0008">
        <w:t>.5. Qualquer solicitação de prorrogação de prazo para assinatura do Contrato ou instrumento equivalente, decorrente desta licitação, somente será analisada se apresentada antes do decurso do prazo para tal e devidamente fundamentada.</w:t>
      </w:r>
    </w:p>
    <w:p w:rsidR="00C02FB7" w:rsidRPr="002E0008" w:rsidRDefault="00C02FB7" w:rsidP="00C02FB7">
      <w:pPr>
        <w:pStyle w:val="Corpodetexto"/>
      </w:pPr>
      <w:r w:rsidRPr="002E0008">
        <w:t>1</w:t>
      </w:r>
      <w:r w:rsidR="008E7512">
        <w:t>7</w:t>
      </w:r>
      <w:r w:rsidRPr="002E0008">
        <w:t xml:space="preserve">.6. O Contrato a ser firmado entre o Município de </w:t>
      </w:r>
      <w:proofErr w:type="spellStart"/>
      <w:r w:rsidR="00E86930">
        <w:t>Ibertioga</w:t>
      </w:r>
      <w:proofErr w:type="spellEnd"/>
      <w:r w:rsidRPr="002E0008">
        <w:t>/MG e a licitante vencedora incluirá as condições estabelecidas neste Edital, seus anexos e legislação pertinente para a fiel execução do objeto licitado.</w:t>
      </w:r>
    </w:p>
    <w:p w:rsidR="00C02FB7" w:rsidRPr="002E0008" w:rsidRDefault="00C02FB7" w:rsidP="00C02FB7">
      <w:pPr>
        <w:pStyle w:val="Corpodetexto"/>
      </w:pPr>
      <w:r w:rsidRPr="002E0008">
        <w:t>1</w:t>
      </w:r>
      <w:r w:rsidR="008E7512">
        <w:t>7</w:t>
      </w:r>
      <w:r w:rsidRPr="002E0008">
        <w:t>.7. O Contrato poderá ser rescindido nos casos enumerados no art. 78 da Lei 8666/93, podendo ser determinado por ato unilateral e escrito da Administração, nas hipóteses dos incisos I ao XII e XVII do referido artigo.</w:t>
      </w:r>
    </w:p>
    <w:p w:rsidR="00C02FB7" w:rsidRPr="002E0008" w:rsidRDefault="00C02FB7" w:rsidP="00C02FB7">
      <w:pPr>
        <w:pStyle w:val="Corpodetexto"/>
      </w:pPr>
      <w:r w:rsidRPr="002E0008">
        <w:t>1</w:t>
      </w:r>
      <w:r w:rsidR="008E7512">
        <w:t>7</w:t>
      </w:r>
      <w:r w:rsidRPr="002E0008">
        <w:t xml:space="preserve">.8. O Contrato, bem como os direitos e obrigações deles decorrentes, não poderá ser subcontratado, cedido ou transferido, total ou parcialmente, nem ser executado em associação da contratada com terceiros, sem autorização prévia da Administração Municipal, por escrito, </w:t>
      </w:r>
      <w:proofErr w:type="gramStart"/>
      <w:r w:rsidRPr="002E0008">
        <w:t>sob pena</w:t>
      </w:r>
      <w:proofErr w:type="gramEnd"/>
      <w:r w:rsidRPr="002E0008">
        <w:t xml:space="preserve"> de aplicação de sanção, inclusive rescisão contratual.</w:t>
      </w:r>
    </w:p>
    <w:p w:rsidR="00C02FB7" w:rsidRPr="002E0008" w:rsidRDefault="00C02FB7" w:rsidP="00C02FB7">
      <w:pPr>
        <w:pStyle w:val="Corpodetexto"/>
      </w:pPr>
      <w:r w:rsidRPr="002E0008">
        <w:t>1</w:t>
      </w:r>
      <w:r w:rsidR="008E7512">
        <w:t>7</w:t>
      </w:r>
      <w:r w:rsidRPr="002E0008">
        <w:t>.9. Operações de reorganização empresarial, tais como fusão, cisão e incorporação, ocorridas durante a vigência do Contrato, deverão ser comunicadas à Administração Municipal e, na hipótese de restar caracterizada a frustração das regras e princípios disciplinadores das licitações e contratos administrativos, ensejará o cancelamento do Contrato.</w:t>
      </w:r>
    </w:p>
    <w:p w:rsidR="00C02FB7" w:rsidRPr="002E0008" w:rsidRDefault="00C02FB7" w:rsidP="00C02FB7">
      <w:pPr>
        <w:pStyle w:val="Corpodetexto"/>
      </w:pPr>
      <w:r w:rsidRPr="002E0008">
        <w:t>1</w:t>
      </w:r>
      <w:r w:rsidR="008E7512">
        <w:t>7</w:t>
      </w:r>
      <w:r w:rsidRPr="002E0008">
        <w:t xml:space="preserve">.10. A inexecução total ou parcial na entrega do objeto licitado ensejará a rescisão contratual, bem como nos casos previstos no art.78 e 79 da Lei Federal 8.666/93 e alterações posteriores, ficando a cargo da Administração Municipal a aplicação das penalidades cabíveis. </w:t>
      </w:r>
    </w:p>
    <w:p w:rsidR="00C02FB7" w:rsidRPr="002E0008" w:rsidRDefault="00C02FB7" w:rsidP="00C02FB7">
      <w:pPr>
        <w:pStyle w:val="Corpodetexto"/>
      </w:pPr>
      <w:r w:rsidRPr="002E0008">
        <w:t>1</w:t>
      </w:r>
      <w:r w:rsidR="008E7512">
        <w:t>7</w:t>
      </w:r>
      <w:r w:rsidRPr="002E0008">
        <w:t>.11. O Contrato a ser firmado em decorrência desta licitação poderá ser resolvido a qualquer tempo independente de notificações ou interpelações judiciais ou extrajudiciais, com base nos motivos previstos nos art. art. 77 e 78, na forma do art. 79 da Lei Federal n˚. 8666/93 e suas alterações.</w:t>
      </w:r>
    </w:p>
    <w:p w:rsidR="00C02FB7" w:rsidRPr="002E0008" w:rsidRDefault="00C02FB7" w:rsidP="00C02FB7">
      <w:pPr>
        <w:pStyle w:val="Corpodetexto"/>
      </w:pPr>
      <w:r w:rsidRPr="002E0008">
        <w:t>1</w:t>
      </w:r>
      <w:r w:rsidR="008E7512">
        <w:t>7</w:t>
      </w:r>
      <w:r w:rsidRPr="002E0008">
        <w:t>.12. O Contrato poderá ser alterado nos termos do art. 65 da Lei 8666/93.</w:t>
      </w:r>
    </w:p>
    <w:p w:rsidR="00C02FB7" w:rsidRPr="002E0008" w:rsidRDefault="00C02FB7" w:rsidP="00C02FB7">
      <w:pPr>
        <w:autoSpaceDE w:val="0"/>
        <w:autoSpaceDN w:val="0"/>
        <w:adjustRightInd w:val="0"/>
        <w:jc w:val="both"/>
        <w:rPr>
          <w:b/>
          <w:bCs/>
          <w:iCs/>
        </w:rPr>
      </w:pPr>
    </w:p>
    <w:p w:rsidR="00C02FB7" w:rsidRPr="002E0008" w:rsidRDefault="00C02FB7" w:rsidP="00C02FB7">
      <w:pPr>
        <w:autoSpaceDE w:val="0"/>
        <w:autoSpaceDN w:val="0"/>
        <w:adjustRightInd w:val="0"/>
        <w:jc w:val="both"/>
        <w:rPr>
          <w:b/>
          <w:bCs/>
          <w:iCs/>
        </w:rPr>
      </w:pPr>
      <w:r w:rsidRPr="002E0008">
        <w:rPr>
          <w:b/>
          <w:bCs/>
          <w:iCs/>
        </w:rPr>
        <w:t>X</w:t>
      </w:r>
      <w:r w:rsidR="008E7512">
        <w:rPr>
          <w:b/>
          <w:bCs/>
          <w:iCs/>
        </w:rPr>
        <w:t>V</w:t>
      </w:r>
      <w:r w:rsidR="008E1EBD">
        <w:rPr>
          <w:b/>
          <w:bCs/>
          <w:iCs/>
        </w:rPr>
        <w:t>I</w:t>
      </w:r>
      <w:r w:rsidR="008E7512">
        <w:rPr>
          <w:b/>
          <w:bCs/>
          <w:iCs/>
        </w:rPr>
        <w:t>II</w:t>
      </w:r>
      <w:r w:rsidRPr="002E0008">
        <w:rPr>
          <w:b/>
          <w:bCs/>
          <w:iCs/>
        </w:rPr>
        <w:t xml:space="preserve"> - DAS DISPOSIÇÕES GERAIS</w:t>
      </w:r>
    </w:p>
    <w:p w:rsidR="00C02FB7" w:rsidRPr="002E0008" w:rsidRDefault="008E1EBD" w:rsidP="00C02FB7">
      <w:pPr>
        <w:autoSpaceDE w:val="0"/>
        <w:autoSpaceDN w:val="0"/>
        <w:adjustRightInd w:val="0"/>
        <w:jc w:val="both"/>
      </w:pPr>
      <w:r>
        <w:t>1</w:t>
      </w:r>
      <w:r w:rsidR="008E7512">
        <w:t>8</w:t>
      </w:r>
      <w:r w:rsidR="00C02FB7" w:rsidRPr="002E0008">
        <w:t>.1. O licitante é responsável pela fidelidade e legitimidade das informações prestadas e dos documentos apresentados em qualquer fase desta licitação. A falsidade de qualquer documento apresentado ou a inverdade das informações nele contidas implicará na imediata desclassificação ou inabilitação do licitante, ou a rescisão do Contrato, sem prejuízo das sanções administrativas, civis e penais cabíveis.</w:t>
      </w:r>
    </w:p>
    <w:p w:rsidR="00C02FB7" w:rsidRPr="002E0008" w:rsidRDefault="008E1EBD" w:rsidP="00C02FB7">
      <w:pPr>
        <w:autoSpaceDE w:val="0"/>
        <w:autoSpaceDN w:val="0"/>
        <w:adjustRightInd w:val="0"/>
        <w:jc w:val="both"/>
      </w:pPr>
      <w:r>
        <w:t>1</w:t>
      </w:r>
      <w:r w:rsidR="008E7512">
        <w:t>8</w:t>
      </w:r>
      <w:r w:rsidR="00C02FB7" w:rsidRPr="002E0008">
        <w:t xml:space="preserve">.2. A apresentação da Proposta Comercial pressupõe pleno conhecimento e atendimento às exigências de habilitação previstas no Edital. O licitante, ainda, será responsável por todas as transações que forem efetuadas em seu nome no Pregão Presencial, assumindo como firme e verdadeira sua proposta e lances. </w:t>
      </w:r>
    </w:p>
    <w:p w:rsidR="00C02FB7" w:rsidRPr="002E0008" w:rsidRDefault="008E1EBD" w:rsidP="00C02FB7">
      <w:pPr>
        <w:jc w:val="both"/>
      </w:pPr>
      <w:r>
        <w:t>1</w:t>
      </w:r>
      <w:r w:rsidR="008E7512">
        <w:t>8</w:t>
      </w:r>
      <w:r w:rsidR="00C02FB7" w:rsidRPr="002E0008">
        <w:t>.3. O desatendimento de exigências formais, não essenciais, não importará no afastamento do proponente, desde que seja possível a aferição da sua habilitação e a exata compreensão da sua proposta.</w:t>
      </w:r>
    </w:p>
    <w:p w:rsidR="00C02FB7" w:rsidRPr="002E0008" w:rsidRDefault="008E1EBD" w:rsidP="00C02FB7">
      <w:pPr>
        <w:jc w:val="both"/>
      </w:pPr>
      <w:r>
        <w:t>1</w:t>
      </w:r>
      <w:r w:rsidR="008E7512">
        <w:t>8</w:t>
      </w:r>
      <w:r w:rsidR="00C02FB7" w:rsidRPr="002E0008">
        <w:t>.4. As normas que disciplinam este Pregão serão sempre interpretadas em favor da ampliação da disputa entre os proponentes, desde que não comprometam a lisura da licitação, o interesse da Administração, a finalidade e a segurança da contratação. Desta forma, serão desprezados erros considerados irrisórios, de meras formalidades ou falhas sanáveis, desde que não contrariem as determinações do edital.</w:t>
      </w:r>
    </w:p>
    <w:p w:rsidR="00C02FB7" w:rsidRPr="002E0008" w:rsidRDefault="008E1EBD" w:rsidP="00C02FB7">
      <w:pPr>
        <w:autoSpaceDE w:val="0"/>
        <w:autoSpaceDN w:val="0"/>
        <w:adjustRightInd w:val="0"/>
        <w:jc w:val="both"/>
      </w:pPr>
      <w:r>
        <w:t>1</w:t>
      </w:r>
      <w:r w:rsidR="008E7512">
        <w:t>8</w:t>
      </w:r>
      <w:r w:rsidR="00C02FB7" w:rsidRPr="002E0008">
        <w:t>.5. Na análise da documentação e no julgamento das propostas de preço, o Pregoeiro poderá, a seu critério, solicitar o assessoramento técnico de órgãos ou de profissionais especializados.</w:t>
      </w:r>
    </w:p>
    <w:p w:rsidR="00C02FB7" w:rsidRPr="002E0008" w:rsidRDefault="00C02FB7" w:rsidP="00C02FB7">
      <w:pPr>
        <w:autoSpaceDE w:val="0"/>
        <w:autoSpaceDN w:val="0"/>
        <w:adjustRightInd w:val="0"/>
        <w:jc w:val="both"/>
      </w:pPr>
      <w:r w:rsidRPr="002E0008">
        <w:t>1</w:t>
      </w:r>
      <w:r w:rsidR="008E7512">
        <w:t>8</w:t>
      </w:r>
      <w:r w:rsidRPr="002E0008">
        <w:t xml:space="preserve">.6. Toda a documentação apresentada neste ato </w:t>
      </w:r>
      <w:proofErr w:type="spellStart"/>
      <w:r w:rsidRPr="002E0008">
        <w:t>editalício</w:t>
      </w:r>
      <w:proofErr w:type="spellEnd"/>
      <w:r w:rsidRPr="002E0008">
        <w:t xml:space="preserve"> e seus anexos são complementares entre si, de modo que qualquer detalhe que se mencione em um documento e se omita em outro será considerado especificado e válido.</w:t>
      </w:r>
    </w:p>
    <w:p w:rsidR="00C02FB7" w:rsidRPr="002E0008" w:rsidRDefault="008E1EBD" w:rsidP="00C02FB7">
      <w:pPr>
        <w:autoSpaceDE w:val="0"/>
        <w:autoSpaceDN w:val="0"/>
        <w:adjustRightInd w:val="0"/>
        <w:jc w:val="both"/>
      </w:pPr>
      <w:r>
        <w:lastRenderedPageBreak/>
        <w:t>1</w:t>
      </w:r>
      <w:r w:rsidR="008E7512">
        <w:t>8</w:t>
      </w:r>
      <w:r w:rsidR="00C02FB7" w:rsidRPr="002E0008">
        <w:t xml:space="preserve">.7. Se houver solicitação de documentos, para promoção de diligência em conformidade com a lei, estes poderão ser enviados, no momento da sessão, </w:t>
      </w:r>
      <w:r w:rsidR="00C02FB7" w:rsidRPr="002E0008">
        <w:rPr>
          <w:i/>
        </w:rPr>
        <w:t>via fac-símile</w:t>
      </w:r>
      <w:r w:rsidR="00C02FB7" w:rsidRPr="002E0008">
        <w:t>, e, posteriormente, deverão ser enviados ao Pregoeiro em até 48 (quarenta e oito) horas, em original ou em cópia autenticada por cartório, sendo possível, ainda, a autenticação dos mesmos pelo Pregoeiro ou Equipe de Apoio mediante apresentação do original;</w:t>
      </w:r>
    </w:p>
    <w:p w:rsidR="00C02FB7" w:rsidRPr="002E0008" w:rsidRDefault="008E1EBD" w:rsidP="00C02FB7">
      <w:pPr>
        <w:autoSpaceDE w:val="0"/>
        <w:autoSpaceDN w:val="0"/>
        <w:adjustRightInd w:val="0"/>
        <w:jc w:val="both"/>
      </w:pPr>
      <w:r>
        <w:t>1</w:t>
      </w:r>
      <w:r w:rsidR="008E7512">
        <w:t>8</w:t>
      </w:r>
      <w:r w:rsidR="00C02FB7" w:rsidRPr="002E0008">
        <w:t>.7.1. O não cumprimento da diligência poderá ensejar a inabilitação do licitante ou a desclassificação da proposta.</w:t>
      </w:r>
    </w:p>
    <w:p w:rsidR="00C02FB7" w:rsidRPr="002E0008" w:rsidRDefault="008E1EBD" w:rsidP="00C02FB7">
      <w:pPr>
        <w:autoSpaceDE w:val="0"/>
        <w:autoSpaceDN w:val="0"/>
        <w:adjustRightInd w:val="0"/>
        <w:jc w:val="both"/>
      </w:pPr>
      <w:r>
        <w:t>1</w:t>
      </w:r>
      <w:r w:rsidR="008E7512">
        <w:t>8</w:t>
      </w:r>
      <w:r w:rsidR="00C02FB7" w:rsidRPr="002E0008">
        <w:t xml:space="preserve">.8. A participação do licitante nesta licitação implica no conhecimento integral dos termos e condições inseridos neste instrumento </w:t>
      </w:r>
      <w:proofErr w:type="spellStart"/>
      <w:r w:rsidR="00C02FB7" w:rsidRPr="002E0008">
        <w:t>editalício</w:t>
      </w:r>
      <w:proofErr w:type="spellEnd"/>
      <w:r w:rsidR="00C02FB7" w:rsidRPr="002E0008">
        <w:t>, bem como das demais normas legais que disciplinam a matéria, não se admitindo argumentos de desconhecimento de tais instrumentos.</w:t>
      </w:r>
    </w:p>
    <w:p w:rsidR="00C02FB7" w:rsidRPr="002E0008" w:rsidRDefault="008E1EBD" w:rsidP="00C02FB7">
      <w:pPr>
        <w:autoSpaceDE w:val="0"/>
        <w:autoSpaceDN w:val="0"/>
        <w:adjustRightInd w:val="0"/>
        <w:jc w:val="both"/>
      </w:pPr>
      <w:r>
        <w:t>1</w:t>
      </w:r>
      <w:r w:rsidR="008E7512">
        <w:t>8</w:t>
      </w:r>
      <w:r w:rsidR="00C02FB7" w:rsidRPr="002E0008">
        <w:t xml:space="preserve">.9. A presente licitação não importa, necessariamente, em contratação, podendo a Prefeitura Municipal de </w:t>
      </w:r>
      <w:proofErr w:type="spellStart"/>
      <w:proofErr w:type="gramStart"/>
      <w:r w:rsidR="00E86930">
        <w:t>Ibertioga</w:t>
      </w:r>
      <w:proofErr w:type="spellEnd"/>
      <w:r w:rsidR="00C02FB7" w:rsidRPr="002E0008">
        <w:t>-MG</w:t>
      </w:r>
      <w:proofErr w:type="gramEnd"/>
      <w:r w:rsidR="00C02FB7" w:rsidRPr="002E0008">
        <w:t>, revogá-la, no todo ou em parte, por razões de interesse público, derivada de fato superveniente comprovado ou anulá-la por ilegalidade, de ofício ou por provocação, mediante ato escrito e fundamentado, disponibilizado no sistema para conhecimento dos participantes da licitação, sem que isso acarrete multa para administração.</w:t>
      </w:r>
    </w:p>
    <w:p w:rsidR="00C02FB7" w:rsidRPr="002E0008" w:rsidRDefault="008E1EBD" w:rsidP="00C02FB7">
      <w:pPr>
        <w:autoSpaceDE w:val="0"/>
        <w:autoSpaceDN w:val="0"/>
        <w:adjustRightInd w:val="0"/>
        <w:jc w:val="both"/>
      </w:pPr>
      <w:r>
        <w:t>1</w:t>
      </w:r>
      <w:r w:rsidR="008E7512">
        <w:t>8</w:t>
      </w:r>
      <w:r w:rsidR="00C02FB7" w:rsidRPr="002E0008">
        <w:t>.10. A Prefeitura poderá prorrogar, a qualquer tempo, os prazos para recebimento das propostas ou para sua abertura.</w:t>
      </w:r>
    </w:p>
    <w:p w:rsidR="00C02FB7" w:rsidRPr="002E0008" w:rsidRDefault="008E1EBD" w:rsidP="00C02FB7">
      <w:pPr>
        <w:tabs>
          <w:tab w:val="center" w:pos="5139"/>
          <w:tab w:val="right" w:pos="9558"/>
        </w:tabs>
        <w:jc w:val="both"/>
      </w:pPr>
      <w:r>
        <w:t>1</w:t>
      </w:r>
      <w:r w:rsidR="008E7512">
        <w:t>8</w:t>
      </w:r>
      <w:r w:rsidR="00C02FB7" w:rsidRPr="002E0008">
        <w:t>.11. O Pregoeiro julgando necessário</w:t>
      </w:r>
      <w:proofErr w:type="gramStart"/>
      <w:r w:rsidR="00C02FB7" w:rsidRPr="002E0008">
        <w:t>, poderá</w:t>
      </w:r>
      <w:proofErr w:type="gramEnd"/>
      <w:r w:rsidR="00C02FB7" w:rsidRPr="002E0008">
        <w:t xml:space="preserve"> solicitar Parecer especializado de qualquer órgão ou profissional do ramo pertinente ao objeto, para subsidiar suas decisões para o exame de documento e avaliação da capacidade técnica e operacional da licitante.</w:t>
      </w:r>
    </w:p>
    <w:p w:rsidR="00C02FB7" w:rsidRPr="002E0008" w:rsidRDefault="008E1EBD" w:rsidP="00C02FB7">
      <w:pPr>
        <w:autoSpaceDE w:val="0"/>
        <w:autoSpaceDN w:val="0"/>
        <w:adjustRightInd w:val="0"/>
        <w:jc w:val="both"/>
      </w:pPr>
      <w:r>
        <w:t>1</w:t>
      </w:r>
      <w:r w:rsidR="008E7512">
        <w:t>8</w:t>
      </w:r>
      <w:r w:rsidR="00C02FB7" w:rsidRPr="002E0008">
        <w:t xml:space="preserve">.12. Cópia deste instrumento </w:t>
      </w:r>
      <w:proofErr w:type="spellStart"/>
      <w:r w:rsidR="00C02FB7" w:rsidRPr="002E0008">
        <w:t>editalício</w:t>
      </w:r>
      <w:proofErr w:type="spellEnd"/>
      <w:r w:rsidR="00C02FB7" w:rsidRPr="002E0008">
        <w:t xml:space="preserve"> estará disponível na internet, no site www.</w:t>
      </w:r>
      <w:r w:rsidR="00E86930">
        <w:t>ibertioga</w:t>
      </w:r>
      <w:r w:rsidR="00C02FB7" w:rsidRPr="002E0008">
        <w:t>.mg.gov.br e também poderá ser obtida junto ao setor de licitações, no endereço especificado no caput deste edital.</w:t>
      </w:r>
    </w:p>
    <w:p w:rsidR="00C02FB7" w:rsidRPr="002E0008" w:rsidRDefault="008E1EBD" w:rsidP="00C02FB7">
      <w:pPr>
        <w:autoSpaceDE w:val="0"/>
        <w:autoSpaceDN w:val="0"/>
        <w:adjustRightInd w:val="0"/>
        <w:jc w:val="both"/>
      </w:pPr>
      <w:r>
        <w:t>1</w:t>
      </w:r>
      <w:r w:rsidR="008E7512">
        <w:t>8</w:t>
      </w:r>
      <w:r w:rsidR="00C02FB7" w:rsidRPr="002E0008">
        <w:t xml:space="preserve">.13. As empresas e/ou representantes que adquirirem o instrumento </w:t>
      </w:r>
      <w:proofErr w:type="spellStart"/>
      <w:r w:rsidR="00C02FB7" w:rsidRPr="002E0008">
        <w:t>editalício</w:t>
      </w:r>
      <w:proofErr w:type="spellEnd"/>
      <w:r w:rsidR="00C02FB7" w:rsidRPr="002E0008">
        <w:t xml:space="preserve"> via internet se obrigam a acompanhar as publicações referentes ao processo no site www.</w:t>
      </w:r>
      <w:r w:rsidR="00283653">
        <w:t>ibertioga</w:t>
      </w:r>
      <w:r w:rsidR="00C02FB7" w:rsidRPr="002E0008">
        <w:t>.mg.gov.br ou na Imprensa Oficial, com vista a possíveis alterações e avisos.</w:t>
      </w:r>
    </w:p>
    <w:p w:rsidR="00C02FB7" w:rsidRPr="002E0008" w:rsidRDefault="008E1EBD" w:rsidP="00C02FB7">
      <w:pPr>
        <w:autoSpaceDE w:val="0"/>
        <w:autoSpaceDN w:val="0"/>
        <w:adjustRightInd w:val="0"/>
        <w:jc w:val="both"/>
        <w:rPr>
          <w:u w:val="single"/>
        </w:rPr>
      </w:pPr>
      <w:r>
        <w:t>1</w:t>
      </w:r>
      <w:r w:rsidR="008E7512">
        <w:t>8</w:t>
      </w:r>
      <w:r w:rsidR="00C02FB7" w:rsidRPr="002E0008">
        <w:t>.14. Os pedidos de esclarecimentos sobre o edital poderão ser feitos através do telefone (32)33</w:t>
      </w:r>
      <w:r w:rsidR="00283653">
        <w:t>47</w:t>
      </w:r>
      <w:r w:rsidR="00C02FB7" w:rsidRPr="002E0008">
        <w:t>-</w:t>
      </w:r>
      <w:r w:rsidR="00283653">
        <w:t>1209</w:t>
      </w:r>
      <w:r w:rsidR="00F1722D">
        <w:t xml:space="preserve"> ou pelo</w:t>
      </w:r>
      <w:r w:rsidR="00C02FB7" w:rsidRPr="002E0008">
        <w:t xml:space="preserve"> </w:t>
      </w:r>
      <w:proofErr w:type="spellStart"/>
      <w:r w:rsidR="00C02FB7" w:rsidRPr="002E0008">
        <w:t>email</w:t>
      </w:r>
      <w:proofErr w:type="spellEnd"/>
      <w:r w:rsidR="00C02FB7" w:rsidRPr="002E0008">
        <w:t xml:space="preserve">: </w:t>
      </w:r>
      <w:hyperlink r:id="rId12" w:history="1">
        <w:r w:rsidR="00283653" w:rsidRPr="002451B4">
          <w:rPr>
            <w:rStyle w:val="Hyperlink"/>
          </w:rPr>
          <w:t>licitacao@ibertioga.mg.gov</w:t>
        </w:r>
      </w:hyperlink>
      <w:proofErr w:type="gramStart"/>
      <w:r w:rsidR="00C02FB7" w:rsidRPr="002E0008">
        <w:rPr>
          <w:u w:val="single"/>
        </w:rPr>
        <w:t>.</w:t>
      </w:r>
      <w:proofErr w:type="gramEnd"/>
      <w:r w:rsidR="00C02FB7" w:rsidRPr="002E0008">
        <w:rPr>
          <w:u w:val="single"/>
        </w:rPr>
        <w:t>br.</w:t>
      </w:r>
    </w:p>
    <w:p w:rsidR="00C02FB7" w:rsidRPr="002E0008" w:rsidRDefault="008E1EBD" w:rsidP="00C02FB7">
      <w:pPr>
        <w:autoSpaceDE w:val="0"/>
        <w:autoSpaceDN w:val="0"/>
        <w:adjustRightInd w:val="0"/>
        <w:jc w:val="both"/>
      </w:pPr>
      <w:r>
        <w:t>1</w:t>
      </w:r>
      <w:r w:rsidR="008E7512">
        <w:t>8</w:t>
      </w:r>
      <w:r w:rsidR="00C02FB7" w:rsidRPr="002E0008">
        <w:t>.15. Fica eleito o foro da Comarca de Barbacena, Estado de Minas Gerais, para solucionar quaisquer questões oriundas desta licitação.</w:t>
      </w:r>
    </w:p>
    <w:p w:rsidR="00C02FB7" w:rsidRPr="002E0008" w:rsidRDefault="00C02FB7" w:rsidP="00C02FB7">
      <w:pPr>
        <w:autoSpaceDE w:val="0"/>
        <w:autoSpaceDN w:val="0"/>
        <w:adjustRightInd w:val="0"/>
        <w:jc w:val="both"/>
      </w:pPr>
    </w:p>
    <w:p w:rsidR="00C02FB7" w:rsidRPr="002E0008" w:rsidRDefault="00C02FB7" w:rsidP="00C02FB7">
      <w:pPr>
        <w:autoSpaceDE w:val="0"/>
        <w:autoSpaceDN w:val="0"/>
        <w:adjustRightInd w:val="0"/>
        <w:jc w:val="center"/>
      </w:pPr>
      <w:r w:rsidRPr="002E0008">
        <w:t xml:space="preserve">Município de </w:t>
      </w:r>
      <w:proofErr w:type="spellStart"/>
      <w:r w:rsidR="00283653">
        <w:t>Ibertioga</w:t>
      </w:r>
      <w:proofErr w:type="spellEnd"/>
      <w:r w:rsidRPr="002E0008">
        <w:t xml:space="preserve">, </w:t>
      </w:r>
      <w:r w:rsidR="00B33AEB">
        <w:t>23</w:t>
      </w:r>
      <w:r w:rsidRPr="002E0008">
        <w:t xml:space="preserve"> de </w:t>
      </w:r>
      <w:r w:rsidR="00B33AEB">
        <w:t>junho</w:t>
      </w:r>
      <w:r w:rsidRPr="002E0008">
        <w:t xml:space="preserve"> de 202</w:t>
      </w:r>
      <w:r w:rsidR="00283653">
        <w:t>2</w:t>
      </w:r>
      <w:r w:rsidRPr="002E0008">
        <w:t>.</w:t>
      </w:r>
    </w:p>
    <w:p w:rsidR="00C02FB7" w:rsidRPr="002E0008" w:rsidRDefault="00C02FB7" w:rsidP="00C02FB7">
      <w:pPr>
        <w:autoSpaceDE w:val="0"/>
        <w:autoSpaceDN w:val="0"/>
        <w:adjustRightInd w:val="0"/>
        <w:jc w:val="both"/>
      </w:pPr>
    </w:p>
    <w:p w:rsidR="00C02FB7" w:rsidRPr="002E0008" w:rsidRDefault="00283653" w:rsidP="00C02FB7">
      <w:pPr>
        <w:autoSpaceDE w:val="0"/>
        <w:autoSpaceDN w:val="0"/>
        <w:adjustRightInd w:val="0"/>
        <w:jc w:val="center"/>
        <w:rPr>
          <w:b/>
        </w:rPr>
      </w:pPr>
      <w:r>
        <w:rPr>
          <w:b/>
        </w:rPr>
        <w:t>Fábia Emerenciana da Silva</w:t>
      </w:r>
    </w:p>
    <w:p w:rsidR="00C02FB7" w:rsidRPr="002E0008" w:rsidRDefault="00283653" w:rsidP="00C02FB7">
      <w:pPr>
        <w:autoSpaceDE w:val="0"/>
        <w:autoSpaceDN w:val="0"/>
        <w:adjustRightInd w:val="0"/>
        <w:jc w:val="center"/>
        <w:rPr>
          <w:b/>
        </w:rPr>
      </w:pPr>
      <w:r>
        <w:rPr>
          <w:b/>
        </w:rPr>
        <w:t>Pregoeira</w:t>
      </w:r>
    </w:p>
    <w:p w:rsidR="00C02FB7" w:rsidRPr="002E0008" w:rsidRDefault="000E37D6" w:rsidP="0055132C">
      <w:pPr>
        <w:jc w:val="center"/>
        <w:rPr>
          <w:b/>
        </w:rPr>
      </w:pPr>
      <w:r>
        <w:rPr>
          <w:b/>
        </w:rPr>
        <w:br w:type="page"/>
      </w:r>
      <w:r w:rsidR="00C02FB7" w:rsidRPr="002E0008">
        <w:rPr>
          <w:b/>
        </w:rPr>
        <w:lastRenderedPageBreak/>
        <w:t>ANEXO I - TERMO DE REFERÊNCIA</w:t>
      </w:r>
    </w:p>
    <w:p w:rsidR="00C02FB7" w:rsidRPr="002E0008" w:rsidRDefault="00C02FB7" w:rsidP="00C02FB7">
      <w:pPr>
        <w:jc w:val="both"/>
        <w:rPr>
          <w:b/>
        </w:rPr>
      </w:pPr>
    </w:p>
    <w:p w:rsidR="00C02FB7" w:rsidRDefault="00C02FB7" w:rsidP="00C02FB7">
      <w:pPr>
        <w:jc w:val="both"/>
        <w:rPr>
          <w:b/>
        </w:rPr>
      </w:pPr>
      <w:r w:rsidRPr="002E0008">
        <w:rPr>
          <w:b/>
        </w:rPr>
        <w:t xml:space="preserve">PROCESSO LICITATÓRIO Nº. </w:t>
      </w:r>
      <w:r w:rsidR="00031FC9">
        <w:rPr>
          <w:b/>
        </w:rPr>
        <w:t>0</w:t>
      </w:r>
      <w:r w:rsidR="00B33AEB">
        <w:rPr>
          <w:b/>
        </w:rPr>
        <w:t>66</w:t>
      </w:r>
      <w:r w:rsidR="00283653">
        <w:rPr>
          <w:b/>
        </w:rPr>
        <w:t>/2022</w:t>
      </w:r>
    </w:p>
    <w:p w:rsidR="00031FC9" w:rsidRPr="002E0008" w:rsidRDefault="00031FC9" w:rsidP="00C02FB7">
      <w:pPr>
        <w:jc w:val="both"/>
        <w:rPr>
          <w:b/>
        </w:rPr>
      </w:pPr>
    </w:p>
    <w:p w:rsidR="00C02FB7" w:rsidRPr="002E0008" w:rsidRDefault="00283653" w:rsidP="00C02FB7">
      <w:pPr>
        <w:jc w:val="both"/>
        <w:rPr>
          <w:b/>
        </w:rPr>
      </w:pPr>
      <w:r>
        <w:rPr>
          <w:b/>
        </w:rPr>
        <w:t xml:space="preserve">PREGÃO PRESENCIAL Nº. </w:t>
      </w:r>
      <w:r w:rsidR="00286FCC">
        <w:rPr>
          <w:b/>
        </w:rPr>
        <w:t>1</w:t>
      </w:r>
      <w:r w:rsidR="00B33AEB">
        <w:rPr>
          <w:b/>
        </w:rPr>
        <w:t>4</w:t>
      </w:r>
      <w:r>
        <w:rPr>
          <w:b/>
        </w:rPr>
        <w:t>/2022</w:t>
      </w:r>
    </w:p>
    <w:p w:rsidR="00C02FB7" w:rsidRPr="002E0008" w:rsidRDefault="00C02FB7" w:rsidP="00C02FB7">
      <w:pPr>
        <w:rPr>
          <w:rFonts w:eastAsia="Arial"/>
          <w:b/>
        </w:rPr>
      </w:pPr>
    </w:p>
    <w:p w:rsidR="00C02FB7" w:rsidRDefault="00C02FB7" w:rsidP="00C02FB7">
      <w:pPr>
        <w:jc w:val="both"/>
        <w:rPr>
          <w:b/>
        </w:rPr>
      </w:pPr>
      <w:r w:rsidRPr="002E0008">
        <w:rPr>
          <w:b/>
        </w:rPr>
        <w:t>OBJETO</w:t>
      </w:r>
    </w:p>
    <w:p w:rsidR="008E1EBD" w:rsidRPr="00415C36" w:rsidRDefault="008E1EBD" w:rsidP="008E1EBD">
      <w:pPr>
        <w:jc w:val="both"/>
      </w:pPr>
      <w:r w:rsidRPr="003A45BE">
        <w:t xml:space="preserve">Constitui objeto desta licitação </w:t>
      </w:r>
      <w:r w:rsidR="005A4DC4" w:rsidRPr="005A4DC4">
        <w:t>Registro de preços para aquisição</w:t>
      </w:r>
      <w:r w:rsidR="00B33AEB">
        <w:t xml:space="preserve"> e</w:t>
      </w:r>
      <w:r w:rsidR="005A4DC4" w:rsidRPr="005A4DC4">
        <w:t xml:space="preserve"> </w:t>
      </w:r>
      <w:r w:rsidR="00CA474C">
        <w:t xml:space="preserve">instalação </w:t>
      </w:r>
      <w:r w:rsidR="005A4DC4" w:rsidRPr="005A4DC4">
        <w:t xml:space="preserve">futura e eventual de </w:t>
      </w:r>
      <w:r w:rsidR="00224F18">
        <w:t>vidros</w:t>
      </w:r>
      <w:r w:rsidRPr="00415C36">
        <w:t xml:space="preserve">, conforme especificação contida no </w:t>
      </w:r>
      <w:r w:rsidRPr="00415C36">
        <w:rPr>
          <w:b/>
        </w:rPr>
        <w:t xml:space="preserve">Anexo I </w:t>
      </w:r>
      <w:r w:rsidRPr="00415C36">
        <w:t xml:space="preserve">- </w:t>
      </w:r>
      <w:r w:rsidRPr="00415C36">
        <w:rPr>
          <w:b/>
        </w:rPr>
        <w:t xml:space="preserve">Termo de Referência, </w:t>
      </w:r>
      <w:r w:rsidRPr="00415C36">
        <w:t>parte integrante deste edital.</w:t>
      </w:r>
    </w:p>
    <w:p w:rsidR="00C02FB7" w:rsidRPr="002E0008" w:rsidRDefault="00C02FB7" w:rsidP="00C02FB7">
      <w:pPr>
        <w:jc w:val="both"/>
      </w:pPr>
    </w:p>
    <w:p w:rsidR="00C02FB7" w:rsidRPr="002E0008" w:rsidRDefault="00C02FB7" w:rsidP="00C02FB7">
      <w:pPr>
        <w:jc w:val="both"/>
        <w:rPr>
          <w:b/>
        </w:rPr>
      </w:pPr>
      <w:r w:rsidRPr="002E0008">
        <w:rPr>
          <w:b/>
        </w:rPr>
        <w:t xml:space="preserve">CLASSIFICAÇÃO DOS </w:t>
      </w:r>
      <w:r w:rsidR="00CA6D7E">
        <w:rPr>
          <w:b/>
        </w:rPr>
        <w:t>BENS E SERVIÇOS</w:t>
      </w:r>
    </w:p>
    <w:p w:rsidR="00C02FB7" w:rsidRPr="002E0008" w:rsidRDefault="00C02FB7" w:rsidP="00C02FB7">
      <w:pPr>
        <w:jc w:val="both"/>
      </w:pPr>
      <w:r w:rsidRPr="002E0008">
        <w:t>A presente CONTRATAÇÃO se enquadra na categoria de bens e serviços de natureza comum, para fins do disposto no parágrafo único, do art. 1°, da Lei 10.520, de 2002, vez que os padrões de desempenho e qualidade podem ser objetivamente definidos por meio de especificações usuais no mercado.</w:t>
      </w:r>
    </w:p>
    <w:p w:rsidR="00C02FB7" w:rsidRPr="002E0008" w:rsidRDefault="00C02FB7" w:rsidP="00C02FB7">
      <w:pPr>
        <w:jc w:val="both"/>
      </w:pPr>
    </w:p>
    <w:p w:rsidR="00C02FB7" w:rsidRPr="002E0008" w:rsidRDefault="00C02FB7" w:rsidP="00C02FB7">
      <w:pPr>
        <w:jc w:val="both"/>
      </w:pPr>
      <w:r w:rsidRPr="002E0008">
        <w:rPr>
          <w:b/>
        </w:rPr>
        <w:t>JUSTIFICATIVA DA CONTRATAÇÃO</w:t>
      </w:r>
    </w:p>
    <w:p w:rsidR="005A4DC4" w:rsidRDefault="00CA6D7E" w:rsidP="001D4015">
      <w:pPr>
        <w:jc w:val="both"/>
      </w:pPr>
      <w:r w:rsidRPr="00CA6D7E">
        <w:t xml:space="preserve">             </w:t>
      </w:r>
      <w:r w:rsidR="001D4015">
        <w:t>A presente contratação se faz necessária para atender as necessidades de cada setor, buscando melhorias no ambiente de trabalho e segurança, visando e garantindo o bem estar dos servidores e dos usuários dos serviços prestados em cada local.</w:t>
      </w:r>
    </w:p>
    <w:p w:rsidR="00CA6D7E" w:rsidRPr="002E0008" w:rsidRDefault="00CA6D7E" w:rsidP="00C02FB7">
      <w:pPr>
        <w:jc w:val="both"/>
        <w:rPr>
          <w:b/>
        </w:rPr>
      </w:pPr>
    </w:p>
    <w:p w:rsidR="00C02FB7" w:rsidRPr="002E0008" w:rsidRDefault="00C02FB7" w:rsidP="00C02FB7">
      <w:pPr>
        <w:jc w:val="both"/>
        <w:rPr>
          <w:b/>
        </w:rPr>
      </w:pPr>
      <w:r w:rsidRPr="002E0008">
        <w:rPr>
          <w:b/>
        </w:rPr>
        <w:t>CUSTO ESTIMADO:</w:t>
      </w:r>
    </w:p>
    <w:p w:rsidR="00C02FB7" w:rsidRDefault="00C02FB7" w:rsidP="00C02FB7">
      <w:pPr>
        <w:jc w:val="both"/>
      </w:pPr>
      <w:r w:rsidRPr="00762023">
        <w:t>O custo esti</w:t>
      </w:r>
      <w:r w:rsidR="00F1722D" w:rsidRPr="00762023">
        <w:t xml:space="preserve">mado para a contratação é de </w:t>
      </w:r>
      <w:r w:rsidR="00B33AEB">
        <w:t xml:space="preserve">R$ </w:t>
      </w:r>
      <w:r w:rsidR="00B33AEB" w:rsidRPr="00B33AEB">
        <w:t>313.516,67</w:t>
      </w:r>
      <w:r w:rsidR="00224F18" w:rsidRPr="00224F18">
        <w:t xml:space="preserve"> </w:t>
      </w:r>
      <w:r w:rsidR="00762023" w:rsidRPr="00762023">
        <w:t>(</w:t>
      </w:r>
      <w:r w:rsidR="00B33AEB" w:rsidRPr="00B33AEB">
        <w:t>trezentos e treze mil e quinhentos e dezesseis reais e sessenta e sete centavos</w:t>
      </w:r>
      <w:r w:rsidR="00762023" w:rsidRPr="00762023">
        <w:t>).</w:t>
      </w:r>
    </w:p>
    <w:p w:rsidR="007B188D" w:rsidRDefault="007B188D" w:rsidP="00C02FB7">
      <w:pPr>
        <w:jc w:val="both"/>
      </w:pPr>
    </w:p>
    <w:tbl>
      <w:tblPr>
        <w:tblW w:w="1082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51"/>
        <w:gridCol w:w="5247"/>
        <w:gridCol w:w="952"/>
        <w:gridCol w:w="954"/>
        <w:gridCol w:w="1149"/>
        <w:gridCol w:w="1567"/>
      </w:tblGrid>
      <w:tr w:rsidR="00715AB5" w:rsidTr="00715AB5">
        <w:trPr>
          <w:trHeight w:val="300"/>
        </w:trPr>
        <w:tc>
          <w:tcPr>
            <w:tcW w:w="951" w:type="dxa"/>
            <w:vMerge w:val="restart"/>
            <w:shd w:val="clear" w:color="000000" w:fill="F2F2F2"/>
            <w:vAlign w:val="center"/>
            <w:hideMark/>
          </w:tcPr>
          <w:p w:rsidR="00715AB5" w:rsidRDefault="00715AB5">
            <w:pPr>
              <w:jc w:val="center"/>
              <w:rPr>
                <w:rFonts w:ascii="Calibri" w:hAnsi="Calibri"/>
                <w:b/>
                <w:bCs/>
                <w:color w:val="000000"/>
                <w:sz w:val="22"/>
                <w:szCs w:val="22"/>
              </w:rPr>
            </w:pPr>
            <w:r>
              <w:rPr>
                <w:rFonts w:ascii="Calibri" w:hAnsi="Calibri"/>
                <w:b/>
                <w:bCs/>
                <w:color w:val="000000"/>
                <w:sz w:val="22"/>
                <w:szCs w:val="22"/>
              </w:rPr>
              <w:t>Item</w:t>
            </w:r>
          </w:p>
        </w:tc>
        <w:tc>
          <w:tcPr>
            <w:tcW w:w="5247" w:type="dxa"/>
            <w:vMerge w:val="restart"/>
            <w:shd w:val="clear" w:color="000000" w:fill="F2F2F2"/>
            <w:vAlign w:val="center"/>
            <w:hideMark/>
          </w:tcPr>
          <w:p w:rsidR="00715AB5" w:rsidRDefault="00715AB5">
            <w:pPr>
              <w:jc w:val="center"/>
              <w:rPr>
                <w:rFonts w:ascii="Calibri" w:hAnsi="Calibri"/>
                <w:b/>
                <w:bCs/>
                <w:color w:val="000000"/>
                <w:sz w:val="22"/>
                <w:szCs w:val="22"/>
              </w:rPr>
            </w:pPr>
            <w:r>
              <w:rPr>
                <w:rFonts w:ascii="Calibri" w:hAnsi="Calibri"/>
                <w:b/>
                <w:bCs/>
                <w:color w:val="000000"/>
                <w:sz w:val="22"/>
                <w:szCs w:val="22"/>
              </w:rPr>
              <w:t>Descrição</w:t>
            </w:r>
          </w:p>
        </w:tc>
        <w:tc>
          <w:tcPr>
            <w:tcW w:w="952" w:type="dxa"/>
            <w:vMerge w:val="restart"/>
            <w:shd w:val="clear" w:color="000000" w:fill="F2F2F2"/>
            <w:vAlign w:val="center"/>
            <w:hideMark/>
          </w:tcPr>
          <w:p w:rsidR="00715AB5" w:rsidRDefault="00715AB5">
            <w:pPr>
              <w:jc w:val="center"/>
              <w:rPr>
                <w:rFonts w:ascii="Calibri" w:hAnsi="Calibri"/>
                <w:b/>
                <w:bCs/>
                <w:color w:val="000000"/>
                <w:sz w:val="22"/>
                <w:szCs w:val="22"/>
              </w:rPr>
            </w:pPr>
            <w:r>
              <w:rPr>
                <w:rFonts w:ascii="Calibri" w:hAnsi="Calibri"/>
                <w:b/>
                <w:bCs/>
                <w:color w:val="000000"/>
                <w:sz w:val="22"/>
                <w:szCs w:val="22"/>
              </w:rPr>
              <w:t>Unid.</w:t>
            </w:r>
          </w:p>
        </w:tc>
        <w:tc>
          <w:tcPr>
            <w:tcW w:w="954" w:type="dxa"/>
            <w:vMerge w:val="restart"/>
            <w:shd w:val="clear" w:color="000000" w:fill="F2F2F2"/>
            <w:vAlign w:val="center"/>
            <w:hideMark/>
          </w:tcPr>
          <w:p w:rsidR="00715AB5" w:rsidRDefault="00715AB5">
            <w:pPr>
              <w:jc w:val="center"/>
              <w:rPr>
                <w:rFonts w:ascii="Calibri" w:hAnsi="Calibri"/>
                <w:b/>
                <w:bCs/>
                <w:color w:val="000000"/>
                <w:sz w:val="22"/>
                <w:szCs w:val="22"/>
              </w:rPr>
            </w:pPr>
            <w:r>
              <w:rPr>
                <w:rFonts w:ascii="Calibri" w:hAnsi="Calibri"/>
                <w:b/>
                <w:bCs/>
                <w:color w:val="000000"/>
                <w:sz w:val="22"/>
                <w:szCs w:val="22"/>
              </w:rPr>
              <w:t>Quant.</w:t>
            </w:r>
          </w:p>
        </w:tc>
        <w:tc>
          <w:tcPr>
            <w:tcW w:w="2716" w:type="dxa"/>
            <w:gridSpan w:val="2"/>
            <w:shd w:val="clear" w:color="000000" w:fill="F2F2F2"/>
            <w:vAlign w:val="center"/>
            <w:hideMark/>
          </w:tcPr>
          <w:p w:rsidR="00715AB5" w:rsidRDefault="00715AB5">
            <w:pPr>
              <w:jc w:val="center"/>
              <w:rPr>
                <w:rFonts w:ascii="Calibri" w:hAnsi="Calibri"/>
                <w:b/>
                <w:bCs/>
                <w:color w:val="000000"/>
                <w:sz w:val="22"/>
                <w:szCs w:val="22"/>
              </w:rPr>
            </w:pPr>
            <w:r>
              <w:rPr>
                <w:rFonts w:ascii="Calibri" w:hAnsi="Calibri"/>
                <w:b/>
                <w:bCs/>
                <w:color w:val="000000"/>
                <w:sz w:val="22"/>
                <w:szCs w:val="22"/>
              </w:rPr>
              <w:t>Média</w:t>
            </w:r>
          </w:p>
        </w:tc>
      </w:tr>
      <w:tr w:rsidR="00715AB5" w:rsidTr="00715AB5">
        <w:trPr>
          <w:trHeight w:val="600"/>
        </w:trPr>
        <w:tc>
          <w:tcPr>
            <w:tcW w:w="951" w:type="dxa"/>
            <w:vMerge/>
            <w:vAlign w:val="center"/>
            <w:hideMark/>
          </w:tcPr>
          <w:p w:rsidR="00715AB5" w:rsidRDefault="00715AB5">
            <w:pPr>
              <w:rPr>
                <w:rFonts w:ascii="Calibri" w:hAnsi="Calibri"/>
                <w:b/>
                <w:bCs/>
                <w:color w:val="000000"/>
                <w:sz w:val="22"/>
                <w:szCs w:val="22"/>
              </w:rPr>
            </w:pPr>
          </w:p>
        </w:tc>
        <w:tc>
          <w:tcPr>
            <w:tcW w:w="5247" w:type="dxa"/>
            <w:vMerge/>
            <w:vAlign w:val="center"/>
            <w:hideMark/>
          </w:tcPr>
          <w:p w:rsidR="00715AB5" w:rsidRDefault="00715AB5">
            <w:pPr>
              <w:rPr>
                <w:rFonts w:ascii="Calibri" w:hAnsi="Calibri"/>
                <w:b/>
                <w:bCs/>
                <w:color w:val="000000"/>
                <w:sz w:val="22"/>
                <w:szCs w:val="22"/>
              </w:rPr>
            </w:pPr>
          </w:p>
        </w:tc>
        <w:tc>
          <w:tcPr>
            <w:tcW w:w="952" w:type="dxa"/>
            <w:vMerge/>
            <w:vAlign w:val="center"/>
            <w:hideMark/>
          </w:tcPr>
          <w:p w:rsidR="00715AB5" w:rsidRDefault="00715AB5">
            <w:pPr>
              <w:rPr>
                <w:rFonts w:ascii="Calibri" w:hAnsi="Calibri"/>
                <w:b/>
                <w:bCs/>
                <w:color w:val="000000"/>
                <w:sz w:val="22"/>
                <w:szCs w:val="22"/>
              </w:rPr>
            </w:pPr>
          </w:p>
        </w:tc>
        <w:tc>
          <w:tcPr>
            <w:tcW w:w="954" w:type="dxa"/>
            <w:vMerge/>
            <w:vAlign w:val="center"/>
            <w:hideMark/>
          </w:tcPr>
          <w:p w:rsidR="00715AB5" w:rsidRDefault="00715AB5">
            <w:pPr>
              <w:rPr>
                <w:rFonts w:ascii="Calibri" w:hAnsi="Calibri"/>
                <w:b/>
                <w:bCs/>
                <w:color w:val="000000"/>
                <w:sz w:val="22"/>
                <w:szCs w:val="22"/>
              </w:rPr>
            </w:pPr>
          </w:p>
        </w:tc>
        <w:tc>
          <w:tcPr>
            <w:tcW w:w="1149" w:type="dxa"/>
            <w:shd w:val="clear" w:color="000000" w:fill="F2F2F2"/>
            <w:vAlign w:val="center"/>
            <w:hideMark/>
          </w:tcPr>
          <w:p w:rsidR="00715AB5" w:rsidRDefault="00715AB5">
            <w:pPr>
              <w:jc w:val="center"/>
              <w:rPr>
                <w:rFonts w:ascii="Calibri" w:hAnsi="Calibri"/>
                <w:b/>
                <w:bCs/>
                <w:color w:val="000000"/>
                <w:sz w:val="22"/>
                <w:szCs w:val="22"/>
              </w:rPr>
            </w:pPr>
            <w:r>
              <w:rPr>
                <w:rFonts w:ascii="Calibri" w:hAnsi="Calibri"/>
                <w:b/>
                <w:bCs/>
                <w:color w:val="000000"/>
                <w:sz w:val="22"/>
                <w:szCs w:val="22"/>
              </w:rPr>
              <w:t xml:space="preserve"> Valor Unit. </w:t>
            </w:r>
          </w:p>
        </w:tc>
        <w:tc>
          <w:tcPr>
            <w:tcW w:w="1567" w:type="dxa"/>
            <w:shd w:val="clear" w:color="000000" w:fill="F2F2F2"/>
            <w:vAlign w:val="center"/>
            <w:hideMark/>
          </w:tcPr>
          <w:p w:rsidR="00715AB5" w:rsidRDefault="00715AB5">
            <w:pPr>
              <w:jc w:val="center"/>
              <w:rPr>
                <w:rFonts w:ascii="Calibri" w:hAnsi="Calibri"/>
                <w:b/>
                <w:bCs/>
                <w:color w:val="000000"/>
                <w:sz w:val="22"/>
                <w:szCs w:val="22"/>
              </w:rPr>
            </w:pPr>
            <w:r>
              <w:rPr>
                <w:rFonts w:ascii="Calibri" w:hAnsi="Calibri"/>
                <w:b/>
                <w:bCs/>
                <w:color w:val="000000"/>
                <w:sz w:val="22"/>
                <w:szCs w:val="22"/>
              </w:rPr>
              <w:t xml:space="preserve"> Valor Total </w:t>
            </w:r>
          </w:p>
        </w:tc>
      </w:tr>
      <w:tr w:rsidR="00715AB5" w:rsidTr="00715AB5">
        <w:trPr>
          <w:trHeight w:val="600"/>
        </w:trPr>
        <w:tc>
          <w:tcPr>
            <w:tcW w:w="951" w:type="dxa"/>
            <w:shd w:val="clear" w:color="auto" w:fill="auto"/>
            <w:vAlign w:val="center"/>
            <w:hideMark/>
          </w:tcPr>
          <w:p w:rsidR="00715AB5" w:rsidRDefault="00715AB5">
            <w:pPr>
              <w:jc w:val="center"/>
              <w:rPr>
                <w:rFonts w:ascii="Calibri" w:hAnsi="Calibri"/>
                <w:color w:val="000000"/>
                <w:sz w:val="22"/>
                <w:szCs w:val="22"/>
              </w:rPr>
            </w:pPr>
            <w:proofErr w:type="gramStart"/>
            <w:r>
              <w:rPr>
                <w:rFonts w:ascii="Calibri" w:hAnsi="Calibri"/>
                <w:color w:val="000000"/>
                <w:sz w:val="22"/>
                <w:szCs w:val="22"/>
              </w:rPr>
              <w:t>1</w:t>
            </w:r>
            <w:proofErr w:type="gramEnd"/>
          </w:p>
        </w:tc>
        <w:tc>
          <w:tcPr>
            <w:tcW w:w="5247" w:type="dxa"/>
            <w:shd w:val="clear" w:color="auto" w:fill="auto"/>
            <w:vAlign w:val="center"/>
            <w:hideMark/>
          </w:tcPr>
          <w:p w:rsidR="00715AB5" w:rsidRDefault="00715AB5">
            <w:pPr>
              <w:rPr>
                <w:rFonts w:ascii="Calibri" w:hAnsi="Calibri"/>
                <w:color w:val="000000"/>
                <w:sz w:val="22"/>
                <w:szCs w:val="22"/>
              </w:rPr>
            </w:pPr>
            <w:r>
              <w:rPr>
                <w:rFonts w:ascii="Calibri" w:hAnsi="Calibri"/>
                <w:color w:val="000000"/>
                <w:sz w:val="22"/>
                <w:szCs w:val="22"/>
              </w:rPr>
              <w:t xml:space="preserve">AQUISIÇÃO E INSTALAÇÃO DE VIDRO LISO INCOLOR, </w:t>
            </w:r>
            <w:proofErr w:type="gramStart"/>
            <w:r>
              <w:rPr>
                <w:rFonts w:ascii="Calibri" w:hAnsi="Calibri"/>
                <w:color w:val="000000"/>
                <w:sz w:val="22"/>
                <w:szCs w:val="22"/>
              </w:rPr>
              <w:t>3</w:t>
            </w:r>
            <w:proofErr w:type="gramEnd"/>
            <w:r>
              <w:rPr>
                <w:rFonts w:ascii="Calibri" w:hAnsi="Calibri"/>
                <w:color w:val="000000"/>
                <w:sz w:val="22"/>
                <w:szCs w:val="22"/>
              </w:rPr>
              <w:t xml:space="preserve"> MM DE ESPESSURA.</w:t>
            </w:r>
          </w:p>
        </w:tc>
        <w:tc>
          <w:tcPr>
            <w:tcW w:w="952"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M²</w:t>
            </w:r>
          </w:p>
        </w:tc>
        <w:tc>
          <w:tcPr>
            <w:tcW w:w="954"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50</w:t>
            </w:r>
          </w:p>
        </w:tc>
        <w:tc>
          <w:tcPr>
            <w:tcW w:w="1149"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w:t>
            </w:r>
            <w:proofErr w:type="gramStart"/>
            <w:r>
              <w:rPr>
                <w:rFonts w:ascii="Calibri" w:hAnsi="Calibri"/>
                <w:color w:val="000000"/>
                <w:sz w:val="22"/>
                <w:szCs w:val="22"/>
              </w:rPr>
              <w:t xml:space="preserve">   </w:t>
            </w:r>
            <w:proofErr w:type="gramEnd"/>
            <w:r>
              <w:rPr>
                <w:rFonts w:ascii="Calibri" w:hAnsi="Calibri"/>
                <w:color w:val="000000"/>
                <w:sz w:val="22"/>
                <w:szCs w:val="22"/>
              </w:rPr>
              <w:t xml:space="preserve">151,67 </w:t>
            </w:r>
          </w:p>
        </w:tc>
        <w:tc>
          <w:tcPr>
            <w:tcW w:w="1567"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        7.583,33 </w:t>
            </w:r>
          </w:p>
        </w:tc>
      </w:tr>
      <w:tr w:rsidR="00715AB5" w:rsidTr="00715AB5">
        <w:trPr>
          <w:trHeight w:val="600"/>
        </w:trPr>
        <w:tc>
          <w:tcPr>
            <w:tcW w:w="951" w:type="dxa"/>
            <w:shd w:val="clear" w:color="auto" w:fill="auto"/>
            <w:vAlign w:val="center"/>
            <w:hideMark/>
          </w:tcPr>
          <w:p w:rsidR="00715AB5" w:rsidRDefault="00715AB5">
            <w:pPr>
              <w:jc w:val="center"/>
              <w:rPr>
                <w:rFonts w:ascii="Calibri" w:hAnsi="Calibri"/>
                <w:color w:val="000000"/>
                <w:sz w:val="22"/>
                <w:szCs w:val="22"/>
              </w:rPr>
            </w:pPr>
            <w:proofErr w:type="gramStart"/>
            <w:r>
              <w:rPr>
                <w:rFonts w:ascii="Calibri" w:hAnsi="Calibri"/>
                <w:color w:val="000000"/>
                <w:sz w:val="22"/>
                <w:szCs w:val="22"/>
              </w:rPr>
              <w:t>2</w:t>
            </w:r>
            <w:proofErr w:type="gramEnd"/>
          </w:p>
        </w:tc>
        <w:tc>
          <w:tcPr>
            <w:tcW w:w="5247" w:type="dxa"/>
            <w:shd w:val="clear" w:color="auto" w:fill="auto"/>
            <w:vAlign w:val="center"/>
            <w:hideMark/>
          </w:tcPr>
          <w:p w:rsidR="00715AB5" w:rsidRDefault="00715AB5">
            <w:pPr>
              <w:rPr>
                <w:rFonts w:ascii="Calibri" w:hAnsi="Calibri"/>
                <w:color w:val="000000"/>
                <w:sz w:val="22"/>
                <w:szCs w:val="22"/>
              </w:rPr>
            </w:pPr>
            <w:r>
              <w:rPr>
                <w:rFonts w:ascii="Calibri" w:hAnsi="Calibri"/>
                <w:color w:val="000000"/>
                <w:sz w:val="22"/>
                <w:szCs w:val="22"/>
              </w:rPr>
              <w:t xml:space="preserve">AQUISIÇÃO E INSTALAÇÃO DE VIDRO LISO, INCOLOR, </w:t>
            </w:r>
            <w:proofErr w:type="gramStart"/>
            <w:r>
              <w:rPr>
                <w:rFonts w:ascii="Calibri" w:hAnsi="Calibri"/>
                <w:color w:val="000000"/>
                <w:sz w:val="22"/>
                <w:szCs w:val="22"/>
              </w:rPr>
              <w:t>4</w:t>
            </w:r>
            <w:proofErr w:type="gramEnd"/>
            <w:r>
              <w:rPr>
                <w:rFonts w:ascii="Calibri" w:hAnsi="Calibri"/>
                <w:color w:val="000000"/>
                <w:sz w:val="22"/>
                <w:szCs w:val="22"/>
              </w:rPr>
              <w:t xml:space="preserve"> MM DE ESPESSURA.</w:t>
            </w:r>
          </w:p>
        </w:tc>
        <w:tc>
          <w:tcPr>
            <w:tcW w:w="952"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M²</w:t>
            </w:r>
          </w:p>
        </w:tc>
        <w:tc>
          <w:tcPr>
            <w:tcW w:w="954"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50</w:t>
            </w:r>
          </w:p>
        </w:tc>
        <w:tc>
          <w:tcPr>
            <w:tcW w:w="1149"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w:t>
            </w:r>
            <w:proofErr w:type="gramStart"/>
            <w:r>
              <w:rPr>
                <w:rFonts w:ascii="Calibri" w:hAnsi="Calibri"/>
                <w:color w:val="000000"/>
                <w:sz w:val="22"/>
                <w:szCs w:val="22"/>
              </w:rPr>
              <w:t xml:space="preserve">   </w:t>
            </w:r>
            <w:proofErr w:type="gramEnd"/>
            <w:r>
              <w:rPr>
                <w:rFonts w:ascii="Calibri" w:hAnsi="Calibri"/>
                <w:color w:val="000000"/>
                <w:sz w:val="22"/>
                <w:szCs w:val="22"/>
              </w:rPr>
              <w:t xml:space="preserve">174,00 </w:t>
            </w:r>
          </w:p>
        </w:tc>
        <w:tc>
          <w:tcPr>
            <w:tcW w:w="1567"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        8.700,00 </w:t>
            </w:r>
          </w:p>
        </w:tc>
      </w:tr>
      <w:tr w:rsidR="00715AB5" w:rsidTr="00715AB5">
        <w:trPr>
          <w:trHeight w:val="600"/>
        </w:trPr>
        <w:tc>
          <w:tcPr>
            <w:tcW w:w="951" w:type="dxa"/>
            <w:shd w:val="clear" w:color="auto" w:fill="auto"/>
            <w:vAlign w:val="center"/>
            <w:hideMark/>
          </w:tcPr>
          <w:p w:rsidR="00715AB5" w:rsidRDefault="00715AB5">
            <w:pPr>
              <w:jc w:val="center"/>
              <w:rPr>
                <w:rFonts w:ascii="Calibri" w:hAnsi="Calibri"/>
                <w:color w:val="000000"/>
                <w:sz w:val="22"/>
                <w:szCs w:val="22"/>
              </w:rPr>
            </w:pPr>
            <w:proofErr w:type="gramStart"/>
            <w:r>
              <w:rPr>
                <w:rFonts w:ascii="Calibri" w:hAnsi="Calibri"/>
                <w:color w:val="000000"/>
                <w:sz w:val="22"/>
                <w:szCs w:val="22"/>
              </w:rPr>
              <w:t>3</w:t>
            </w:r>
            <w:proofErr w:type="gramEnd"/>
          </w:p>
        </w:tc>
        <w:tc>
          <w:tcPr>
            <w:tcW w:w="5247" w:type="dxa"/>
            <w:shd w:val="clear" w:color="auto" w:fill="auto"/>
            <w:vAlign w:val="center"/>
            <w:hideMark/>
          </w:tcPr>
          <w:p w:rsidR="00715AB5" w:rsidRDefault="00715AB5">
            <w:pPr>
              <w:rPr>
                <w:rFonts w:ascii="Calibri" w:hAnsi="Calibri"/>
                <w:color w:val="000000"/>
                <w:sz w:val="22"/>
                <w:szCs w:val="22"/>
              </w:rPr>
            </w:pPr>
            <w:r>
              <w:rPr>
                <w:rFonts w:ascii="Calibri" w:hAnsi="Calibri"/>
                <w:color w:val="000000"/>
                <w:sz w:val="22"/>
                <w:szCs w:val="22"/>
              </w:rPr>
              <w:t xml:space="preserve">AQUISIÇÃO E INSTALAÇÃO DE VIDRO LISO, INCOLOR, </w:t>
            </w:r>
            <w:proofErr w:type="gramStart"/>
            <w:r>
              <w:rPr>
                <w:rFonts w:ascii="Calibri" w:hAnsi="Calibri"/>
                <w:color w:val="000000"/>
                <w:sz w:val="22"/>
                <w:szCs w:val="22"/>
              </w:rPr>
              <w:t>5</w:t>
            </w:r>
            <w:proofErr w:type="gramEnd"/>
            <w:r>
              <w:rPr>
                <w:rFonts w:ascii="Calibri" w:hAnsi="Calibri"/>
                <w:color w:val="000000"/>
                <w:sz w:val="22"/>
                <w:szCs w:val="22"/>
              </w:rPr>
              <w:t xml:space="preserve"> MM DE ESPESSURA.</w:t>
            </w:r>
          </w:p>
        </w:tc>
        <w:tc>
          <w:tcPr>
            <w:tcW w:w="952"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M²</w:t>
            </w:r>
          </w:p>
        </w:tc>
        <w:tc>
          <w:tcPr>
            <w:tcW w:w="954"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50</w:t>
            </w:r>
          </w:p>
        </w:tc>
        <w:tc>
          <w:tcPr>
            <w:tcW w:w="1149"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w:t>
            </w:r>
            <w:proofErr w:type="gramStart"/>
            <w:r>
              <w:rPr>
                <w:rFonts w:ascii="Calibri" w:hAnsi="Calibri"/>
                <w:color w:val="000000"/>
                <w:sz w:val="22"/>
                <w:szCs w:val="22"/>
              </w:rPr>
              <w:t xml:space="preserve">   </w:t>
            </w:r>
            <w:proofErr w:type="gramEnd"/>
            <w:r>
              <w:rPr>
                <w:rFonts w:ascii="Calibri" w:hAnsi="Calibri"/>
                <w:color w:val="000000"/>
                <w:sz w:val="22"/>
                <w:szCs w:val="22"/>
              </w:rPr>
              <w:t xml:space="preserve">195,00 </w:t>
            </w:r>
          </w:p>
        </w:tc>
        <w:tc>
          <w:tcPr>
            <w:tcW w:w="1567"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        9.750,00 </w:t>
            </w:r>
          </w:p>
        </w:tc>
      </w:tr>
      <w:tr w:rsidR="00715AB5" w:rsidTr="00715AB5">
        <w:trPr>
          <w:trHeight w:val="600"/>
        </w:trPr>
        <w:tc>
          <w:tcPr>
            <w:tcW w:w="951" w:type="dxa"/>
            <w:shd w:val="clear" w:color="auto" w:fill="auto"/>
            <w:vAlign w:val="center"/>
            <w:hideMark/>
          </w:tcPr>
          <w:p w:rsidR="00715AB5" w:rsidRDefault="00715AB5">
            <w:pPr>
              <w:jc w:val="center"/>
              <w:rPr>
                <w:rFonts w:ascii="Calibri" w:hAnsi="Calibri"/>
                <w:color w:val="000000"/>
                <w:sz w:val="22"/>
                <w:szCs w:val="22"/>
              </w:rPr>
            </w:pPr>
            <w:proofErr w:type="gramStart"/>
            <w:r>
              <w:rPr>
                <w:rFonts w:ascii="Calibri" w:hAnsi="Calibri"/>
                <w:color w:val="000000"/>
                <w:sz w:val="22"/>
                <w:szCs w:val="22"/>
              </w:rPr>
              <w:t>4</w:t>
            </w:r>
            <w:proofErr w:type="gramEnd"/>
          </w:p>
        </w:tc>
        <w:tc>
          <w:tcPr>
            <w:tcW w:w="5247" w:type="dxa"/>
            <w:shd w:val="clear" w:color="auto" w:fill="auto"/>
            <w:vAlign w:val="center"/>
            <w:hideMark/>
          </w:tcPr>
          <w:p w:rsidR="00715AB5" w:rsidRDefault="00715AB5">
            <w:pPr>
              <w:rPr>
                <w:rFonts w:ascii="Calibri" w:hAnsi="Calibri"/>
                <w:color w:val="000000"/>
                <w:sz w:val="22"/>
                <w:szCs w:val="22"/>
              </w:rPr>
            </w:pPr>
            <w:r>
              <w:rPr>
                <w:rFonts w:ascii="Calibri" w:hAnsi="Calibri"/>
                <w:color w:val="000000"/>
                <w:sz w:val="22"/>
                <w:szCs w:val="22"/>
              </w:rPr>
              <w:t xml:space="preserve">AQUISIÇÃO E INSTALAÇÃO DE VIDRO LISO INCOLOR, </w:t>
            </w:r>
            <w:proofErr w:type="gramStart"/>
            <w:r>
              <w:rPr>
                <w:rFonts w:ascii="Calibri" w:hAnsi="Calibri"/>
                <w:color w:val="000000"/>
                <w:sz w:val="22"/>
                <w:szCs w:val="22"/>
              </w:rPr>
              <w:t>6</w:t>
            </w:r>
            <w:proofErr w:type="gramEnd"/>
            <w:r>
              <w:rPr>
                <w:rFonts w:ascii="Calibri" w:hAnsi="Calibri"/>
                <w:color w:val="000000"/>
                <w:sz w:val="22"/>
                <w:szCs w:val="22"/>
              </w:rPr>
              <w:t xml:space="preserve"> MM DE ESPESSURA.</w:t>
            </w:r>
          </w:p>
        </w:tc>
        <w:tc>
          <w:tcPr>
            <w:tcW w:w="952"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M²</w:t>
            </w:r>
          </w:p>
        </w:tc>
        <w:tc>
          <w:tcPr>
            <w:tcW w:w="954"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50</w:t>
            </w:r>
          </w:p>
        </w:tc>
        <w:tc>
          <w:tcPr>
            <w:tcW w:w="1149"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w:t>
            </w:r>
            <w:proofErr w:type="gramStart"/>
            <w:r>
              <w:rPr>
                <w:rFonts w:ascii="Calibri" w:hAnsi="Calibri"/>
                <w:color w:val="000000"/>
                <w:sz w:val="22"/>
                <w:szCs w:val="22"/>
              </w:rPr>
              <w:t xml:space="preserve">   </w:t>
            </w:r>
            <w:proofErr w:type="gramEnd"/>
            <w:r>
              <w:rPr>
                <w:rFonts w:ascii="Calibri" w:hAnsi="Calibri"/>
                <w:color w:val="000000"/>
                <w:sz w:val="22"/>
                <w:szCs w:val="22"/>
              </w:rPr>
              <w:t xml:space="preserve">222,33 </w:t>
            </w:r>
          </w:p>
        </w:tc>
        <w:tc>
          <w:tcPr>
            <w:tcW w:w="1567"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     11.116,67 </w:t>
            </w:r>
          </w:p>
        </w:tc>
      </w:tr>
      <w:tr w:rsidR="00715AB5" w:rsidTr="00715AB5">
        <w:trPr>
          <w:trHeight w:val="600"/>
        </w:trPr>
        <w:tc>
          <w:tcPr>
            <w:tcW w:w="951" w:type="dxa"/>
            <w:shd w:val="clear" w:color="auto" w:fill="auto"/>
            <w:vAlign w:val="center"/>
            <w:hideMark/>
          </w:tcPr>
          <w:p w:rsidR="00715AB5" w:rsidRDefault="00715AB5">
            <w:pPr>
              <w:jc w:val="center"/>
              <w:rPr>
                <w:rFonts w:ascii="Calibri" w:hAnsi="Calibri"/>
                <w:color w:val="000000"/>
                <w:sz w:val="22"/>
                <w:szCs w:val="22"/>
              </w:rPr>
            </w:pPr>
            <w:proofErr w:type="gramStart"/>
            <w:r>
              <w:rPr>
                <w:rFonts w:ascii="Calibri" w:hAnsi="Calibri"/>
                <w:color w:val="000000"/>
                <w:sz w:val="22"/>
                <w:szCs w:val="22"/>
              </w:rPr>
              <w:t>5</w:t>
            </w:r>
            <w:proofErr w:type="gramEnd"/>
          </w:p>
        </w:tc>
        <w:tc>
          <w:tcPr>
            <w:tcW w:w="5247" w:type="dxa"/>
            <w:shd w:val="clear" w:color="auto" w:fill="auto"/>
            <w:vAlign w:val="center"/>
            <w:hideMark/>
          </w:tcPr>
          <w:p w:rsidR="00715AB5" w:rsidRDefault="00715AB5">
            <w:pPr>
              <w:rPr>
                <w:rFonts w:ascii="Calibri" w:hAnsi="Calibri"/>
                <w:color w:val="000000"/>
                <w:sz w:val="22"/>
                <w:szCs w:val="22"/>
              </w:rPr>
            </w:pPr>
            <w:r>
              <w:rPr>
                <w:rFonts w:ascii="Calibri" w:hAnsi="Calibri"/>
                <w:color w:val="000000"/>
                <w:sz w:val="22"/>
                <w:szCs w:val="22"/>
              </w:rPr>
              <w:t xml:space="preserve">AQUISIÇÃO E INSTALAÇÃO DE VIDRO LISO INCOLOR, TEMPERADO, </w:t>
            </w:r>
            <w:proofErr w:type="gramStart"/>
            <w:r>
              <w:rPr>
                <w:rFonts w:ascii="Calibri" w:hAnsi="Calibri"/>
                <w:color w:val="000000"/>
                <w:sz w:val="22"/>
                <w:szCs w:val="22"/>
              </w:rPr>
              <w:t>8</w:t>
            </w:r>
            <w:proofErr w:type="gramEnd"/>
            <w:r>
              <w:rPr>
                <w:rFonts w:ascii="Calibri" w:hAnsi="Calibri"/>
                <w:color w:val="000000"/>
                <w:sz w:val="22"/>
                <w:szCs w:val="22"/>
              </w:rPr>
              <w:t xml:space="preserve"> MM DE ESPESSURA.</w:t>
            </w:r>
          </w:p>
        </w:tc>
        <w:tc>
          <w:tcPr>
            <w:tcW w:w="952"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M²</w:t>
            </w:r>
          </w:p>
        </w:tc>
        <w:tc>
          <w:tcPr>
            <w:tcW w:w="954"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50</w:t>
            </w:r>
          </w:p>
        </w:tc>
        <w:tc>
          <w:tcPr>
            <w:tcW w:w="1149"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w:t>
            </w:r>
            <w:proofErr w:type="gramStart"/>
            <w:r>
              <w:rPr>
                <w:rFonts w:ascii="Calibri" w:hAnsi="Calibri"/>
                <w:color w:val="000000"/>
                <w:sz w:val="22"/>
                <w:szCs w:val="22"/>
              </w:rPr>
              <w:t xml:space="preserve">   </w:t>
            </w:r>
            <w:proofErr w:type="gramEnd"/>
            <w:r>
              <w:rPr>
                <w:rFonts w:ascii="Calibri" w:hAnsi="Calibri"/>
                <w:color w:val="000000"/>
                <w:sz w:val="22"/>
                <w:szCs w:val="22"/>
              </w:rPr>
              <w:t xml:space="preserve">448,33 </w:t>
            </w:r>
          </w:p>
        </w:tc>
        <w:tc>
          <w:tcPr>
            <w:tcW w:w="1567"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     22.416,67 </w:t>
            </w:r>
          </w:p>
        </w:tc>
      </w:tr>
      <w:tr w:rsidR="00715AB5" w:rsidTr="00715AB5">
        <w:trPr>
          <w:trHeight w:val="600"/>
        </w:trPr>
        <w:tc>
          <w:tcPr>
            <w:tcW w:w="951" w:type="dxa"/>
            <w:shd w:val="clear" w:color="auto" w:fill="auto"/>
            <w:vAlign w:val="center"/>
            <w:hideMark/>
          </w:tcPr>
          <w:p w:rsidR="00715AB5" w:rsidRDefault="00715AB5">
            <w:pPr>
              <w:jc w:val="center"/>
              <w:rPr>
                <w:rFonts w:ascii="Calibri" w:hAnsi="Calibri"/>
                <w:color w:val="000000"/>
                <w:sz w:val="22"/>
                <w:szCs w:val="22"/>
              </w:rPr>
            </w:pPr>
            <w:proofErr w:type="gramStart"/>
            <w:r>
              <w:rPr>
                <w:rFonts w:ascii="Calibri" w:hAnsi="Calibri"/>
                <w:color w:val="000000"/>
                <w:sz w:val="22"/>
                <w:szCs w:val="22"/>
              </w:rPr>
              <w:t>6</w:t>
            </w:r>
            <w:proofErr w:type="gramEnd"/>
          </w:p>
        </w:tc>
        <w:tc>
          <w:tcPr>
            <w:tcW w:w="5247" w:type="dxa"/>
            <w:shd w:val="clear" w:color="auto" w:fill="auto"/>
            <w:vAlign w:val="center"/>
            <w:hideMark/>
          </w:tcPr>
          <w:p w:rsidR="00715AB5" w:rsidRDefault="00715AB5">
            <w:pPr>
              <w:rPr>
                <w:rFonts w:ascii="Calibri" w:hAnsi="Calibri"/>
                <w:color w:val="000000"/>
                <w:sz w:val="22"/>
                <w:szCs w:val="22"/>
              </w:rPr>
            </w:pPr>
            <w:r>
              <w:rPr>
                <w:rFonts w:ascii="Calibri" w:hAnsi="Calibri"/>
                <w:color w:val="000000"/>
                <w:sz w:val="22"/>
                <w:szCs w:val="22"/>
              </w:rPr>
              <w:t xml:space="preserve">AQUISIÇÃO E INSTALAÇÃO DE VIDRO LISO FUMÊ, TEMPERADO, </w:t>
            </w:r>
            <w:proofErr w:type="gramStart"/>
            <w:r>
              <w:rPr>
                <w:rFonts w:ascii="Calibri" w:hAnsi="Calibri"/>
                <w:color w:val="000000"/>
                <w:sz w:val="22"/>
                <w:szCs w:val="22"/>
              </w:rPr>
              <w:t>8</w:t>
            </w:r>
            <w:proofErr w:type="gramEnd"/>
            <w:r>
              <w:rPr>
                <w:rFonts w:ascii="Calibri" w:hAnsi="Calibri"/>
                <w:color w:val="000000"/>
                <w:sz w:val="22"/>
                <w:szCs w:val="22"/>
              </w:rPr>
              <w:t xml:space="preserve"> MM DE ESPESSURA.</w:t>
            </w:r>
          </w:p>
        </w:tc>
        <w:tc>
          <w:tcPr>
            <w:tcW w:w="952"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M²</w:t>
            </w:r>
          </w:p>
        </w:tc>
        <w:tc>
          <w:tcPr>
            <w:tcW w:w="954"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50</w:t>
            </w:r>
          </w:p>
        </w:tc>
        <w:tc>
          <w:tcPr>
            <w:tcW w:w="1149"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w:t>
            </w:r>
            <w:proofErr w:type="gramStart"/>
            <w:r>
              <w:rPr>
                <w:rFonts w:ascii="Calibri" w:hAnsi="Calibri"/>
                <w:color w:val="000000"/>
                <w:sz w:val="22"/>
                <w:szCs w:val="22"/>
              </w:rPr>
              <w:t xml:space="preserve">   </w:t>
            </w:r>
            <w:proofErr w:type="gramEnd"/>
            <w:r>
              <w:rPr>
                <w:rFonts w:ascii="Calibri" w:hAnsi="Calibri"/>
                <w:color w:val="000000"/>
                <w:sz w:val="22"/>
                <w:szCs w:val="22"/>
              </w:rPr>
              <w:t xml:space="preserve">480,00 </w:t>
            </w:r>
          </w:p>
        </w:tc>
        <w:tc>
          <w:tcPr>
            <w:tcW w:w="1567"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     24.000,00 </w:t>
            </w:r>
          </w:p>
        </w:tc>
      </w:tr>
      <w:tr w:rsidR="00715AB5" w:rsidTr="00715AB5">
        <w:trPr>
          <w:trHeight w:val="600"/>
        </w:trPr>
        <w:tc>
          <w:tcPr>
            <w:tcW w:w="951" w:type="dxa"/>
            <w:shd w:val="clear" w:color="auto" w:fill="auto"/>
            <w:vAlign w:val="center"/>
            <w:hideMark/>
          </w:tcPr>
          <w:p w:rsidR="00715AB5" w:rsidRDefault="00715AB5">
            <w:pPr>
              <w:jc w:val="center"/>
              <w:rPr>
                <w:rFonts w:ascii="Calibri" w:hAnsi="Calibri"/>
                <w:color w:val="000000"/>
                <w:sz w:val="22"/>
                <w:szCs w:val="22"/>
              </w:rPr>
            </w:pPr>
            <w:proofErr w:type="gramStart"/>
            <w:r>
              <w:rPr>
                <w:rFonts w:ascii="Calibri" w:hAnsi="Calibri"/>
                <w:color w:val="000000"/>
                <w:sz w:val="22"/>
                <w:szCs w:val="22"/>
              </w:rPr>
              <w:t>7</w:t>
            </w:r>
            <w:proofErr w:type="gramEnd"/>
          </w:p>
        </w:tc>
        <w:tc>
          <w:tcPr>
            <w:tcW w:w="5247" w:type="dxa"/>
            <w:shd w:val="clear" w:color="auto" w:fill="auto"/>
            <w:vAlign w:val="center"/>
            <w:hideMark/>
          </w:tcPr>
          <w:p w:rsidR="00715AB5" w:rsidRDefault="00715AB5">
            <w:pPr>
              <w:rPr>
                <w:rFonts w:ascii="Calibri" w:hAnsi="Calibri"/>
                <w:color w:val="000000"/>
                <w:sz w:val="22"/>
                <w:szCs w:val="22"/>
              </w:rPr>
            </w:pPr>
            <w:r>
              <w:rPr>
                <w:rFonts w:ascii="Calibri" w:hAnsi="Calibri"/>
                <w:color w:val="000000"/>
                <w:sz w:val="22"/>
                <w:szCs w:val="22"/>
              </w:rPr>
              <w:t xml:space="preserve">AQUISIÇÃO E INSTALAÇÃO DE ESPELHO DE CRISTAL, INCOLOR, </w:t>
            </w:r>
            <w:proofErr w:type="gramStart"/>
            <w:r>
              <w:rPr>
                <w:rFonts w:ascii="Calibri" w:hAnsi="Calibri"/>
                <w:color w:val="000000"/>
                <w:sz w:val="22"/>
                <w:szCs w:val="22"/>
              </w:rPr>
              <w:t>3</w:t>
            </w:r>
            <w:proofErr w:type="gramEnd"/>
            <w:r>
              <w:rPr>
                <w:rFonts w:ascii="Calibri" w:hAnsi="Calibri"/>
                <w:color w:val="000000"/>
                <w:sz w:val="22"/>
                <w:szCs w:val="22"/>
              </w:rPr>
              <w:t xml:space="preserve"> MM DE ESPESSURA.</w:t>
            </w:r>
          </w:p>
        </w:tc>
        <w:tc>
          <w:tcPr>
            <w:tcW w:w="952"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M²</w:t>
            </w:r>
          </w:p>
        </w:tc>
        <w:tc>
          <w:tcPr>
            <w:tcW w:w="954"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100</w:t>
            </w:r>
          </w:p>
        </w:tc>
        <w:tc>
          <w:tcPr>
            <w:tcW w:w="1149"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w:t>
            </w:r>
            <w:proofErr w:type="gramStart"/>
            <w:r>
              <w:rPr>
                <w:rFonts w:ascii="Calibri" w:hAnsi="Calibri"/>
                <w:color w:val="000000"/>
                <w:sz w:val="22"/>
                <w:szCs w:val="22"/>
              </w:rPr>
              <w:t xml:space="preserve">   </w:t>
            </w:r>
            <w:proofErr w:type="gramEnd"/>
            <w:r>
              <w:rPr>
                <w:rFonts w:ascii="Calibri" w:hAnsi="Calibri"/>
                <w:color w:val="000000"/>
                <w:sz w:val="22"/>
                <w:szCs w:val="22"/>
              </w:rPr>
              <w:t xml:space="preserve">250,67 </w:t>
            </w:r>
          </w:p>
        </w:tc>
        <w:tc>
          <w:tcPr>
            <w:tcW w:w="1567"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     25.066,67 </w:t>
            </w:r>
          </w:p>
        </w:tc>
      </w:tr>
      <w:tr w:rsidR="00715AB5" w:rsidTr="00715AB5">
        <w:trPr>
          <w:trHeight w:val="600"/>
        </w:trPr>
        <w:tc>
          <w:tcPr>
            <w:tcW w:w="951" w:type="dxa"/>
            <w:shd w:val="clear" w:color="auto" w:fill="auto"/>
            <w:vAlign w:val="center"/>
            <w:hideMark/>
          </w:tcPr>
          <w:p w:rsidR="00715AB5" w:rsidRDefault="00715AB5">
            <w:pPr>
              <w:jc w:val="center"/>
              <w:rPr>
                <w:rFonts w:ascii="Calibri" w:hAnsi="Calibri"/>
                <w:color w:val="000000"/>
                <w:sz w:val="22"/>
                <w:szCs w:val="22"/>
              </w:rPr>
            </w:pPr>
            <w:proofErr w:type="gramStart"/>
            <w:r>
              <w:rPr>
                <w:rFonts w:ascii="Calibri" w:hAnsi="Calibri"/>
                <w:color w:val="000000"/>
                <w:sz w:val="22"/>
                <w:szCs w:val="22"/>
              </w:rPr>
              <w:t>8</w:t>
            </w:r>
            <w:proofErr w:type="gramEnd"/>
          </w:p>
        </w:tc>
        <w:tc>
          <w:tcPr>
            <w:tcW w:w="5247" w:type="dxa"/>
            <w:shd w:val="clear" w:color="auto" w:fill="auto"/>
            <w:vAlign w:val="center"/>
            <w:hideMark/>
          </w:tcPr>
          <w:p w:rsidR="00715AB5" w:rsidRDefault="00715AB5">
            <w:pPr>
              <w:rPr>
                <w:rFonts w:ascii="Calibri" w:hAnsi="Calibri"/>
                <w:color w:val="000000"/>
                <w:sz w:val="22"/>
                <w:szCs w:val="22"/>
              </w:rPr>
            </w:pPr>
            <w:r>
              <w:rPr>
                <w:rFonts w:ascii="Calibri" w:hAnsi="Calibri"/>
                <w:color w:val="000000"/>
                <w:sz w:val="22"/>
                <w:szCs w:val="22"/>
              </w:rPr>
              <w:t xml:space="preserve">AQUISIÇÃO E INSTALAÇÃO DE ESPELHO DE CRISTAL, INCOLOR, </w:t>
            </w:r>
            <w:proofErr w:type="gramStart"/>
            <w:r>
              <w:rPr>
                <w:rFonts w:ascii="Calibri" w:hAnsi="Calibri"/>
                <w:color w:val="000000"/>
                <w:sz w:val="22"/>
                <w:szCs w:val="22"/>
              </w:rPr>
              <w:t>4</w:t>
            </w:r>
            <w:proofErr w:type="gramEnd"/>
            <w:r>
              <w:rPr>
                <w:rFonts w:ascii="Calibri" w:hAnsi="Calibri"/>
                <w:color w:val="000000"/>
                <w:sz w:val="22"/>
                <w:szCs w:val="22"/>
              </w:rPr>
              <w:t xml:space="preserve"> MM DE ESPESSURA.</w:t>
            </w:r>
          </w:p>
        </w:tc>
        <w:tc>
          <w:tcPr>
            <w:tcW w:w="952"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M²</w:t>
            </w:r>
          </w:p>
        </w:tc>
        <w:tc>
          <w:tcPr>
            <w:tcW w:w="954"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100</w:t>
            </w:r>
          </w:p>
        </w:tc>
        <w:tc>
          <w:tcPr>
            <w:tcW w:w="1149"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w:t>
            </w:r>
            <w:proofErr w:type="gramStart"/>
            <w:r>
              <w:rPr>
                <w:rFonts w:ascii="Calibri" w:hAnsi="Calibri"/>
                <w:color w:val="000000"/>
                <w:sz w:val="22"/>
                <w:szCs w:val="22"/>
              </w:rPr>
              <w:t xml:space="preserve">   </w:t>
            </w:r>
            <w:proofErr w:type="gramEnd"/>
            <w:r>
              <w:rPr>
                <w:rFonts w:ascii="Calibri" w:hAnsi="Calibri"/>
                <w:color w:val="000000"/>
                <w:sz w:val="22"/>
                <w:szCs w:val="22"/>
              </w:rPr>
              <w:t xml:space="preserve">340,00 </w:t>
            </w:r>
          </w:p>
        </w:tc>
        <w:tc>
          <w:tcPr>
            <w:tcW w:w="1567"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     34.000,00 </w:t>
            </w:r>
          </w:p>
        </w:tc>
      </w:tr>
      <w:tr w:rsidR="00715AB5" w:rsidTr="00715AB5">
        <w:trPr>
          <w:trHeight w:val="600"/>
        </w:trPr>
        <w:tc>
          <w:tcPr>
            <w:tcW w:w="951" w:type="dxa"/>
            <w:shd w:val="clear" w:color="auto" w:fill="auto"/>
            <w:vAlign w:val="center"/>
            <w:hideMark/>
          </w:tcPr>
          <w:p w:rsidR="00715AB5" w:rsidRDefault="00715AB5">
            <w:pPr>
              <w:jc w:val="center"/>
              <w:rPr>
                <w:rFonts w:ascii="Calibri" w:hAnsi="Calibri"/>
                <w:color w:val="000000"/>
                <w:sz w:val="22"/>
                <w:szCs w:val="22"/>
              </w:rPr>
            </w:pPr>
            <w:proofErr w:type="gramStart"/>
            <w:r>
              <w:rPr>
                <w:rFonts w:ascii="Calibri" w:hAnsi="Calibri"/>
                <w:color w:val="000000"/>
                <w:sz w:val="22"/>
                <w:szCs w:val="22"/>
              </w:rPr>
              <w:t>9</w:t>
            </w:r>
            <w:proofErr w:type="gramEnd"/>
          </w:p>
        </w:tc>
        <w:tc>
          <w:tcPr>
            <w:tcW w:w="5247" w:type="dxa"/>
            <w:shd w:val="clear" w:color="auto" w:fill="auto"/>
            <w:vAlign w:val="center"/>
            <w:hideMark/>
          </w:tcPr>
          <w:p w:rsidR="00715AB5" w:rsidRDefault="00715AB5">
            <w:pPr>
              <w:rPr>
                <w:rFonts w:ascii="Calibri" w:hAnsi="Calibri"/>
                <w:color w:val="000000"/>
                <w:sz w:val="22"/>
                <w:szCs w:val="22"/>
              </w:rPr>
            </w:pPr>
            <w:r>
              <w:rPr>
                <w:rFonts w:ascii="Calibri" w:hAnsi="Calibri"/>
                <w:color w:val="000000"/>
                <w:sz w:val="22"/>
                <w:szCs w:val="22"/>
              </w:rPr>
              <w:t xml:space="preserve">AQUISIÇÃO E INSTALAÇÃO DE BORRACHA DE VEDAÇÃO TIPO CUNHA, COR PRETA PARA </w:t>
            </w:r>
            <w:proofErr w:type="gramStart"/>
            <w:r>
              <w:rPr>
                <w:rFonts w:ascii="Calibri" w:hAnsi="Calibri"/>
                <w:color w:val="000000"/>
                <w:sz w:val="22"/>
                <w:szCs w:val="22"/>
              </w:rPr>
              <w:t>VIDRAÇARIA</w:t>
            </w:r>
            <w:proofErr w:type="gramEnd"/>
          </w:p>
        </w:tc>
        <w:tc>
          <w:tcPr>
            <w:tcW w:w="952"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M</w:t>
            </w:r>
          </w:p>
        </w:tc>
        <w:tc>
          <w:tcPr>
            <w:tcW w:w="954"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1000</w:t>
            </w:r>
          </w:p>
        </w:tc>
        <w:tc>
          <w:tcPr>
            <w:tcW w:w="1149"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     19,50 </w:t>
            </w:r>
          </w:p>
        </w:tc>
        <w:tc>
          <w:tcPr>
            <w:tcW w:w="1567"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     19.500,00 </w:t>
            </w:r>
          </w:p>
        </w:tc>
      </w:tr>
      <w:tr w:rsidR="00715AB5" w:rsidTr="00715AB5">
        <w:trPr>
          <w:trHeight w:val="900"/>
        </w:trPr>
        <w:tc>
          <w:tcPr>
            <w:tcW w:w="951"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lastRenderedPageBreak/>
              <w:t>10</w:t>
            </w:r>
          </w:p>
        </w:tc>
        <w:tc>
          <w:tcPr>
            <w:tcW w:w="5247" w:type="dxa"/>
            <w:shd w:val="clear" w:color="auto" w:fill="auto"/>
            <w:vAlign w:val="center"/>
            <w:hideMark/>
          </w:tcPr>
          <w:p w:rsidR="00715AB5" w:rsidRDefault="00715AB5">
            <w:pPr>
              <w:rPr>
                <w:rFonts w:ascii="Calibri" w:hAnsi="Calibri"/>
                <w:color w:val="000000"/>
                <w:sz w:val="22"/>
                <w:szCs w:val="22"/>
              </w:rPr>
            </w:pPr>
            <w:r>
              <w:rPr>
                <w:rFonts w:ascii="Calibri" w:hAnsi="Calibri"/>
                <w:color w:val="000000"/>
                <w:sz w:val="22"/>
                <w:szCs w:val="22"/>
              </w:rPr>
              <w:t xml:space="preserve">AQUISIÇÃO E INSTALAÇÃO DE TRILHO TUBULAR EM ALUMÍNIO ESCOVADO </w:t>
            </w:r>
            <w:proofErr w:type="gramStart"/>
            <w:r>
              <w:rPr>
                <w:rFonts w:ascii="Calibri" w:hAnsi="Calibri"/>
                <w:color w:val="000000"/>
                <w:sz w:val="22"/>
                <w:szCs w:val="22"/>
              </w:rPr>
              <w:t>8</w:t>
            </w:r>
            <w:proofErr w:type="gramEnd"/>
            <w:r>
              <w:rPr>
                <w:rFonts w:ascii="Calibri" w:hAnsi="Calibri"/>
                <w:color w:val="000000"/>
                <w:sz w:val="22"/>
                <w:szCs w:val="22"/>
              </w:rPr>
              <w:t xml:space="preserve"> MM SUPERIOR, PARA PORTAS DE VIDRO TEMPERADO.</w:t>
            </w:r>
          </w:p>
        </w:tc>
        <w:tc>
          <w:tcPr>
            <w:tcW w:w="952"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M</w:t>
            </w:r>
          </w:p>
        </w:tc>
        <w:tc>
          <w:tcPr>
            <w:tcW w:w="954"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200</w:t>
            </w:r>
          </w:p>
        </w:tc>
        <w:tc>
          <w:tcPr>
            <w:tcW w:w="1149"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     66,83 </w:t>
            </w:r>
          </w:p>
        </w:tc>
        <w:tc>
          <w:tcPr>
            <w:tcW w:w="1567"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     13.366,67 </w:t>
            </w:r>
          </w:p>
        </w:tc>
      </w:tr>
      <w:tr w:rsidR="00715AB5" w:rsidTr="00715AB5">
        <w:trPr>
          <w:trHeight w:val="600"/>
        </w:trPr>
        <w:tc>
          <w:tcPr>
            <w:tcW w:w="951"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11</w:t>
            </w:r>
          </w:p>
        </w:tc>
        <w:tc>
          <w:tcPr>
            <w:tcW w:w="5247" w:type="dxa"/>
            <w:shd w:val="clear" w:color="auto" w:fill="auto"/>
            <w:vAlign w:val="center"/>
            <w:hideMark/>
          </w:tcPr>
          <w:p w:rsidR="00715AB5" w:rsidRDefault="00715AB5">
            <w:pPr>
              <w:rPr>
                <w:rFonts w:ascii="Calibri" w:hAnsi="Calibri"/>
                <w:color w:val="000000"/>
                <w:sz w:val="22"/>
                <w:szCs w:val="22"/>
              </w:rPr>
            </w:pPr>
            <w:r>
              <w:rPr>
                <w:rFonts w:ascii="Calibri" w:hAnsi="Calibri"/>
                <w:color w:val="000000"/>
                <w:sz w:val="22"/>
                <w:szCs w:val="22"/>
              </w:rPr>
              <w:t>AQUISIÇÃO E INSTALAÇÃO DE TRILHO SUPERIOR, EM ALUMÍNIO, PARA PORTAS DE CORRER. ACABAMENTO NATURAL.</w:t>
            </w:r>
          </w:p>
        </w:tc>
        <w:tc>
          <w:tcPr>
            <w:tcW w:w="952"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M</w:t>
            </w:r>
          </w:p>
        </w:tc>
        <w:tc>
          <w:tcPr>
            <w:tcW w:w="954"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200</w:t>
            </w:r>
          </w:p>
        </w:tc>
        <w:tc>
          <w:tcPr>
            <w:tcW w:w="1149"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w:t>
            </w:r>
            <w:proofErr w:type="gramStart"/>
            <w:r>
              <w:rPr>
                <w:rFonts w:ascii="Calibri" w:hAnsi="Calibri"/>
                <w:color w:val="000000"/>
                <w:sz w:val="22"/>
                <w:szCs w:val="22"/>
              </w:rPr>
              <w:t xml:space="preserve">   </w:t>
            </w:r>
            <w:proofErr w:type="gramEnd"/>
            <w:r>
              <w:rPr>
                <w:rFonts w:ascii="Calibri" w:hAnsi="Calibri"/>
                <w:color w:val="000000"/>
                <w:sz w:val="22"/>
                <w:szCs w:val="22"/>
              </w:rPr>
              <w:t xml:space="preserve">127,83 </w:t>
            </w:r>
          </w:p>
        </w:tc>
        <w:tc>
          <w:tcPr>
            <w:tcW w:w="1567"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     25.566,67 </w:t>
            </w:r>
          </w:p>
        </w:tc>
      </w:tr>
      <w:tr w:rsidR="00715AB5" w:rsidTr="00715AB5">
        <w:trPr>
          <w:trHeight w:val="600"/>
        </w:trPr>
        <w:tc>
          <w:tcPr>
            <w:tcW w:w="951"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12</w:t>
            </w:r>
          </w:p>
        </w:tc>
        <w:tc>
          <w:tcPr>
            <w:tcW w:w="5247" w:type="dxa"/>
            <w:shd w:val="clear" w:color="auto" w:fill="auto"/>
            <w:vAlign w:val="center"/>
            <w:hideMark/>
          </w:tcPr>
          <w:p w:rsidR="00715AB5" w:rsidRDefault="00715AB5">
            <w:pPr>
              <w:rPr>
                <w:rFonts w:ascii="Calibri" w:hAnsi="Calibri"/>
                <w:color w:val="000000"/>
                <w:sz w:val="22"/>
                <w:szCs w:val="22"/>
              </w:rPr>
            </w:pPr>
            <w:r>
              <w:rPr>
                <w:rFonts w:ascii="Calibri" w:hAnsi="Calibri"/>
                <w:color w:val="000000"/>
                <w:sz w:val="22"/>
                <w:szCs w:val="22"/>
              </w:rPr>
              <w:t xml:space="preserve">AQUISIÇÃO E INSTALAÇÃO DE BAGUETE EM ALUMÍNIO ESCOVADO TIPO "U" CAVALÃO 10 X </w:t>
            </w:r>
            <w:proofErr w:type="gramStart"/>
            <w:r>
              <w:rPr>
                <w:rFonts w:ascii="Calibri" w:hAnsi="Calibri"/>
                <w:color w:val="000000"/>
                <w:sz w:val="22"/>
                <w:szCs w:val="22"/>
              </w:rPr>
              <w:t>15MM</w:t>
            </w:r>
            <w:proofErr w:type="gramEnd"/>
            <w:r>
              <w:rPr>
                <w:rFonts w:ascii="Calibri" w:hAnsi="Calibri"/>
                <w:color w:val="000000"/>
                <w:sz w:val="22"/>
                <w:szCs w:val="22"/>
              </w:rPr>
              <w:t>.</w:t>
            </w:r>
          </w:p>
        </w:tc>
        <w:tc>
          <w:tcPr>
            <w:tcW w:w="952"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M</w:t>
            </w:r>
          </w:p>
        </w:tc>
        <w:tc>
          <w:tcPr>
            <w:tcW w:w="954"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200</w:t>
            </w:r>
          </w:p>
        </w:tc>
        <w:tc>
          <w:tcPr>
            <w:tcW w:w="1149"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     25,00 </w:t>
            </w:r>
          </w:p>
        </w:tc>
        <w:tc>
          <w:tcPr>
            <w:tcW w:w="1567"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        5.000,00 </w:t>
            </w:r>
          </w:p>
        </w:tc>
      </w:tr>
      <w:tr w:rsidR="00715AB5" w:rsidTr="00715AB5">
        <w:trPr>
          <w:trHeight w:val="600"/>
        </w:trPr>
        <w:tc>
          <w:tcPr>
            <w:tcW w:w="951"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13</w:t>
            </w:r>
          </w:p>
        </w:tc>
        <w:tc>
          <w:tcPr>
            <w:tcW w:w="5247" w:type="dxa"/>
            <w:shd w:val="clear" w:color="auto" w:fill="auto"/>
            <w:vAlign w:val="center"/>
            <w:hideMark/>
          </w:tcPr>
          <w:p w:rsidR="00715AB5" w:rsidRDefault="00715AB5">
            <w:pPr>
              <w:rPr>
                <w:rFonts w:ascii="Calibri" w:hAnsi="Calibri"/>
                <w:color w:val="000000"/>
                <w:sz w:val="22"/>
                <w:szCs w:val="22"/>
              </w:rPr>
            </w:pPr>
            <w:r>
              <w:rPr>
                <w:rFonts w:ascii="Calibri" w:hAnsi="Calibri"/>
                <w:color w:val="000000"/>
                <w:sz w:val="22"/>
                <w:szCs w:val="22"/>
              </w:rPr>
              <w:t>AQUISIÇÃO E INSTALAÇÃO DE PERFIL EM ALUMÍNIO ESCOVADO 15 X 22 MM, PARA PORTAS DE VIDRO TEMPERADO.</w:t>
            </w:r>
          </w:p>
        </w:tc>
        <w:tc>
          <w:tcPr>
            <w:tcW w:w="952"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M</w:t>
            </w:r>
          </w:p>
        </w:tc>
        <w:tc>
          <w:tcPr>
            <w:tcW w:w="954"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200</w:t>
            </w:r>
          </w:p>
        </w:tc>
        <w:tc>
          <w:tcPr>
            <w:tcW w:w="1149"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     26,33 </w:t>
            </w:r>
          </w:p>
        </w:tc>
        <w:tc>
          <w:tcPr>
            <w:tcW w:w="1567"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        5.266,67 </w:t>
            </w:r>
          </w:p>
        </w:tc>
      </w:tr>
      <w:tr w:rsidR="00715AB5" w:rsidTr="00715AB5">
        <w:trPr>
          <w:trHeight w:val="600"/>
        </w:trPr>
        <w:tc>
          <w:tcPr>
            <w:tcW w:w="951"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14</w:t>
            </w:r>
          </w:p>
        </w:tc>
        <w:tc>
          <w:tcPr>
            <w:tcW w:w="5247" w:type="dxa"/>
            <w:shd w:val="clear" w:color="auto" w:fill="auto"/>
            <w:vAlign w:val="center"/>
            <w:hideMark/>
          </w:tcPr>
          <w:p w:rsidR="00715AB5" w:rsidRDefault="00715AB5">
            <w:pPr>
              <w:rPr>
                <w:rFonts w:ascii="Calibri" w:hAnsi="Calibri"/>
                <w:color w:val="000000"/>
                <w:sz w:val="22"/>
                <w:szCs w:val="22"/>
              </w:rPr>
            </w:pPr>
            <w:r>
              <w:rPr>
                <w:rFonts w:ascii="Calibri" w:hAnsi="Calibri"/>
                <w:color w:val="000000"/>
                <w:sz w:val="22"/>
                <w:szCs w:val="22"/>
              </w:rPr>
              <w:t>AQUISIÇÃO E INSTALAÇÃO DE MOLDURA PARA ESPELHO EM ALUMÍNIO ESCOVADO "UV18".</w:t>
            </w:r>
          </w:p>
        </w:tc>
        <w:tc>
          <w:tcPr>
            <w:tcW w:w="952"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M</w:t>
            </w:r>
          </w:p>
        </w:tc>
        <w:tc>
          <w:tcPr>
            <w:tcW w:w="954"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100</w:t>
            </w:r>
          </w:p>
        </w:tc>
        <w:tc>
          <w:tcPr>
            <w:tcW w:w="1149"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     39,33 </w:t>
            </w:r>
          </w:p>
        </w:tc>
        <w:tc>
          <w:tcPr>
            <w:tcW w:w="1567"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        3.933,33 </w:t>
            </w:r>
          </w:p>
        </w:tc>
      </w:tr>
      <w:tr w:rsidR="00715AB5" w:rsidTr="00715AB5">
        <w:trPr>
          <w:trHeight w:val="600"/>
        </w:trPr>
        <w:tc>
          <w:tcPr>
            <w:tcW w:w="951"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15</w:t>
            </w:r>
          </w:p>
        </w:tc>
        <w:tc>
          <w:tcPr>
            <w:tcW w:w="5247" w:type="dxa"/>
            <w:shd w:val="clear" w:color="auto" w:fill="auto"/>
            <w:vAlign w:val="center"/>
            <w:hideMark/>
          </w:tcPr>
          <w:p w:rsidR="00715AB5" w:rsidRDefault="00715AB5">
            <w:pPr>
              <w:rPr>
                <w:rFonts w:ascii="Calibri" w:hAnsi="Calibri"/>
                <w:color w:val="000000"/>
                <w:sz w:val="22"/>
                <w:szCs w:val="22"/>
              </w:rPr>
            </w:pPr>
            <w:r>
              <w:rPr>
                <w:rFonts w:ascii="Calibri" w:hAnsi="Calibri"/>
                <w:color w:val="000000"/>
                <w:sz w:val="22"/>
                <w:szCs w:val="22"/>
              </w:rPr>
              <w:t>AQUISIÇÃO E INSTALAÇÃO DE BOTÃO "FINESSON" EM AÇO CROMADO PARA ESTRUTURA DE VIDRO TEMPERADO.</w:t>
            </w:r>
          </w:p>
        </w:tc>
        <w:tc>
          <w:tcPr>
            <w:tcW w:w="952"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UNID</w:t>
            </w:r>
          </w:p>
        </w:tc>
        <w:tc>
          <w:tcPr>
            <w:tcW w:w="954"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100</w:t>
            </w:r>
          </w:p>
        </w:tc>
        <w:tc>
          <w:tcPr>
            <w:tcW w:w="1149"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     20,83 </w:t>
            </w:r>
          </w:p>
        </w:tc>
        <w:tc>
          <w:tcPr>
            <w:tcW w:w="1567"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        2.083,33 </w:t>
            </w:r>
          </w:p>
        </w:tc>
      </w:tr>
      <w:tr w:rsidR="00715AB5" w:rsidTr="00715AB5">
        <w:trPr>
          <w:trHeight w:val="900"/>
        </w:trPr>
        <w:tc>
          <w:tcPr>
            <w:tcW w:w="951"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16</w:t>
            </w:r>
          </w:p>
        </w:tc>
        <w:tc>
          <w:tcPr>
            <w:tcW w:w="5247" w:type="dxa"/>
            <w:shd w:val="clear" w:color="auto" w:fill="auto"/>
            <w:vAlign w:val="bottom"/>
            <w:hideMark/>
          </w:tcPr>
          <w:p w:rsidR="00715AB5" w:rsidRDefault="00715AB5">
            <w:pPr>
              <w:rPr>
                <w:rFonts w:ascii="Calibri" w:hAnsi="Calibri"/>
                <w:color w:val="000000"/>
                <w:sz w:val="22"/>
                <w:szCs w:val="22"/>
              </w:rPr>
            </w:pPr>
            <w:r>
              <w:rPr>
                <w:rFonts w:ascii="Calibri" w:hAnsi="Calibri"/>
                <w:color w:val="000000"/>
                <w:sz w:val="22"/>
                <w:szCs w:val="22"/>
              </w:rPr>
              <w:t>AQUISIÇÃO E INSTALAÇÃO DE PUCHADORES MODELO "H" COM 40X30 ENTRE FUROS, EM AÇO CROMADO PARA PORTAS DE VIDRO TEMPERADO.</w:t>
            </w:r>
          </w:p>
        </w:tc>
        <w:tc>
          <w:tcPr>
            <w:tcW w:w="952"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UNID</w:t>
            </w:r>
          </w:p>
        </w:tc>
        <w:tc>
          <w:tcPr>
            <w:tcW w:w="954"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50</w:t>
            </w:r>
          </w:p>
        </w:tc>
        <w:tc>
          <w:tcPr>
            <w:tcW w:w="1149"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w:t>
            </w:r>
            <w:proofErr w:type="gramStart"/>
            <w:r>
              <w:rPr>
                <w:rFonts w:ascii="Calibri" w:hAnsi="Calibri"/>
                <w:color w:val="000000"/>
                <w:sz w:val="22"/>
                <w:szCs w:val="22"/>
              </w:rPr>
              <w:t xml:space="preserve">   </w:t>
            </w:r>
            <w:proofErr w:type="gramEnd"/>
            <w:r>
              <w:rPr>
                <w:rFonts w:ascii="Calibri" w:hAnsi="Calibri"/>
                <w:color w:val="000000"/>
                <w:sz w:val="22"/>
                <w:szCs w:val="22"/>
              </w:rPr>
              <w:t xml:space="preserve">101,67 </w:t>
            </w:r>
          </w:p>
        </w:tc>
        <w:tc>
          <w:tcPr>
            <w:tcW w:w="1567"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        5.083,33 </w:t>
            </w:r>
          </w:p>
        </w:tc>
      </w:tr>
      <w:tr w:rsidR="00715AB5" w:rsidTr="00715AB5">
        <w:trPr>
          <w:trHeight w:val="900"/>
        </w:trPr>
        <w:tc>
          <w:tcPr>
            <w:tcW w:w="951"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17</w:t>
            </w:r>
          </w:p>
        </w:tc>
        <w:tc>
          <w:tcPr>
            <w:tcW w:w="5247" w:type="dxa"/>
            <w:shd w:val="clear" w:color="auto" w:fill="auto"/>
            <w:vAlign w:val="center"/>
            <w:hideMark/>
          </w:tcPr>
          <w:p w:rsidR="00715AB5" w:rsidRDefault="00715AB5">
            <w:pPr>
              <w:rPr>
                <w:rFonts w:ascii="Calibri" w:hAnsi="Calibri"/>
                <w:color w:val="000000"/>
                <w:sz w:val="22"/>
                <w:szCs w:val="22"/>
              </w:rPr>
            </w:pPr>
            <w:r>
              <w:rPr>
                <w:rFonts w:ascii="Calibri" w:hAnsi="Calibri"/>
                <w:color w:val="000000"/>
                <w:sz w:val="22"/>
                <w:szCs w:val="22"/>
              </w:rPr>
              <w:t>AQUISIÇÃO E INSTALAÇÃO DE PINOS EM AÇO CROMADO PARA TRAVAMENTO INFERIOR DE PORTAS DE VIDRO TEMPERADO, MODELO TRADICIONAL.</w:t>
            </w:r>
          </w:p>
        </w:tc>
        <w:tc>
          <w:tcPr>
            <w:tcW w:w="952"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UNID</w:t>
            </w:r>
          </w:p>
        </w:tc>
        <w:tc>
          <w:tcPr>
            <w:tcW w:w="954"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50</w:t>
            </w:r>
          </w:p>
        </w:tc>
        <w:tc>
          <w:tcPr>
            <w:tcW w:w="1149"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     23,33 </w:t>
            </w:r>
          </w:p>
        </w:tc>
        <w:tc>
          <w:tcPr>
            <w:tcW w:w="1567"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        1.166,67 </w:t>
            </w:r>
          </w:p>
        </w:tc>
      </w:tr>
      <w:tr w:rsidR="00715AB5" w:rsidTr="00715AB5">
        <w:trPr>
          <w:trHeight w:val="900"/>
        </w:trPr>
        <w:tc>
          <w:tcPr>
            <w:tcW w:w="951"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18</w:t>
            </w:r>
          </w:p>
        </w:tc>
        <w:tc>
          <w:tcPr>
            <w:tcW w:w="5247" w:type="dxa"/>
            <w:shd w:val="clear" w:color="auto" w:fill="auto"/>
            <w:vAlign w:val="center"/>
            <w:hideMark/>
          </w:tcPr>
          <w:p w:rsidR="00715AB5" w:rsidRDefault="00715AB5">
            <w:pPr>
              <w:rPr>
                <w:rFonts w:ascii="Calibri" w:hAnsi="Calibri"/>
                <w:color w:val="000000"/>
                <w:sz w:val="22"/>
                <w:szCs w:val="22"/>
              </w:rPr>
            </w:pPr>
            <w:r>
              <w:rPr>
                <w:rFonts w:ascii="Calibri" w:hAnsi="Calibri"/>
                <w:color w:val="000000"/>
                <w:sz w:val="22"/>
                <w:szCs w:val="22"/>
              </w:rPr>
              <w:t xml:space="preserve">AQUISIÇÃO E INSTALAÇÃO DE TRINCOS EM AÇO CROMADO PARA TRAVAMENTO TIPO </w:t>
            </w:r>
            <w:proofErr w:type="gramStart"/>
            <w:r>
              <w:rPr>
                <w:rFonts w:ascii="Calibri" w:hAnsi="Calibri"/>
                <w:color w:val="000000"/>
                <w:sz w:val="22"/>
                <w:szCs w:val="22"/>
              </w:rPr>
              <w:t>BATE</w:t>
            </w:r>
            <w:proofErr w:type="gramEnd"/>
            <w:r>
              <w:rPr>
                <w:rFonts w:ascii="Calibri" w:hAnsi="Calibri"/>
                <w:color w:val="000000"/>
                <w:sz w:val="22"/>
                <w:szCs w:val="22"/>
              </w:rPr>
              <w:t>- FECHA PARA JANELAS DE VIDRO TEMPERADO.</w:t>
            </w:r>
          </w:p>
        </w:tc>
        <w:tc>
          <w:tcPr>
            <w:tcW w:w="952"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UNID</w:t>
            </w:r>
          </w:p>
        </w:tc>
        <w:tc>
          <w:tcPr>
            <w:tcW w:w="954"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50</w:t>
            </w:r>
          </w:p>
        </w:tc>
        <w:tc>
          <w:tcPr>
            <w:tcW w:w="1149"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     79,33 </w:t>
            </w:r>
          </w:p>
        </w:tc>
        <w:tc>
          <w:tcPr>
            <w:tcW w:w="1567"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        3.966,67 </w:t>
            </w:r>
          </w:p>
        </w:tc>
      </w:tr>
      <w:tr w:rsidR="00715AB5" w:rsidTr="00715AB5">
        <w:trPr>
          <w:trHeight w:val="900"/>
        </w:trPr>
        <w:tc>
          <w:tcPr>
            <w:tcW w:w="951"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19</w:t>
            </w:r>
          </w:p>
        </w:tc>
        <w:tc>
          <w:tcPr>
            <w:tcW w:w="5247" w:type="dxa"/>
            <w:shd w:val="clear" w:color="auto" w:fill="auto"/>
            <w:vAlign w:val="center"/>
            <w:hideMark/>
          </w:tcPr>
          <w:p w:rsidR="00715AB5" w:rsidRDefault="00715AB5">
            <w:pPr>
              <w:rPr>
                <w:rFonts w:ascii="Calibri" w:hAnsi="Calibri"/>
                <w:color w:val="000000"/>
                <w:sz w:val="22"/>
                <w:szCs w:val="22"/>
              </w:rPr>
            </w:pPr>
            <w:r>
              <w:rPr>
                <w:rFonts w:ascii="Calibri" w:hAnsi="Calibri"/>
                <w:color w:val="000000"/>
                <w:sz w:val="22"/>
                <w:szCs w:val="22"/>
              </w:rPr>
              <w:t>AQUISIÇÃO E INSTALAÇÃO DE TRINCOS DE PRESSÃO EM AÇO CROMADO PARA TRAVAMENTO DE JANELAS DE VIDRO TEMPERADO.</w:t>
            </w:r>
          </w:p>
        </w:tc>
        <w:tc>
          <w:tcPr>
            <w:tcW w:w="952"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UNID</w:t>
            </w:r>
          </w:p>
        </w:tc>
        <w:tc>
          <w:tcPr>
            <w:tcW w:w="954"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50</w:t>
            </w:r>
          </w:p>
        </w:tc>
        <w:tc>
          <w:tcPr>
            <w:tcW w:w="1149"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     58,00 </w:t>
            </w:r>
          </w:p>
        </w:tc>
        <w:tc>
          <w:tcPr>
            <w:tcW w:w="1567"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        2.900,00 </w:t>
            </w:r>
          </w:p>
        </w:tc>
      </w:tr>
      <w:tr w:rsidR="00715AB5" w:rsidTr="00715AB5">
        <w:trPr>
          <w:trHeight w:val="900"/>
        </w:trPr>
        <w:tc>
          <w:tcPr>
            <w:tcW w:w="951"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20</w:t>
            </w:r>
          </w:p>
        </w:tc>
        <w:tc>
          <w:tcPr>
            <w:tcW w:w="5247" w:type="dxa"/>
            <w:shd w:val="clear" w:color="auto" w:fill="auto"/>
            <w:vAlign w:val="center"/>
            <w:hideMark/>
          </w:tcPr>
          <w:p w:rsidR="00715AB5" w:rsidRDefault="00715AB5">
            <w:pPr>
              <w:rPr>
                <w:rFonts w:ascii="Calibri" w:hAnsi="Calibri"/>
                <w:color w:val="000000"/>
                <w:sz w:val="22"/>
                <w:szCs w:val="22"/>
              </w:rPr>
            </w:pPr>
            <w:r>
              <w:rPr>
                <w:rFonts w:ascii="Calibri" w:hAnsi="Calibri"/>
                <w:color w:val="000000"/>
                <w:sz w:val="22"/>
                <w:szCs w:val="22"/>
              </w:rPr>
              <w:t>AQUISIÇÃO E INSTALAÇÃO DE MOLAS HIDRÁULICAS DE PISO COM REGULAGEM DE FECHAMENTO, CONJUNTO EM AÇO CROMADO PARA PORTAS DE VIDRO TEMPERADO.</w:t>
            </w:r>
          </w:p>
        </w:tc>
        <w:tc>
          <w:tcPr>
            <w:tcW w:w="952" w:type="dxa"/>
            <w:shd w:val="clear" w:color="auto" w:fill="auto"/>
            <w:vAlign w:val="center"/>
            <w:hideMark/>
          </w:tcPr>
          <w:p w:rsidR="00715AB5" w:rsidRDefault="00715AB5">
            <w:pPr>
              <w:jc w:val="center"/>
              <w:rPr>
                <w:rFonts w:ascii="Calibri" w:hAnsi="Calibri"/>
                <w:color w:val="000000"/>
                <w:sz w:val="22"/>
                <w:szCs w:val="22"/>
              </w:rPr>
            </w:pPr>
            <w:proofErr w:type="spellStart"/>
            <w:proofErr w:type="gramStart"/>
            <w:r>
              <w:rPr>
                <w:rFonts w:ascii="Calibri" w:hAnsi="Calibri"/>
                <w:color w:val="000000"/>
                <w:sz w:val="22"/>
                <w:szCs w:val="22"/>
              </w:rPr>
              <w:t>unid</w:t>
            </w:r>
            <w:proofErr w:type="spellEnd"/>
            <w:proofErr w:type="gramEnd"/>
          </w:p>
        </w:tc>
        <w:tc>
          <w:tcPr>
            <w:tcW w:w="954"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50</w:t>
            </w:r>
          </w:p>
        </w:tc>
        <w:tc>
          <w:tcPr>
            <w:tcW w:w="1149"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w:t>
            </w:r>
            <w:proofErr w:type="gramStart"/>
            <w:r>
              <w:rPr>
                <w:rFonts w:ascii="Calibri" w:hAnsi="Calibri"/>
                <w:color w:val="000000"/>
                <w:sz w:val="22"/>
                <w:szCs w:val="22"/>
              </w:rPr>
              <w:t xml:space="preserve">   </w:t>
            </w:r>
            <w:proofErr w:type="gramEnd"/>
            <w:r>
              <w:rPr>
                <w:rFonts w:ascii="Calibri" w:hAnsi="Calibri"/>
                <w:color w:val="000000"/>
                <w:sz w:val="22"/>
                <w:szCs w:val="22"/>
              </w:rPr>
              <w:t xml:space="preserve">462,67 </w:t>
            </w:r>
          </w:p>
        </w:tc>
        <w:tc>
          <w:tcPr>
            <w:tcW w:w="1567"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     23.133,33 </w:t>
            </w:r>
          </w:p>
        </w:tc>
      </w:tr>
      <w:tr w:rsidR="00715AB5" w:rsidTr="00715AB5">
        <w:trPr>
          <w:trHeight w:val="900"/>
        </w:trPr>
        <w:tc>
          <w:tcPr>
            <w:tcW w:w="951"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21</w:t>
            </w:r>
          </w:p>
        </w:tc>
        <w:tc>
          <w:tcPr>
            <w:tcW w:w="5247" w:type="dxa"/>
            <w:shd w:val="clear" w:color="auto" w:fill="auto"/>
            <w:vAlign w:val="center"/>
            <w:hideMark/>
          </w:tcPr>
          <w:p w:rsidR="00715AB5" w:rsidRDefault="00715AB5">
            <w:pPr>
              <w:rPr>
                <w:rFonts w:ascii="Calibri" w:hAnsi="Calibri"/>
                <w:color w:val="000000"/>
                <w:sz w:val="22"/>
                <w:szCs w:val="22"/>
              </w:rPr>
            </w:pPr>
            <w:r>
              <w:rPr>
                <w:rFonts w:ascii="Calibri" w:hAnsi="Calibri"/>
                <w:color w:val="000000"/>
                <w:sz w:val="22"/>
                <w:szCs w:val="22"/>
              </w:rPr>
              <w:t>AQUISIÇÃO E INSTALAÇÃO DE ROLDANAS SIMPLES EM TECNIL COM ACABAMENTO CROMADO PARA JANELA E PORTA DE VIDRO TEMPERADO.</w:t>
            </w:r>
          </w:p>
        </w:tc>
        <w:tc>
          <w:tcPr>
            <w:tcW w:w="952"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UNID</w:t>
            </w:r>
          </w:p>
        </w:tc>
        <w:tc>
          <w:tcPr>
            <w:tcW w:w="954"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100</w:t>
            </w:r>
          </w:p>
        </w:tc>
        <w:tc>
          <w:tcPr>
            <w:tcW w:w="1149"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     28,00 </w:t>
            </w:r>
          </w:p>
        </w:tc>
        <w:tc>
          <w:tcPr>
            <w:tcW w:w="1567"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        2.800,00 </w:t>
            </w:r>
          </w:p>
        </w:tc>
      </w:tr>
      <w:tr w:rsidR="00715AB5" w:rsidTr="00715AB5">
        <w:trPr>
          <w:trHeight w:val="900"/>
        </w:trPr>
        <w:tc>
          <w:tcPr>
            <w:tcW w:w="951"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22</w:t>
            </w:r>
          </w:p>
        </w:tc>
        <w:tc>
          <w:tcPr>
            <w:tcW w:w="5247" w:type="dxa"/>
            <w:shd w:val="clear" w:color="auto" w:fill="auto"/>
            <w:vAlign w:val="center"/>
            <w:hideMark/>
          </w:tcPr>
          <w:p w:rsidR="00715AB5" w:rsidRDefault="00715AB5">
            <w:pPr>
              <w:rPr>
                <w:rFonts w:ascii="Calibri" w:hAnsi="Calibri"/>
                <w:color w:val="000000"/>
                <w:sz w:val="22"/>
                <w:szCs w:val="22"/>
              </w:rPr>
            </w:pPr>
            <w:r>
              <w:rPr>
                <w:rFonts w:ascii="Calibri" w:hAnsi="Calibri"/>
                <w:color w:val="000000"/>
                <w:sz w:val="22"/>
                <w:szCs w:val="22"/>
              </w:rPr>
              <w:t>AQUISIÇÃO E INSTALAÇÃO DE ROLDANAS TIPO CARRINHO SIMPLES EM TECNIL COM ACABAMENTO CROMADO PARA JANELA E PORTA DE VIDRO TEMPERADO.</w:t>
            </w:r>
          </w:p>
        </w:tc>
        <w:tc>
          <w:tcPr>
            <w:tcW w:w="952"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UNID</w:t>
            </w:r>
          </w:p>
        </w:tc>
        <w:tc>
          <w:tcPr>
            <w:tcW w:w="954"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100</w:t>
            </w:r>
          </w:p>
        </w:tc>
        <w:tc>
          <w:tcPr>
            <w:tcW w:w="1149"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     48,83 </w:t>
            </w:r>
          </w:p>
        </w:tc>
        <w:tc>
          <w:tcPr>
            <w:tcW w:w="1567"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        4.883,33 </w:t>
            </w:r>
          </w:p>
        </w:tc>
      </w:tr>
      <w:tr w:rsidR="00715AB5" w:rsidTr="00715AB5">
        <w:trPr>
          <w:trHeight w:val="600"/>
        </w:trPr>
        <w:tc>
          <w:tcPr>
            <w:tcW w:w="951"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23</w:t>
            </w:r>
          </w:p>
        </w:tc>
        <w:tc>
          <w:tcPr>
            <w:tcW w:w="5247" w:type="dxa"/>
            <w:shd w:val="clear" w:color="auto" w:fill="auto"/>
            <w:vAlign w:val="center"/>
            <w:hideMark/>
          </w:tcPr>
          <w:p w:rsidR="00715AB5" w:rsidRDefault="00715AB5">
            <w:pPr>
              <w:rPr>
                <w:rFonts w:ascii="Calibri" w:hAnsi="Calibri"/>
                <w:color w:val="000000"/>
                <w:sz w:val="22"/>
                <w:szCs w:val="22"/>
              </w:rPr>
            </w:pPr>
            <w:r>
              <w:rPr>
                <w:rFonts w:ascii="Calibri" w:hAnsi="Calibri"/>
                <w:color w:val="000000"/>
                <w:sz w:val="22"/>
                <w:szCs w:val="22"/>
              </w:rPr>
              <w:t>AQUISIÇÃO E INSTALAÇÃO DE SUPORTE EM ALUMÍNIO ESCOVADO PARA JANELA E PORTA DE VIDRO TEMPERADO.</w:t>
            </w:r>
          </w:p>
        </w:tc>
        <w:tc>
          <w:tcPr>
            <w:tcW w:w="952"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UNID</w:t>
            </w:r>
          </w:p>
        </w:tc>
        <w:tc>
          <w:tcPr>
            <w:tcW w:w="954"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50</w:t>
            </w:r>
          </w:p>
        </w:tc>
        <w:tc>
          <w:tcPr>
            <w:tcW w:w="1149"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w:t>
            </w:r>
            <w:proofErr w:type="gramStart"/>
            <w:r>
              <w:rPr>
                <w:rFonts w:ascii="Calibri" w:hAnsi="Calibri"/>
                <w:color w:val="000000"/>
                <w:sz w:val="22"/>
                <w:szCs w:val="22"/>
              </w:rPr>
              <w:t xml:space="preserve">   </w:t>
            </w:r>
            <w:proofErr w:type="gramEnd"/>
            <w:r>
              <w:rPr>
                <w:rFonts w:ascii="Calibri" w:hAnsi="Calibri"/>
                <w:color w:val="000000"/>
                <w:sz w:val="22"/>
                <w:szCs w:val="22"/>
              </w:rPr>
              <w:t xml:space="preserve">269,00 </w:t>
            </w:r>
          </w:p>
        </w:tc>
        <w:tc>
          <w:tcPr>
            <w:tcW w:w="1567"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     13.450,00 </w:t>
            </w:r>
          </w:p>
        </w:tc>
      </w:tr>
      <w:tr w:rsidR="00715AB5" w:rsidTr="00715AB5">
        <w:trPr>
          <w:trHeight w:val="600"/>
        </w:trPr>
        <w:tc>
          <w:tcPr>
            <w:tcW w:w="951"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24</w:t>
            </w:r>
          </w:p>
        </w:tc>
        <w:tc>
          <w:tcPr>
            <w:tcW w:w="5247" w:type="dxa"/>
            <w:shd w:val="clear" w:color="auto" w:fill="auto"/>
            <w:vAlign w:val="center"/>
            <w:hideMark/>
          </w:tcPr>
          <w:p w:rsidR="00715AB5" w:rsidRDefault="00715AB5">
            <w:pPr>
              <w:rPr>
                <w:rFonts w:ascii="Calibri" w:hAnsi="Calibri"/>
                <w:color w:val="000000"/>
                <w:sz w:val="22"/>
                <w:szCs w:val="22"/>
              </w:rPr>
            </w:pPr>
            <w:r>
              <w:rPr>
                <w:rFonts w:ascii="Calibri" w:hAnsi="Calibri"/>
                <w:color w:val="000000"/>
                <w:sz w:val="22"/>
                <w:szCs w:val="22"/>
              </w:rPr>
              <w:t>AQUISIÇÃO E INSTALAÇÃO DE FECHADURAS CROMADAS TIPO BATE-</w:t>
            </w:r>
            <w:proofErr w:type="gramStart"/>
            <w:r>
              <w:rPr>
                <w:rFonts w:ascii="Calibri" w:hAnsi="Calibri"/>
                <w:color w:val="000000"/>
                <w:sz w:val="22"/>
                <w:szCs w:val="22"/>
              </w:rPr>
              <w:t>FECHA</w:t>
            </w:r>
            <w:proofErr w:type="gramEnd"/>
            <w:r>
              <w:rPr>
                <w:rFonts w:ascii="Calibri" w:hAnsi="Calibri"/>
                <w:color w:val="000000"/>
                <w:sz w:val="22"/>
                <w:szCs w:val="22"/>
              </w:rPr>
              <w:t xml:space="preserve"> PARA PORTAS DE VIDRO TEMPERADO.</w:t>
            </w:r>
          </w:p>
        </w:tc>
        <w:tc>
          <w:tcPr>
            <w:tcW w:w="952"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UNID</w:t>
            </w:r>
          </w:p>
        </w:tc>
        <w:tc>
          <w:tcPr>
            <w:tcW w:w="954"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50</w:t>
            </w:r>
          </w:p>
        </w:tc>
        <w:tc>
          <w:tcPr>
            <w:tcW w:w="1149"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     52,33 </w:t>
            </w:r>
          </w:p>
        </w:tc>
        <w:tc>
          <w:tcPr>
            <w:tcW w:w="1567"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        2.616,67 </w:t>
            </w:r>
          </w:p>
        </w:tc>
      </w:tr>
      <w:tr w:rsidR="00715AB5" w:rsidTr="00715AB5">
        <w:trPr>
          <w:trHeight w:val="900"/>
        </w:trPr>
        <w:tc>
          <w:tcPr>
            <w:tcW w:w="951"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25</w:t>
            </w:r>
          </w:p>
        </w:tc>
        <w:tc>
          <w:tcPr>
            <w:tcW w:w="5247" w:type="dxa"/>
            <w:shd w:val="clear" w:color="auto" w:fill="auto"/>
            <w:vAlign w:val="center"/>
            <w:hideMark/>
          </w:tcPr>
          <w:p w:rsidR="00715AB5" w:rsidRDefault="00715AB5">
            <w:pPr>
              <w:rPr>
                <w:rFonts w:ascii="Calibri" w:hAnsi="Calibri"/>
                <w:color w:val="000000"/>
                <w:sz w:val="22"/>
                <w:szCs w:val="22"/>
              </w:rPr>
            </w:pPr>
            <w:r>
              <w:rPr>
                <w:rFonts w:ascii="Calibri" w:hAnsi="Calibri"/>
                <w:color w:val="000000"/>
                <w:sz w:val="22"/>
                <w:szCs w:val="22"/>
              </w:rPr>
              <w:t>AQUISIÇÃO E INSTALAÇÃO DE FECHADURAS CROMADAS BICO DE PAPAGAIO COM PINO E TRAVA, PARA PORTAS DE CORRER EM VIDRO TEMPERADO.</w:t>
            </w:r>
          </w:p>
        </w:tc>
        <w:tc>
          <w:tcPr>
            <w:tcW w:w="952"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UNID</w:t>
            </w:r>
          </w:p>
        </w:tc>
        <w:tc>
          <w:tcPr>
            <w:tcW w:w="954"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50</w:t>
            </w:r>
          </w:p>
        </w:tc>
        <w:tc>
          <w:tcPr>
            <w:tcW w:w="1149"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     93,33 </w:t>
            </w:r>
          </w:p>
        </w:tc>
        <w:tc>
          <w:tcPr>
            <w:tcW w:w="1567"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        4.666,67 </w:t>
            </w:r>
          </w:p>
        </w:tc>
      </w:tr>
      <w:tr w:rsidR="00715AB5" w:rsidTr="00715AB5">
        <w:trPr>
          <w:trHeight w:val="600"/>
        </w:trPr>
        <w:tc>
          <w:tcPr>
            <w:tcW w:w="951"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lastRenderedPageBreak/>
              <w:t>26</w:t>
            </w:r>
          </w:p>
        </w:tc>
        <w:tc>
          <w:tcPr>
            <w:tcW w:w="5247" w:type="dxa"/>
            <w:shd w:val="clear" w:color="auto" w:fill="auto"/>
            <w:vAlign w:val="center"/>
            <w:hideMark/>
          </w:tcPr>
          <w:p w:rsidR="00715AB5" w:rsidRDefault="00715AB5">
            <w:pPr>
              <w:rPr>
                <w:rFonts w:ascii="Calibri" w:hAnsi="Calibri"/>
                <w:color w:val="000000"/>
                <w:sz w:val="22"/>
                <w:szCs w:val="22"/>
              </w:rPr>
            </w:pPr>
            <w:r>
              <w:rPr>
                <w:rFonts w:ascii="Calibri" w:hAnsi="Calibri"/>
                <w:color w:val="000000"/>
                <w:sz w:val="22"/>
                <w:szCs w:val="22"/>
              </w:rPr>
              <w:t>AQUISIÇÃO E INSTALAÇÃO DE FECHADURAS CROMADAS PARA PORTAS DE GIRO DE VIDRO TEMPERADO.</w:t>
            </w:r>
          </w:p>
        </w:tc>
        <w:tc>
          <w:tcPr>
            <w:tcW w:w="952"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UNID</w:t>
            </w:r>
          </w:p>
        </w:tc>
        <w:tc>
          <w:tcPr>
            <w:tcW w:w="954"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50</w:t>
            </w:r>
          </w:p>
        </w:tc>
        <w:tc>
          <w:tcPr>
            <w:tcW w:w="1149"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w:t>
            </w:r>
            <w:proofErr w:type="gramStart"/>
            <w:r>
              <w:rPr>
                <w:rFonts w:ascii="Calibri" w:hAnsi="Calibri"/>
                <w:color w:val="000000"/>
                <w:sz w:val="22"/>
                <w:szCs w:val="22"/>
              </w:rPr>
              <w:t xml:space="preserve">   </w:t>
            </w:r>
            <w:proofErr w:type="gramEnd"/>
            <w:r>
              <w:rPr>
                <w:rFonts w:ascii="Calibri" w:hAnsi="Calibri"/>
                <w:color w:val="000000"/>
                <w:sz w:val="22"/>
                <w:szCs w:val="22"/>
              </w:rPr>
              <w:t xml:space="preserve">113,33 </w:t>
            </w:r>
          </w:p>
        </w:tc>
        <w:tc>
          <w:tcPr>
            <w:tcW w:w="1567"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        5.666,67 </w:t>
            </w:r>
          </w:p>
        </w:tc>
      </w:tr>
      <w:tr w:rsidR="00715AB5" w:rsidTr="00715AB5">
        <w:trPr>
          <w:trHeight w:val="600"/>
        </w:trPr>
        <w:tc>
          <w:tcPr>
            <w:tcW w:w="951"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27</w:t>
            </w:r>
          </w:p>
        </w:tc>
        <w:tc>
          <w:tcPr>
            <w:tcW w:w="5247" w:type="dxa"/>
            <w:shd w:val="clear" w:color="auto" w:fill="auto"/>
            <w:vAlign w:val="center"/>
            <w:hideMark/>
          </w:tcPr>
          <w:p w:rsidR="00715AB5" w:rsidRDefault="00715AB5">
            <w:pPr>
              <w:rPr>
                <w:rFonts w:ascii="Calibri" w:hAnsi="Calibri"/>
                <w:color w:val="000000"/>
                <w:sz w:val="22"/>
                <w:szCs w:val="22"/>
              </w:rPr>
            </w:pPr>
            <w:r>
              <w:rPr>
                <w:rFonts w:ascii="Calibri" w:hAnsi="Calibri"/>
                <w:color w:val="000000"/>
                <w:sz w:val="22"/>
                <w:szCs w:val="22"/>
              </w:rPr>
              <w:t>AQUISIÇÃO E INSTALAÇÃO DE DOBRADIÇAS CROMADAS COM MOLA PARA PORTAS DE GIRO DE VIDRO TEMPERADO.</w:t>
            </w:r>
          </w:p>
        </w:tc>
        <w:tc>
          <w:tcPr>
            <w:tcW w:w="952"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UNID</w:t>
            </w:r>
          </w:p>
        </w:tc>
        <w:tc>
          <w:tcPr>
            <w:tcW w:w="954"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100</w:t>
            </w:r>
          </w:p>
        </w:tc>
        <w:tc>
          <w:tcPr>
            <w:tcW w:w="1149"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w:t>
            </w:r>
            <w:proofErr w:type="gramStart"/>
            <w:r>
              <w:rPr>
                <w:rFonts w:ascii="Calibri" w:hAnsi="Calibri"/>
                <w:color w:val="000000"/>
                <w:sz w:val="22"/>
                <w:szCs w:val="22"/>
              </w:rPr>
              <w:t xml:space="preserve">   </w:t>
            </w:r>
            <w:proofErr w:type="gramEnd"/>
            <w:r>
              <w:rPr>
                <w:rFonts w:ascii="Calibri" w:hAnsi="Calibri"/>
                <w:color w:val="000000"/>
                <w:sz w:val="22"/>
                <w:szCs w:val="22"/>
              </w:rPr>
              <w:t xml:space="preserve">101,67 </w:t>
            </w:r>
          </w:p>
        </w:tc>
        <w:tc>
          <w:tcPr>
            <w:tcW w:w="1567"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     10.166,67 </w:t>
            </w:r>
          </w:p>
        </w:tc>
      </w:tr>
      <w:tr w:rsidR="00715AB5" w:rsidTr="00715AB5">
        <w:trPr>
          <w:trHeight w:val="600"/>
        </w:trPr>
        <w:tc>
          <w:tcPr>
            <w:tcW w:w="951"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28</w:t>
            </w:r>
          </w:p>
        </w:tc>
        <w:tc>
          <w:tcPr>
            <w:tcW w:w="5247" w:type="dxa"/>
            <w:shd w:val="clear" w:color="auto" w:fill="auto"/>
            <w:vAlign w:val="center"/>
            <w:hideMark/>
          </w:tcPr>
          <w:p w:rsidR="00715AB5" w:rsidRDefault="00715AB5">
            <w:pPr>
              <w:rPr>
                <w:rFonts w:ascii="Calibri" w:hAnsi="Calibri"/>
                <w:color w:val="000000"/>
                <w:sz w:val="22"/>
                <w:szCs w:val="22"/>
              </w:rPr>
            </w:pPr>
            <w:r>
              <w:rPr>
                <w:rFonts w:ascii="Calibri" w:hAnsi="Calibri"/>
                <w:color w:val="000000"/>
                <w:sz w:val="22"/>
                <w:szCs w:val="22"/>
              </w:rPr>
              <w:t xml:space="preserve">AQUISIÇÃO E INSTALAÇÃO DE ESCOVA DE VEDAÇÃO PARA PORTAS E JANELAS, </w:t>
            </w:r>
            <w:proofErr w:type="gramStart"/>
            <w:r>
              <w:rPr>
                <w:rFonts w:ascii="Calibri" w:hAnsi="Calibri"/>
                <w:color w:val="000000"/>
                <w:sz w:val="22"/>
                <w:szCs w:val="22"/>
              </w:rPr>
              <w:t>7</w:t>
            </w:r>
            <w:proofErr w:type="gramEnd"/>
            <w:r>
              <w:rPr>
                <w:rFonts w:ascii="Calibri" w:hAnsi="Calibri"/>
                <w:color w:val="000000"/>
                <w:sz w:val="22"/>
                <w:szCs w:val="22"/>
              </w:rPr>
              <w:t xml:space="preserve"> X 7 MM.</w:t>
            </w:r>
          </w:p>
        </w:tc>
        <w:tc>
          <w:tcPr>
            <w:tcW w:w="952"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M</w:t>
            </w:r>
          </w:p>
        </w:tc>
        <w:tc>
          <w:tcPr>
            <w:tcW w:w="954"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200</w:t>
            </w:r>
          </w:p>
        </w:tc>
        <w:tc>
          <w:tcPr>
            <w:tcW w:w="1149"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     24,50 </w:t>
            </w:r>
          </w:p>
        </w:tc>
        <w:tc>
          <w:tcPr>
            <w:tcW w:w="1567"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        4.900,00 </w:t>
            </w:r>
          </w:p>
        </w:tc>
      </w:tr>
      <w:tr w:rsidR="00715AB5" w:rsidTr="00715AB5">
        <w:trPr>
          <w:trHeight w:val="600"/>
        </w:trPr>
        <w:tc>
          <w:tcPr>
            <w:tcW w:w="951"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29</w:t>
            </w:r>
          </w:p>
        </w:tc>
        <w:tc>
          <w:tcPr>
            <w:tcW w:w="5247" w:type="dxa"/>
            <w:shd w:val="clear" w:color="auto" w:fill="auto"/>
            <w:vAlign w:val="center"/>
            <w:hideMark/>
          </w:tcPr>
          <w:p w:rsidR="00715AB5" w:rsidRDefault="00715AB5">
            <w:pPr>
              <w:rPr>
                <w:rFonts w:ascii="Calibri" w:hAnsi="Calibri"/>
                <w:color w:val="000000"/>
                <w:sz w:val="22"/>
                <w:szCs w:val="22"/>
              </w:rPr>
            </w:pPr>
            <w:r>
              <w:rPr>
                <w:rFonts w:ascii="Calibri" w:hAnsi="Calibri"/>
                <w:color w:val="000000"/>
                <w:sz w:val="22"/>
                <w:szCs w:val="22"/>
              </w:rPr>
              <w:t xml:space="preserve">AQUISIÇÃO E INSTALAÇÃO DE ESCOVA DE VEDAÇÃO PARA PORTAS E JANELAS, </w:t>
            </w:r>
            <w:proofErr w:type="gramStart"/>
            <w:r>
              <w:rPr>
                <w:rFonts w:ascii="Calibri" w:hAnsi="Calibri"/>
                <w:color w:val="000000"/>
                <w:sz w:val="22"/>
                <w:szCs w:val="22"/>
              </w:rPr>
              <w:t>7</w:t>
            </w:r>
            <w:proofErr w:type="gramEnd"/>
            <w:r>
              <w:rPr>
                <w:rFonts w:ascii="Calibri" w:hAnsi="Calibri"/>
                <w:color w:val="000000"/>
                <w:sz w:val="22"/>
                <w:szCs w:val="22"/>
              </w:rPr>
              <w:t xml:space="preserve"> X 10 MM.</w:t>
            </w:r>
          </w:p>
        </w:tc>
        <w:tc>
          <w:tcPr>
            <w:tcW w:w="952"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M</w:t>
            </w:r>
          </w:p>
        </w:tc>
        <w:tc>
          <w:tcPr>
            <w:tcW w:w="954"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200</w:t>
            </w:r>
          </w:p>
        </w:tc>
        <w:tc>
          <w:tcPr>
            <w:tcW w:w="1149"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     26,83 </w:t>
            </w:r>
          </w:p>
        </w:tc>
        <w:tc>
          <w:tcPr>
            <w:tcW w:w="1567"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        5.366,67 </w:t>
            </w:r>
          </w:p>
        </w:tc>
      </w:tr>
      <w:tr w:rsidR="00715AB5" w:rsidTr="00715AB5">
        <w:trPr>
          <w:trHeight w:val="600"/>
        </w:trPr>
        <w:tc>
          <w:tcPr>
            <w:tcW w:w="951"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30</w:t>
            </w:r>
          </w:p>
        </w:tc>
        <w:tc>
          <w:tcPr>
            <w:tcW w:w="5247" w:type="dxa"/>
            <w:shd w:val="clear" w:color="auto" w:fill="auto"/>
            <w:vAlign w:val="center"/>
            <w:hideMark/>
          </w:tcPr>
          <w:p w:rsidR="00715AB5" w:rsidRDefault="00715AB5">
            <w:pPr>
              <w:rPr>
                <w:rFonts w:ascii="Calibri" w:hAnsi="Calibri"/>
                <w:color w:val="000000"/>
                <w:sz w:val="22"/>
                <w:szCs w:val="22"/>
              </w:rPr>
            </w:pPr>
            <w:r>
              <w:rPr>
                <w:rFonts w:ascii="Calibri" w:hAnsi="Calibri"/>
                <w:color w:val="000000"/>
                <w:sz w:val="22"/>
                <w:szCs w:val="22"/>
              </w:rPr>
              <w:t xml:space="preserve">AQUISIÇÃO E INSTALAÇÃO DE ESCOVA DE VEDAÇÃO PARA PORTAS E JANELAS, </w:t>
            </w:r>
            <w:proofErr w:type="gramStart"/>
            <w:r>
              <w:rPr>
                <w:rFonts w:ascii="Calibri" w:hAnsi="Calibri"/>
                <w:color w:val="000000"/>
                <w:sz w:val="22"/>
                <w:szCs w:val="22"/>
              </w:rPr>
              <w:t>7</w:t>
            </w:r>
            <w:proofErr w:type="gramEnd"/>
            <w:r>
              <w:rPr>
                <w:rFonts w:ascii="Calibri" w:hAnsi="Calibri"/>
                <w:color w:val="000000"/>
                <w:sz w:val="22"/>
                <w:szCs w:val="22"/>
              </w:rPr>
              <w:t xml:space="preserve"> X 12 MM.</w:t>
            </w:r>
          </w:p>
        </w:tc>
        <w:tc>
          <w:tcPr>
            <w:tcW w:w="952"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M</w:t>
            </w:r>
          </w:p>
        </w:tc>
        <w:tc>
          <w:tcPr>
            <w:tcW w:w="954" w:type="dxa"/>
            <w:shd w:val="clear" w:color="auto" w:fill="auto"/>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200</w:t>
            </w:r>
          </w:p>
        </w:tc>
        <w:tc>
          <w:tcPr>
            <w:tcW w:w="1149"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     27,00 </w:t>
            </w:r>
          </w:p>
        </w:tc>
        <w:tc>
          <w:tcPr>
            <w:tcW w:w="1567" w:type="dxa"/>
            <w:shd w:val="clear" w:color="auto" w:fill="auto"/>
            <w:noWrap/>
            <w:vAlign w:val="center"/>
            <w:hideMark/>
          </w:tcPr>
          <w:p w:rsidR="00715AB5" w:rsidRDefault="00715AB5">
            <w:pPr>
              <w:jc w:val="center"/>
              <w:rPr>
                <w:rFonts w:ascii="Calibri" w:hAnsi="Calibri"/>
                <w:color w:val="000000"/>
                <w:sz w:val="22"/>
                <w:szCs w:val="22"/>
              </w:rPr>
            </w:pPr>
            <w:r>
              <w:rPr>
                <w:rFonts w:ascii="Calibri" w:hAnsi="Calibri"/>
                <w:color w:val="000000"/>
                <w:sz w:val="22"/>
                <w:szCs w:val="22"/>
              </w:rPr>
              <w:t xml:space="preserve"> R$        5.400,00 </w:t>
            </w:r>
          </w:p>
        </w:tc>
      </w:tr>
      <w:tr w:rsidR="00715AB5" w:rsidTr="00715AB5">
        <w:trPr>
          <w:trHeight w:val="300"/>
        </w:trPr>
        <w:tc>
          <w:tcPr>
            <w:tcW w:w="8104" w:type="dxa"/>
            <w:gridSpan w:val="4"/>
            <w:shd w:val="clear" w:color="000000" w:fill="F2F2F2"/>
            <w:noWrap/>
            <w:vAlign w:val="center"/>
            <w:hideMark/>
          </w:tcPr>
          <w:p w:rsidR="00715AB5" w:rsidRDefault="00715AB5">
            <w:pPr>
              <w:jc w:val="center"/>
              <w:rPr>
                <w:rFonts w:ascii="Calibri" w:hAnsi="Calibri"/>
                <w:b/>
                <w:bCs/>
                <w:color w:val="000000"/>
                <w:sz w:val="22"/>
                <w:szCs w:val="22"/>
              </w:rPr>
            </w:pPr>
            <w:r>
              <w:rPr>
                <w:rFonts w:ascii="Calibri" w:hAnsi="Calibri"/>
                <w:b/>
                <w:bCs/>
                <w:color w:val="000000"/>
                <w:sz w:val="22"/>
                <w:szCs w:val="22"/>
              </w:rPr>
              <w:t>Valor Total</w:t>
            </w:r>
          </w:p>
        </w:tc>
        <w:tc>
          <w:tcPr>
            <w:tcW w:w="2716" w:type="dxa"/>
            <w:gridSpan w:val="2"/>
            <w:shd w:val="clear" w:color="000000" w:fill="F2F2F2"/>
            <w:noWrap/>
            <w:vAlign w:val="center"/>
            <w:hideMark/>
          </w:tcPr>
          <w:p w:rsidR="00715AB5" w:rsidRDefault="00715AB5">
            <w:pPr>
              <w:jc w:val="center"/>
              <w:rPr>
                <w:rFonts w:ascii="Calibri" w:hAnsi="Calibri"/>
                <w:b/>
                <w:bCs/>
                <w:color w:val="000000"/>
                <w:sz w:val="22"/>
                <w:szCs w:val="22"/>
              </w:rPr>
            </w:pPr>
            <w:r>
              <w:rPr>
                <w:rFonts w:ascii="Calibri" w:hAnsi="Calibri"/>
                <w:b/>
                <w:bCs/>
                <w:color w:val="000000"/>
                <w:sz w:val="22"/>
                <w:szCs w:val="22"/>
              </w:rPr>
              <w:t xml:space="preserve"> R$                            313.516,67 </w:t>
            </w:r>
          </w:p>
        </w:tc>
      </w:tr>
    </w:tbl>
    <w:p w:rsidR="00402869" w:rsidRDefault="00402869" w:rsidP="00C02FB7">
      <w:pPr>
        <w:jc w:val="both"/>
      </w:pPr>
    </w:p>
    <w:p w:rsidR="00C02FB7" w:rsidRPr="002E0008" w:rsidRDefault="00C02FB7" w:rsidP="00C02FB7">
      <w:pPr>
        <w:jc w:val="both"/>
      </w:pPr>
      <w:r w:rsidRPr="002E0008">
        <w:rPr>
          <w:b/>
        </w:rPr>
        <w:t>METODOLOGIA</w:t>
      </w:r>
    </w:p>
    <w:p w:rsidR="009C5B83" w:rsidRPr="003A45BE" w:rsidRDefault="009C5B83" w:rsidP="009C5B83">
      <w:pPr>
        <w:jc w:val="both"/>
      </w:pPr>
      <w:r w:rsidRPr="003A45BE">
        <w:t xml:space="preserve">O critério de aceitação das propostas será o de </w:t>
      </w:r>
      <w:r w:rsidRPr="003A45BE">
        <w:rPr>
          <w:b/>
        </w:rPr>
        <w:t>menor preço unitário,</w:t>
      </w:r>
      <w:r w:rsidRPr="003A45BE">
        <w:t xml:space="preserve"> levando-se ainda em consideração as especificações do objeto, bem como a qualidade dos equipamentos.</w:t>
      </w:r>
    </w:p>
    <w:p w:rsidR="00C02FB7" w:rsidRPr="002E0008" w:rsidRDefault="00C02FB7" w:rsidP="00C02FB7">
      <w:pPr>
        <w:jc w:val="both"/>
      </w:pPr>
    </w:p>
    <w:p w:rsidR="00CA6D7E" w:rsidRDefault="00CA6D7E" w:rsidP="00CA6D7E">
      <w:pPr>
        <w:autoSpaceDE w:val="0"/>
        <w:autoSpaceDN w:val="0"/>
        <w:adjustRightInd w:val="0"/>
        <w:jc w:val="both"/>
      </w:pPr>
      <w:r w:rsidRPr="00CA6D7E">
        <w:rPr>
          <w:b/>
        </w:rPr>
        <w:t>CONDIÇÕES DE FORNECIMENTO DOS PRODUTOS</w:t>
      </w:r>
    </w:p>
    <w:p w:rsidR="005A4DC4" w:rsidRDefault="005A4DC4" w:rsidP="005A4DC4">
      <w:pPr>
        <w:pStyle w:val="PargrafodaLista"/>
        <w:numPr>
          <w:ilvl w:val="0"/>
          <w:numId w:val="8"/>
        </w:numPr>
        <w:autoSpaceDE w:val="0"/>
        <w:autoSpaceDN w:val="0"/>
        <w:adjustRightInd w:val="0"/>
        <w:ind w:left="0" w:firstLine="0"/>
        <w:jc w:val="both"/>
      </w:pPr>
      <w:r>
        <w:t>O prazo de entrega</w:t>
      </w:r>
      <w:r w:rsidR="001D4015">
        <w:t xml:space="preserve"> e instalação</w:t>
      </w:r>
      <w:r>
        <w:t xml:space="preserve"> será de no máximo 05 (cinco) dias corridos, a partir do recebimento da nota de empenho, deverá ser entregue no local indicado na ordem de compra, ou seja, em qualquer endereço do perímetro urbano do Município de </w:t>
      </w:r>
      <w:proofErr w:type="spellStart"/>
      <w:proofErr w:type="gramStart"/>
      <w:r>
        <w:t>Ibertioga</w:t>
      </w:r>
      <w:proofErr w:type="spellEnd"/>
      <w:r>
        <w:t>-MG</w:t>
      </w:r>
      <w:proofErr w:type="gramEnd"/>
      <w:r>
        <w:t>, sempre nos horários de 08h às 11h e de 13 às 16h.</w:t>
      </w:r>
    </w:p>
    <w:p w:rsidR="005A4DC4" w:rsidRDefault="005A4DC4" w:rsidP="005A4DC4">
      <w:pPr>
        <w:pStyle w:val="PargrafodaLista"/>
        <w:numPr>
          <w:ilvl w:val="0"/>
          <w:numId w:val="8"/>
        </w:numPr>
        <w:autoSpaceDE w:val="0"/>
        <w:autoSpaceDN w:val="0"/>
        <w:adjustRightInd w:val="0"/>
        <w:ind w:left="0" w:firstLine="0"/>
        <w:jc w:val="both"/>
      </w:pPr>
      <w:r>
        <w:t>A ordem de compra será enviada sempre para o e-mail da detentora cadastrado na licitação e será computado como efeito de prazo de recebimento o primeiro dia posterior ao envio do mesmo, tendo em vista que é dever da contratada conferir diariamente seu e-mail.</w:t>
      </w:r>
    </w:p>
    <w:p w:rsidR="005A4DC4" w:rsidRDefault="005A4DC4" w:rsidP="005A4DC4">
      <w:pPr>
        <w:pStyle w:val="PargrafodaLista"/>
        <w:numPr>
          <w:ilvl w:val="0"/>
          <w:numId w:val="8"/>
        </w:numPr>
        <w:autoSpaceDE w:val="0"/>
        <w:autoSpaceDN w:val="0"/>
        <w:adjustRightInd w:val="0"/>
        <w:ind w:left="0" w:firstLine="0"/>
        <w:jc w:val="both"/>
      </w:pPr>
      <w:r>
        <w:t>Os produtos poderão ser solicitados em pequenas quantidades, de acordo com a necessidade e demanda de cada departamento. Portanto, caberá à detentora de ata, entregar os produtos solicitados pelo município, independente de quantitativos e volumes.</w:t>
      </w:r>
    </w:p>
    <w:p w:rsidR="005A4DC4" w:rsidRDefault="005A4DC4" w:rsidP="005A4DC4">
      <w:pPr>
        <w:pStyle w:val="PargrafodaLista"/>
        <w:numPr>
          <w:ilvl w:val="0"/>
          <w:numId w:val="8"/>
        </w:numPr>
        <w:autoSpaceDE w:val="0"/>
        <w:autoSpaceDN w:val="0"/>
        <w:adjustRightInd w:val="0"/>
        <w:ind w:left="0" w:firstLine="0"/>
        <w:jc w:val="both"/>
      </w:pPr>
      <w:r>
        <w:t xml:space="preserve">Caso o objeto não esteja de acordo com as especificações exigidas, a Comissão não o aceitará e lavrará termo circunstanciado do fato, que deverá ser encaminhado à autoridade superior, </w:t>
      </w:r>
      <w:proofErr w:type="gramStart"/>
      <w:r>
        <w:t>sob pena</w:t>
      </w:r>
      <w:proofErr w:type="gramEnd"/>
      <w:r>
        <w:t xml:space="preserve"> de responsabilidade.</w:t>
      </w:r>
    </w:p>
    <w:p w:rsidR="005A4DC4" w:rsidRDefault="005A4DC4" w:rsidP="005A4DC4">
      <w:pPr>
        <w:pStyle w:val="PargrafodaLista"/>
        <w:numPr>
          <w:ilvl w:val="0"/>
          <w:numId w:val="8"/>
        </w:numPr>
        <w:autoSpaceDE w:val="0"/>
        <w:autoSpaceDN w:val="0"/>
        <w:adjustRightInd w:val="0"/>
        <w:ind w:left="0" w:firstLine="0"/>
        <w:jc w:val="both"/>
      </w:pPr>
      <w:r>
        <w:t>Na hipótese da não aceitação do objeto, o mesmo deverá ser retirado pelo fornecedor no prazo de 02 (dois) dias contados da notificação da não aceitação, para reposição no prazo máximo de 05 (cinco) dias.</w:t>
      </w:r>
    </w:p>
    <w:p w:rsidR="005A4DC4" w:rsidRDefault="005A4DC4" w:rsidP="005A4DC4">
      <w:pPr>
        <w:pStyle w:val="PargrafodaLista"/>
        <w:numPr>
          <w:ilvl w:val="0"/>
          <w:numId w:val="8"/>
        </w:numPr>
        <w:autoSpaceDE w:val="0"/>
        <w:autoSpaceDN w:val="0"/>
        <w:adjustRightInd w:val="0"/>
        <w:ind w:left="0" w:firstLine="0"/>
        <w:jc w:val="both"/>
      </w:pPr>
      <w:r>
        <w:t xml:space="preserve">A Secretaria terá o prazo máximo de 02 (dois) dias úteis para processar a conferência do que foi entregue, lavrando o termo de recebimento definitivo ou notificando a detentora da ata para substituição do objeto entregue em desacordo com as especificações. </w:t>
      </w:r>
    </w:p>
    <w:p w:rsidR="005A4DC4" w:rsidRDefault="005A4DC4" w:rsidP="005A4DC4">
      <w:pPr>
        <w:pStyle w:val="PargrafodaLista"/>
        <w:numPr>
          <w:ilvl w:val="0"/>
          <w:numId w:val="8"/>
        </w:numPr>
        <w:autoSpaceDE w:val="0"/>
        <w:autoSpaceDN w:val="0"/>
        <w:adjustRightInd w:val="0"/>
        <w:ind w:left="0" w:firstLine="0"/>
        <w:jc w:val="both"/>
      </w:pPr>
      <w:r>
        <w:t xml:space="preserve">O recebimento provisório ou definitivo não exclui a responsabilidade da detentora da ata pela perfeita execução do empenho, ficando a mesma obrigada a substituir, no todo ou em parte, o objeto do empenho, se a qualquer tempo se </w:t>
      </w:r>
      <w:proofErr w:type="gramStart"/>
      <w:r>
        <w:t>verificarem</w:t>
      </w:r>
      <w:proofErr w:type="gramEnd"/>
      <w:r>
        <w:t xml:space="preserve"> vícios, defeitos ou incorreções.</w:t>
      </w:r>
    </w:p>
    <w:p w:rsidR="001B0ADB" w:rsidRDefault="001B0ADB" w:rsidP="005A4DC4">
      <w:pPr>
        <w:pStyle w:val="PargrafodaLista"/>
        <w:numPr>
          <w:ilvl w:val="0"/>
          <w:numId w:val="8"/>
        </w:numPr>
        <w:autoSpaceDE w:val="0"/>
        <w:autoSpaceDN w:val="0"/>
        <w:adjustRightInd w:val="0"/>
        <w:ind w:left="0" w:firstLine="0"/>
        <w:jc w:val="both"/>
      </w:pPr>
      <w:r w:rsidRPr="005A4DC4">
        <w:rPr>
          <w:b/>
        </w:rPr>
        <w:t>Cabe ressaltar que a presente solicitação não obriga a aquisição de todos os itens ou quantidades indicadas, sendo solicitadas de acordo com as necessidades deste município</w:t>
      </w:r>
      <w:r>
        <w:t xml:space="preserve">. </w:t>
      </w:r>
    </w:p>
    <w:p w:rsidR="00C02FB7" w:rsidRPr="002E0008" w:rsidRDefault="00C02FB7" w:rsidP="00C02FB7">
      <w:pPr>
        <w:widowControl w:val="0"/>
        <w:jc w:val="both"/>
        <w:rPr>
          <w:b/>
        </w:rPr>
      </w:pPr>
    </w:p>
    <w:p w:rsidR="00C02FB7" w:rsidRPr="002E0008" w:rsidRDefault="00C02FB7" w:rsidP="00C02FB7">
      <w:pPr>
        <w:widowControl w:val="0"/>
        <w:jc w:val="both"/>
        <w:rPr>
          <w:b/>
        </w:rPr>
      </w:pPr>
      <w:r w:rsidRPr="002E0008">
        <w:rPr>
          <w:b/>
        </w:rPr>
        <w:t xml:space="preserve">PAGAMENTO </w:t>
      </w:r>
    </w:p>
    <w:p w:rsidR="001A77AD" w:rsidRDefault="001A77AD" w:rsidP="001A77AD">
      <w:pPr>
        <w:autoSpaceDE w:val="0"/>
        <w:autoSpaceDN w:val="0"/>
        <w:adjustRightInd w:val="0"/>
        <w:jc w:val="both"/>
      </w:pPr>
      <w:r w:rsidRPr="003A45BE">
        <w:t>O pagamento dos serviços poderá ser efetuado, em até 10 (dez) dias após entrega da nota fiscal ao Setor Contábil, condicionado a comprovação da execução dos serviços nas condições exigidas.</w:t>
      </w:r>
    </w:p>
    <w:p w:rsidR="001A77AD" w:rsidRPr="003A45BE" w:rsidRDefault="001A77AD" w:rsidP="001A77AD">
      <w:pPr>
        <w:autoSpaceDE w:val="0"/>
        <w:autoSpaceDN w:val="0"/>
        <w:adjustRightInd w:val="0"/>
        <w:jc w:val="both"/>
      </w:pPr>
      <w:r w:rsidRPr="002E0008">
        <w:lastRenderedPageBreak/>
        <w:t xml:space="preserve">A nota fiscal deverá constar o n° da conta- corrente do licitante, banco, e nº. </w:t>
      </w:r>
      <w:proofErr w:type="gramStart"/>
      <w:r w:rsidRPr="002E0008">
        <w:t>da</w:t>
      </w:r>
      <w:proofErr w:type="gramEnd"/>
      <w:r w:rsidRPr="002E0008">
        <w:t xml:space="preserve"> agência para fins de pagamento</w:t>
      </w:r>
      <w:r w:rsidRPr="002E0008">
        <w:rPr>
          <w:b/>
        </w:rPr>
        <w:t>.</w:t>
      </w:r>
    </w:p>
    <w:p w:rsidR="001A77AD" w:rsidRPr="003A45BE" w:rsidRDefault="001A77AD" w:rsidP="001A77AD">
      <w:pPr>
        <w:autoSpaceDE w:val="0"/>
        <w:autoSpaceDN w:val="0"/>
        <w:adjustRightInd w:val="0"/>
        <w:jc w:val="both"/>
      </w:pPr>
      <w:r w:rsidRPr="003A45BE">
        <w:t>Em caso de irregularidade na emissão dos documentos fiscais, o prazo de pagamento será contado a partir de sua reapresentação, desde que devidamente regularizados.</w:t>
      </w:r>
    </w:p>
    <w:p w:rsidR="001A77AD" w:rsidRPr="003A45BE" w:rsidRDefault="001A77AD" w:rsidP="001A77AD">
      <w:pPr>
        <w:autoSpaceDE w:val="0"/>
        <w:autoSpaceDN w:val="0"/>
        <w:adjustRightInd w:val="0"/>
        <w:jc w:val="both"/>
      </w:pPr>
      <w:r w:rsidRPr="003A45BE">
        <w:t>Nenhum pagamento será efetuado à detentora enquanto pendente de liquidação qualquer obrigação financeira decorrente de penalidade ou inadimplência, sem que isso gere direito a reajustamento de preços.</w:t>
      </w:r>
    </w:p>
    <w:p w:rsidR="001A77AD" w:rsidRPr="003A45BE" w:rsidRDefault="001A77AD" w:rsidP="001A77AD">
      <w:pPr>
        <w:jc w:val="both"/>
        <w:rPr>
          <w:b/>
        </w:rPr>
      </w:pPr>
      <w:r w:rsidRPr="003A45BE">
        <w:t>Da nota fiscal deverá constar o número da conta- corrente do licitante, banco e número da agência para fins de pagamento</w:t>
      </w:r>
      <w:r w:rsidRPr="003A45BE">
        <w:rPr>
          <w:b/>
        </w:rPr>
        <w:t>.</w:t>
      </w:r>
    </w:p>
    <w:p w:rsidR="001A77AD" w:rsidRDefault="001A77AD" w:rsidP="001A77AD">
      <w:pPr>
        <w:autoSpaceDE w:val="0"/>
        <w:autoSpaceDN w:val="0"/>
        <w:adjustRightInd w:val="0"/>
        <w:jc w:val="both"/>
      </w:pPr>
      <w:r w:rsidRPr="003A45BE">
        <w:t>Deverão estar incluídas nos custos dos serviços todas as despesas necessárias sem quaisquer ônus para Administração, com os equipamentos e sua montagem e desmontagem, transporte, fretes, mão-de</w:t>
      </w:r>
      <w:r w:rsidR="008C4308">
        <w:t>-obra, hospedagem, alimentação</w:t>
      </w:r>
      <w:r w:rsidRPr="003A45BE">
        <w:t>, além de taxas, tributos, impostos, entre outras despesas pertinentes.</w:t>
      </w:r>
    </w:p>
    <w:p w:rsidR="00C02FB7" w:rsidRPr="002E0008" w:rsidRDefault="00C02FB7" w:rsidP="00C02FB7">
      <w:pPr>
        <w:jc w:val="both"/>
        <w:rPr>
          <w:b/>
        </w:rPr>
      </w:pPr>
      <w:r w:rsidRPr="002E0008">
        <w:t xml:space="preserve"> </w:t>
      </w:r>
    </w:p>
    <w:p w:rsidR="00C02FB7" w:rsidRPr="002E0008" w:rsidRDefault="00C02FB7" w:rsidP="00C02FB7">
      <w:pPr>
        <w:autoSpaceDE w:val="0"/>
        <w:autoSpaceDN w:val="0"/>
        <w:adjustRightInd w:val="0"/>
        <w:jc w:val="both"/>
        <w:rPr>
          <w:b/>
          <w:bCs/>
          <w:iCs/>
        </w:rPr>
      </w:pPr>
      <w:r w:rsidRPr="002E0008">
        <w:rPr>
          <w:b/>
          <w:bCs/>
          <w:iCs/>
        </w:rPr>
        <w:t>SANÇÕES ADMINISTRATIVAS</w:t>
      </w:r>
    </w:p>
    <w:p w:rsidR="00C02FB7" w:rsidRPr="002E0008" w:rsidRDefault="00C02FB7" w:rsidP="00C02FB7">
      <w:pPr>
        <w:pStyle w:val="PargrafodaLista"/>
        <w:ind w:left="0"/>
        <w:jc w:val="both"/>
        <w:rPr>
          <w:shd w:val="clear" w:color="auto" w:fill="FFFFFF"/>
        </w:rPr>
      </w:pPr>
      <w:r w:rsidRPr="002E0008">
        <w:rPr>
          <w:shd w:val="clear" w:color="auto" w:fill="FFFFFF"/>
        </w:rPr>
        <w:t>1. As Sanções e penalidades são as previstas na Cláusula Nona da Minuta contratual (Anexo VII).</w:t>
      </w:r>
    </w:p>
    <w:p w:rsidR="00C02FB7" w:rsidRPr="002E0008" w:rsidRDefault="00C02FB7" w:rsidP="00C02FB7">
      <w:pPr>
        <w:autoSpaceDE w:val="0"/>
        <w:autoSpaceDN w:val="0"/>
        <w:adjustRightInd w:val="0"/>
        <w:jc w:val="both"/>
        <w:rPr>
          <w:b/>
          <w:bCs/>
          <w:iCs/>
        </w:rPr>
      </w:pPr>
    </w:p>
    <w:p w:rsidR="00C02FB7" w:rsidRPr="002E0008" w:rsidRDefault="00C02FB7" w:rsidP="00C02FB7">
      <w:pPr>
        <w:jc w:val="both"/>
        <w:rPr>
          <w:b/>
        </w:rPr>
      </w:pPr>
      <w:r w:rsidRPr="002E0008">
        <w:rPr>
          <w:b/>
        </w:rPr>
        <w:t>OBRIGAÇÕES DAS OBRIGAÇÕES DA CONTRATANTE E DA CONTRATADA</w:t>
      </w:r>
    </w:p>
    <w:p w:rsidR="00C02FB7" w:rsidRPr="002E0008" w:rsidRDefault="00C02FB7" w:rsidP="00C02FB7">
      <w:pPr>
        <w:pStyle w:val="PargrafodaLista"/>
        <w:ind w:left="0"/>
        <w:jc w:val="both"/>
        <w:rPr>
          <w:shd w:val="clear" w:color="auto" w:fill="FFFFFF"/>
        </w:rPr>
      </w:pPr>
      <w:r w:rsidRPr="002E0008">
        <w:rPr>
          <w:shd w:val="clear" w:color="auto" w:fill="FFFFFF"/>
        </w:rPr>
        <w:t>1. As obrigações das partes são as previstas na Cláusula Oito da Minuta contratual (Anexo VII).</w:t>
      </w:r>
    </w:p>
    <w:p w:rsidR="00C02FB7" w:rsidRPr="002E0008" w:rsidRDefault="00C02FB7" w:rsidP="00C02FB7">
      <w:pPr>
        <w:widowControl w:val="0"/>
        <w:jc w:val="both"/>
        <w:rPr>
          <w:b/>
        </w:rPr>
      </w:pPr>
    </w:p>
    <w:p w:rsidR="00C02FB7" w:rsidRPr="002E0008" w:rsidRDefault="00C02FB7" w:rsidP="00C02FB7">
      <w:pPr>
        <w:widowControl w:val="0"/>
        <w:jc w:val="both"/>
        <w:rPr>
          <w:b/>
        </w:rPr>
      </w:pPr>
      <w:r w:rsidRPr="002E0008">
        <w:rPr>
          <w:b/>
        </w:rPr>
        <w:t>CONDIÇÕES GERAIS</w:t>
      </w:r>
    </w:p>
    <w:p w:rsidR="00C02FB7" w:rsidRPr="002E0008" w:rsidRDefault="00C02FB7" w:rsidP="00C02FB7">
      <w:pPr>
        <w:jc w:val="both"/>
      </w:pPr>
      <w:r w:rsidRPr="002E0008">
        <w:t>1. No valor global da proposta apresentada deverão estar incluídas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w:t>
      </w:r>
    </w:p>
    <w:p w:rsidR="00C02FB7" w:rsidRPr="002E0008" w:rsidRDefault="00C02FB7" w:rsidP="00C02FB7">
      <w:pPr>
        <w:shd w:val="clear" w:color="auto" w:fill="FDE9D9"/>
        <w:autoSpaceDE w:val="0"/>
        <w:autoSpaceDN w:val="0"/>
        <w:adjustRightInd w:val="0"/>
        <w:jc w:val="both"/>
        <w:rPr>
          <w:bCs/>
        </w:rPr>
      </w:pPr>
      <w:r w:rsidRPr="002E0008">
        <w:t xml:space="preserve">2. Os documentos exigidos neste instrumento </w:t>
      </w:r>
      <w:proofErr w:type="spellStart"/>
      <w:r w:rsidRPr="002E0008">
        <w:t>editalício</w:t>
      </w:r>
      <w:proofErr w:type="spellEnd"/>
      <w:r w:rsidRPr="002E0008">
        <w:t xml:space="preserve"> </w:t>
      </w:r>
      <w:r w:rsidRPr="002E0008">
        <w:rPr>
          <w:b/>
          <w:u w:val="single"/>
        </w:rPr>
        <w:t xml:space="preserve">NÃO PODERÃO SER APRESENTADOS </w:t>
      </w:r>
      <w:r w:rsidRPr="002E0008">
        <w:rPr>
          <w:b/>
          <w:bCs/>
          <w:u w:val="single"/>
        </w:rPr>
        <w:t>EM CÓPIA SEM AUTENTICAÇÃO</w:t>
      </w:r>
      <w:r w:rsidRPr="002E0008">
        <w:rPr>
          <w:b/>
          <w:bCs/>
        </w:rPr>
        <w:t>,</w:t>
      </w:r>
      <w:r w:rsidRPr="002E0008">
        <w:rPr>
          <w:bCs/>
        </w:rPr>
        <w:t xml:space="preserve"> exceto aqueles que permitam conferência pela internet. Desta forma, a empresa que desejar autenticar seus documentos no Município, deverá se possível apresentar com </w:t>
      </w:r>
      <w:r w:rsidRPr="002E0008">
        <w:rPr>
          <w:b/>
          <w:bCs/>
        </w:rPr>
        <w:t>ANTECEDÊNCIA</w:t>
      </w:r>
      <w:r w:rsidRPr="002E0008">
        <w:rPr>
          <w:bCs/>
        </w:rPr>
        <w:t xml:space="preserve"> ao horário previsto para início do credenciamento, procurar pelo Setor de </w:t>
      </w:r>
      <w:proofErr w:type="gramStart"/>
      <w:r w:rsidRPr="002E0008">
        <w:rPr>
          <w:bCs/>
        </w:rPr>
        <w:t>Licitações munido dos documentos originais para proceder a autenticação</w:t>
      </w:r>
      <w:proofErr w:type="gramEnd"/>
      <w:r w:rsidRPr="002E0008">
        <w:rPr>
          <w:bCs/>
        </w:rPr>
        <w:t>.</w:t>
      </w:r>
    </w:p>
    <w:p w:rsidR="00C02FB7" w:rsidRPr="002E0008" w:rsidRDefault="00C02FB7" w:rsidP="00C02FB7">
      <w:pPr>
        <w:shd w:val="clear" w:color="auto" w:fill="FFFFFF"/>
        <w:autoSpaceDE w:val="0"/>
        <w:autoSpaceDN w:val="0"/>
        <w:adjustRightInd w:val="0"/>
        <w:jc w:val="both"/>
        <w:rPr>
          <w:bCs/>
        </w:rPr>
      </w:pPr>
    </w:p>
    <w:p w:rsidR="00C02FB7" w:rsidRPr="002E0008" w:rsidRDefault="00C02FB7" w:rsidP="00C02FB7">
      <w:pPr>
        <w:shd w:val="clear" w:color="auto" w:fill="FDE9D9"/>
        <w:autoSpaceDE w:val="0"/>
        <w:autoSpaceDN w:val="0"/>
        <w:adjustRightInd w:val="0"/>
        <w:jc w:val="both"/>
        <w:rPr>
          <w:bCs/>
        </w:rPr>
      </w:pPr>
      <w:r w:rsidRPr="002E0008">
        <w:rPr>
          <w:bCs/>
        </w:rPr>
        <w:t xml:space="preserve">3. Nenhum documento será autenticado durante a análise dos documentos de habilitação e será </w:t>
      </w:r>
      <w:r w:rsidRPr="002E0008">
        <w:rPr>
          <w:b/>
          <w:bCs/>
        </w:rPr>
        <w:t>DESCLASSIFICADA</w:t>
      </w:r>
      <w:r w:rsidRPr="002E0008">
        <w:rPr>
          <w:bCs/>
        </w:rPr>
        <w:t xml:space="preserve"> a empresa que apresentar no “</w:t>
      </w:r>
      <w:r w:rsidRPr="002E0008">
        <w:rPr>
          <w:b/>
          <w:bCs/>
        </w:rPr>
        <w:t xml:space="preserve">ENVELOPE DE </w:t>
      </w:r>
      <w:proofErr w:type="spellStart"/>
      <w:r w:rsidRPr="002E0008">
        <w:rPr>
          <w:b/>
          <w:bCs/>
        </w:rPr>
        <w:t>DOCUMENTAÇÃO</w:t>
      </w:r>
      <w:proofErr w:type="gramStart"/>
      <w:r w:rsidRPr="002E0008">
        <w:rPr>
          <w:b/>
          <w:bCs/>
        </w:rPr>
        <w:t>”</w:t>
      </w:r>
      <w:r w:rsidRPr="002E0008">
        <w:rPr>
          <w:bCs/>
        </w:rPr>
        <w:t>cópias</w:t>
      </w:r>
      <w:proofErr w:type="spellEnd"/>
      <w:proofErr w:type="gramEnd"/>
      <w:r w:rsidRPr="002E0008">
        <w:rPr>
          <w:bCs/>
        </w:rPr>
        <w:t xml:space="preserve"> que não estejam autenticadas em órgão competente ou pelo Município de </w:t>
      </w:r>
      <w:proofErr w:type="spellStart"/>
      <w:r w:rsidR="00CC699B">
        <w:rPr>
          <w:bCs/>
        </w:rPr>
        <w:t>Ibertioga</w:t>
      </w:r>
      <w:proofErr w:type="spellEnd"/>
      <w:r w:rsidRPr="002E0008">
        <w:rPr>
          <w:bCs/>
        </w:rPr>
        <w:t>, mesmo se estiver de posse do original, salvo os documentos que permitam conferência pela internet.</w:t>
      </w:r>
    </w:p>
    <w:p w:rsidR="00C02FB7" w:rsidRPr="002E0008" w:rsidRDefault="00C02FB7" w:rsidP="00C02FB7">
      <w:pPr>
        <w:jc w:val="both"/>
      </w:pPr>
    </w:p>
    <w:p w:rsidR="00C02FB7" w:rsidRPr="002E0008" w:rsidRDefault="00C02FB7" w:rsidP="00C02FB7">
      <w:pPr>
        <w:autoSpaceDE w:val="0"/>
        <w:autoSpaceDN w:val="0"/>
        <w:adjustRightInd w:val="0"/>
        <w:jc w:val="center"/>
      </w:pPr>
      <w:r w:rsidRPr="002E0008">
        <w:t xml:space="preserve">Município de </w:t>
      </w:r>
      <w:proofErr w:type="spellStart"/>
      <w:r w:rsidR="00802625">
        <w:t>Ibertioga</w:t>
      </w:r>
      <w:proofErr w:type="spellEnd"/>
      <w:r w:rsidRPr="002E0008">
        <w:t xml:space="preserve">, </w:t>
      </w:r>
      <w:r w:rsidR="00B33AEB">
        <w:t>23</w:t>
      </w:r>
      <w:r w:rsidRPr="002E0008">
        <w:t xml:space="preserve"> de </w:t>
      </w:r>
      <w:r w:rsidR="001D4015">
        <w:t>junho</w:t>
      </w:r>
      <w:r w:rsidRPr="002E0008">
        <w:t xml:space="preserve"> de 202</w:t>
      </w:r>
      <w:r w:rsidR="00F020E4">
        <w:t>2</w:t>
      </w:r>
      <w:r w:rsidRPr="002E0008">
        <w:t>.</w:t>
      </w:r>
    </w:p>
    <w:p w:rsidR="00C02FB7" w:rsidRPr="002E0008" w:rsidRDefault="00C02FB7" w:rsidP="00C02FB7">
      <w:pPr>
        <w:tabs>
          <w:tab w:val="left" w:pos="3686"/>
        </w:tabs>
        <w:jc w:val="both"/>
        <w:rPr>
          <w:b/>
          <w:highlight w:val="blue"/>
        </w:rPr>
      </w:pPr>
    </w:p>
    <w:p w:rsidR="00C02FB7" w:rsidRPr="002E0008" w:rsidRDefault="00C02FB7" w:rsidP="00C02FB7">
      <w:pPr>
        <w:tabs>
          <w:tab w:val="left" w:pos="3686"/>
        </w:tabs>
        <w:jc w:val="both"/>
        <w:rPr>
          <w:b/>
          <w:highlight w:val="blue"/>
        </w:rPr>
      </w:pPr>
    </w:p>
    <w:p w:rsidR="00C02FB7" w:rsidRPr="002E0008" w:rsidRDefault="00F020E4" w:rsidP="00C02FB7">
      <w:pPr>
        <w:autoSpaceDE w:val="0"/>
        <w:autoSpaceDN w:val="0"/>
        <w:adjustRightInd w:val="0"/>
        <w:jc w:val="center"/>
        <w:rPr>
          <w:b/>
        </w:rPr>
      </w:pPr>
      <w:r>
        <w:rPr>
          <w:b/>
        </w:rPr>
        <w:t>Fábia Emerenciana da Silva</w:t>
      </w:r>
    </w:p>
    <w:p w:rsidR="00C02FB7" w:rsidRPr="002E0008" w:rsidRDefault="00F020E4" w:rsidP="00C02FB7">
      <w:pPr>
        <w:autoSpaceDE w:val="0"/>
        <w:autoSpaceDN w:val="0"/>
        <w:adjustRightInd w:val="0"/>
        <w:jc w:val="center"/>
        <w:rPr>
          <w:b/>
        </w:rPr>
      </w:pPr>
      <w:r>
        <w:rPr>
          <w:b/>
        </w:rPr>
        <w:t>Pregoeira</w:t>
      </w:r>
    </w:p>
    <w:p w:rsidR="00C02FB7" w:rsidRDefault="00C02FB7" w:rsidP="00C02FB7">
      <w:pPr>
        <w:spacing w:after="120"/>
        <w:jc w:val="center"/>
      </w:pPr>
    </w:p>
    <w:p w:rsidR="001A70AC" w:rsidRDefault="001A70AC">
      <w:pPr>
        <w:rPr>
          <w:b/>
        </w:rPr>
      </w:pPr>
    </w:p>
    <w:p w:rsidR="008C4308" w:rsidRDefault="008C4308">
      <w:pPr>
        <w:rPr>
          <w:b/>
        </w:rPr>
      </w:pPr>
      <w:r>
        <w:rPr>
          <w:b/>
        </w:rPr>
        <w:br w:type="page"/>
      </w:r>
    </w:p>
    <w:p w:rsidR="00C02FB7" w:rsidRPr="002E0008" w:rsidRDefault="00C02FB7" w:rsidP="00C02FB7">
      <w:pPr>
        <w:jc w:val="center"/>
        <w:rPr>
          <w:b/>
        </w:rPr>
      </w:pPr>
      <w:r w:rsidRPr="002E0008">
        <w:rPr>
          <w:b/>
        </w:rPr>
        <w:lastRenderedPageBreak/>
        <w:t>ANEXO II - CREDENCIAMENTO</w:t>
      </w:r>
    </w:p>
    <w:p w:rsidR="00C02FB7" w:rsidRPr="002E0008" w:rsidRDefault="00C02FB7" w:rsidP="00C02FB7">
      <w:pPr>
        <w:jc w:val="both"/>
        <w:rPr>
          <w:u w:val="single"/>
        </w:rPr>
      </w:pPr>
    </w:p>
    <w:p w:rsidR="00C02FB7" w:rsidRDefault="00C02FB7" w:rsidP="00C02FB7">
      <w:pPr>
        <w:jc w:val="both"/>
        <w:rPr>
          <w:b/>
        </w:rPr>
      </w:pPr>
      <w:r w:rsidRPr="002E0008">
        <w:rPr>
          <w:b/>
        </w:rPr>
        <w:t xml:space="preserve">PROCESSO LICITATÓRIO Nº. </w:t>
      </w:r>
      <w:r w:rsidR="00762023">
        <w:rPr>
          <w:b/>
        </w:rPr>
        <w:t>0</w:t>
      </w:r>
      <w:r w:rsidR="00D7370F">
        <w:rPr>
          <w:b/>
        </w:rPr>
        <w:t>66</w:t>
      </w:r>
      <w:r w:rsidRPr="002E0008">
        <w:rPr>
          <w:b/>
        </w:rPr>
        <w:t>/202</w:t>
      </w:r>
      <w:r w:rsidR="00016C31">
        <w:rPr>
          <w:b/>
        </w:rPr>
        <w:t>2</w:t>
      </w:r>
    </w:p>
    <w:p w:rsidR="008F66C2" w:rsidRPr="002E0008" w:rsidRDefault="008F66C2" w:rsidP="00C02FB7">
      <w:pPr>
        <w:jc w:val="both"/>
        <w:rPr>
          <w:b/>
        </w:rPr>
      </w:pPr>
    </w:p>
    <w:p w:rsidR="00C02FB7" w:rsidRPr="002E0008" w:rsidRDefault="00016C31" w:rsidP="00C02FB7">
      <w:pPr>
        <w:jc w:val="both"/>
        <w:rPr>
          <w:b/>
        </w:rPr>
      </w:pPr>
      <w:r>
        <w:rPr>
          <w:b/>
        </w:rPr>
        <w:t xml:space="preserve">PREGÃO PRESENCIAL Nº. </w:t>
      </w:r>
      <w:r w:rsidR="00286FCC">
        <w:rPr>
          <w:b/>
        </w:rPr>
        <w:t>1</w:t>
      </w:r>
      <w:r w:rsidR="00D7370F">
        <w:rPr>
          <w:b/>
        </w:rPr>
        <w:t>4</w:t>
      </w:r>
      <w:r w:rsidR="00C02FB7" w:rsidRPr="002E0008">
        <w:rPr>
          <w:b/>
        </w:rPr>
        <w:t>/202</w:t>
      </w:r>
      <w:r>
        <w:rPr>
          <w:b/>
        </w:rPr>
        <w:t>2</w:t>
      </w:r>
    </w:p>
    <w:p w:rsidR="00C02FB7" w:rsidRPr="002E0008" w:rsidRDefault="00C02FB7" w:rsidP="00C02FB7">
      <w:pPr>
        <w:jc w:val="both"/>
        <w:rPr>
          <w:b/>
        </w:rPr>
      </w:pPr>
    </w:p>
    <w:p w:rsidR="00C02FB7" w:rsidRPr="002E0008" w:rsidRDefault="00C02FB7" w:rsidP="00C02FB7">
      <w:pPr>
        <w:spacing w:before="100" w:beforeAutospacing="1" w:after="100" w:afterAutospacing="1"/>
        <w:jc w:val="center"/>
        <w:rPr>
          <w:rFonts w:eastAsia="Arial Unicode MS"/>
          <w:b/>
          <w:u w:val="single"/>
        </w:rPr>
      </w:pPr>
      <w:r w:rsidRPr="002E0008">
        <w:rPr>
          <w:rFonts w:eastAsia="Arial Unicode MS"/>
          <w:b/>
          <w:u w:val="single"/>
        </w:rPr>
        <w:t>CARTA DE CREDENCIAMENTO</w:t>
      </w:r>
    </w:p>
    <w:p w:rsidR="00C02FB7" w:rsidRPr="002E0008" w:rsidRDefault="00C02FB7" w:rsidP="00C02FB7">
      <w:pPr>
        <w:spacing w:line="360" w:lineRule="auto"/>
        <w:jc w:val="both"/>
      </w:pPr>
      <w:r w:rsidRPr="002E0008">
        <w:t xml:space="preserve">A empresa_______ (nome da proponente) ___________________, CNPJ nº _______________, com sede na Rua _________________________, nº ______, Bairro _________, cidade _________________, neste ato representado pelo (s) (sócios ou diretores com qualificação completa – nome, RG, CPF, nacionalidade, estado civil, profissão e endereço), nomeia e constitui seu (a) Representante o (a) Senhor (a) (nome, RG, CPF, nacionalidade, estado civil, profissão e endereço), a quem confere amplos e gerais poderes para, junto ao Município de </w:t>
      </w:r>
      <w:proofErr w:type="spellStart"/>
      <w:r w:rsidR="00016C31">
        <w:t>Ibertioga</w:t>
      </w:r>
      <w:proofErr w:type="spellEnd"/>
      <w:r w:rsidR="00016C31">
        <w:t>/</w:t>
      </w:r>
      <w:r w:rsidRPr="002E0008">
        <w:t xml:space="preserve"> MG, praticar os atos necessários com vistas à participação do outorgante na licitação, modalidade Pregão Presencial, usando dos recursos legais e acompanhando-os, conferindo-lhes, ainda, poderes especiais para desistir de recursos, apresentarem lances verbais, negociar preços e demais condições, confessar, transigir, desistir, firmar compromissos ou acordos, receber e dar quitação, podendo ainda, substabelecer esta em outrem, com ou sem reservas de iguais poderes, dando tudo por bom, firme e valioso.</w:t>
      </w: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016C31">
        <w:t>2</w:t>
      </w:r>
      <w:r w:rsidRPr="002E0008">
        <w:t>.</w:t>
      </w: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center"/>
      </w:pPr>
      <w:r w:rsidRPr="002E0008">
        <w:t>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autoSpaceDE w:val="0"/>
        <w:autoSpaceDN w:val="0"/>
        <w:adjustRightInd w:val="0"/>
        <w:jc w:val="both"/>
        <w:rPr>
          <w:bCs/>
          <w:i/>
          <w:iCs/>
        </w:rPr>
      </w:pPr>
    </w:p>
    <w:p w:rsidR="00C02FB7" w:rsidRPr="002E0008" w:rsidRDefault="00C02FB7" w:rsidP="00C02FB7">
      <w:pPr>
        <w:spacing w:after="120"/>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Default="00C02FB7" w:rsidP="00C02FB7">
      <w:pPr>
        <w:jc w:val="both"/>
      </w:pPr>
    </w:p>
    <w:p w:rsidR="00016C31" w:rsidRDefault="00016C31" w:rsidP="00C02FB7">
      <w:pPr>
        <w:jc w:val="both"/>
      </w:pPr>
    </w:p>
    <w:p w:rsidR="00016C31" w:rsidRDefault="00016C31" w:rsidP="00C02FB7">
      <w:pPr>
        <w:jc w:val="both"/>
      </w:pPr>
    </w:p>
    <w:p w:rsidR="00016C31" w:rsidRDefault="00016C31" w:rsidP="00C02FB7">
      <w:pPr>
        <w:jc w:val="both"/>
      </w:pPr>
    </w:p>
    <w:p w:rsidR="001A70AC" w:rsidRDefault="001A70AC">
      <w:pPr>
        <w:rPr>
          <w:b/>
        </w:rPr>
      </w:pPr>
      <w:r>
        <w:rPr>
          <w:b/>
        </w:rPr>
        <w:br w:type="page"/>
      </w:r>
    </w:p>
    <w:p w:rsidR="00C02FB7" w:rsidRPr="002E0008" w:rsidRDefault="00C02FB7" w:rsidP="00C02FB7">
      <w:pPr>
        <w:ind w:left="283"/>
        <w:jc w:val="center"/>
        <w:rPr>
          <w:b/>
        </w:rPr>
      </w:pPr>
      <w:r w:rsidRPr="002E0008">
        <w:rPr>
          <w:b/>
        </w:rPr>
        <w:lastRenderedPageBreak/>
        <w:t>ANEXO III - MODELO PROPOSTA COMERCIAL</w:t>
      </w:r>
    </w:p>
    <w:p w:rsidR="00C02FB7" w:rsidRPr="002E0008" w:rsidRDefault="00C02FB7" w:rsidP="00C02FB7">
      <w:pPr>
        <w:jc w:val="center"/>
        <w:rPr>
          <w:b/>
        </w:rPr>
      </w:pPr>
      <w:r w:rsidRPr="002E0008">
        <w:rPr>
          <w:b/>
        </w:rPr>
        <w:t xml:space="preserve">PROCESSO LICITATÓRIO Nº. </w:t>
      </w:r>
      <w:r w:rsidR="000160EB">
        <w:rPr>
          <w:b/>
        </w:rPr>
        <w:t>0</w:t>
      </w:r>
      <w:r w:rsidR="00D7370F">
        <w:rPr>
          <w:b/>
        </w:rPr>
        <w:t>66</w:t>
      </w:r>
      <w:r w:rsidRPr="002E0008">
        <w:rPr>
          <w:b/>
        </w:rPr>
        <w:t>/202</w:t>
      </w:r>
      <w:r w:rsidR="00016C31">
        <w:rPr>
          <w:b/>
        </w:rPr>
        <w:t>2</w:t>
      </w:r>
      <w:r w:rsidRPr="002E0008">
        <w:rPr>
          <w:b/>
        </w:rPr>
        <w:t xml:space="preserve">- PREGÃO PRESENCIAL Nº. </w:t>
      </w:r>
      <w:r w:rsidR="00286FCC">
        <w:rPr>
          <w:b/>
        </w:rPr>
        <w:t>1</w:t>
      </w:r>
      <w:r w:rsidR="00D7370F">
        <w:rPr>
          <w:b/>
        </w:rPr>
        <w:t>4</w:t>
      </w:r>
      <w:r w:rsidR="00016C31">
        <w:rPr>
          <w:b/>
        </w:rPr>
        <w:t>/2022</w:t>
      </w:r>
    </w:p>
    <w:p w:rsidR="00C02FB7" w:rsidRPr="002E0008" w:rsidRDefault="00C02FB7" w:rsidP="00C02FB7">
      <w:pPr>
        <w:jc w:val="both"/>
        <w:rPr>
          <w:b/>
        </w:rPr>
      </w:pPr>
    </w:p>
    <w:p w:rsidR="008C4308" w:rsidRPr="00415C36" w:rsidRDefault="00C02FB7" w:rsidP="008C4308">
      <w:pPr>
        <w:jc w:val="both"/>
      </w:pPr>
      <w:r w:rsidRPr="002E0008">
        <w:rPr>
          <w:b/>
        </w:rPr>
        <w:t xml:space="preserve">Objeto: </w:t>
      </w:r>
      <w:r w:rsidR="008C4308" w:rsidRPr="003A45BE">
        <w:t xml:space="preserve">Constitui objeto desta licitação o </w:t>
      </w:r>
      <w:r w:rsidR="001048DC" w:rsidRPr="00286FCC">
        <w:t>Registro de preços para aquisição</w:t>
      </w:r>
      <w:r w:rsidR="00D7370F">
        <w:t xml:space="preserve"> e instalação</w:t>
      </w:r>
      <w:r w:rsidR="001048DC" w:rsidRPr="00286FCC">
        <w:t xml:space="preserve"> futura e eventual de </w:t>
      </w:r>
      <w:r w:rsidR="00D7370F">
        <w:t>vidros</w:t>
      </w:r>
      <w:r w:rsidR="008C4308" w:rsidRPr="00415C36">
        <w:t xml:space="preserve">, conforme especificação contida no </w:t>
      </w:r>
      <w:r w:rsidR="008C4308" w:rsidRPr="00415C36">
        <w:rPr>
          <w:b/>
        </w:rPr>
        <w:t xml:space="preserve">Anexo I </w:t>
      </w:r>
      <w:r w:rsidR="008C4308" w:rsidRPr="00415C36">
        <w:t xml:space="preserve">- </w:t>
      </w:r>
      <w:r w:rsidR="008C4308" w:rsidRPr="00415C36">
        <w:rPr>
          <w:b/>
        </w:rPr>
        <w:t xml:space="preserve">Termo de Referência, </w:t>
      </w:r>
      <w:r w:rsidR="008C4308" w:rsidRPr="00415C36">
        <w:t>parte integrante deste edital.</w:t>
      </w:r>
    </w:p>
    <w:p w:rsidR="00C02FB7" w:rsidRPr="002E0008" w:rsidRDefault="00C02FB7" w:rsidP="008C4308"/>
    <w:p w:rsidR="00C02FB7" w:rsidRPr="002E0008" w:rsidRDefault="00C02FB7" w:rsidP="00C02FB7">
      <w:pPr>
        <w:jc w:val="both"/>
        <w:rPr>
          <w:b/>
        </w:rPr>
      </w:pPr>
    </w:p>
    <w:p w:rsidR="00C02FB7" w:rsidRPr="002E0008" w:rsidRDefault="00C02FB7" w:rsidP="00C02FB7">
      <w:pPr>
        <w:jc w:val="both"/>
      </w:pPr>
      <w:r w:rsidRPr="002E0008">
        <w:t xml:space="preserve">À Prefeitura Municipal de </w:t>
      </w:r>
      <w:proofErr w:type="spellStart"/>
      <w:proofErr w:type="gramStart"/>
      <w:r w:rsidR="00105FCF">
        <w:t>Ibertioga</w:t>
      </w:r>
      <w:proofErr w:type="spellEnd"/>
      <w:r w:rsidRPr="002E0008">
        <w:t>-MG</w:t>
      </w:r>
      <w:proofErr w:type="gramEnd"/>
      <w:r w:rsidRPr="002E0008">
        <w:t>.</w:t>
      </w:r>
    </w:p>
    <w:p w:rsidR="00C02FB7" w:rsidRPr="002E0008" w:rsidRDefault="00C02FB7" w:rsidP="00C02FB7">
      <w:pPr>
        <w:tabs>
          <w:tab w:val="center" w:pos="4252"/>
          <w:tab w:val="right" w:pos="8504"/>
        </w:tabs>
        <w:jc w:val="both"/>
      </w:pPr>
    </w:p>
    <w:p w:rsidR="00C02FB7" w:rsidRPr="002E0008" w:rsidRDefault="00C02FB7" w:rsidP="00C02FB7">
      <w:pPr>
        <w:tabs>
          <w:tab w:val="center" w:pos="4252"/>
          <w:tab w:val="right" w:pos="8504"/>
        </w:tabs>
        <w:jc w:val="both"/>
        <w:rPr>
          <w:u w:val="single"/>
        </w:rPr>
      </w:pPr>
      <w:r w:rsidRPr="002E0008">
        <w:t>RAZÃO SOCIAL:_____________________________</w:t>
      </w:r>
    </w:p>
    <w:p w:rsidR="00C02FB7" w:rsidRPr="002E0008" w:rsidRDefault="00C02FB7" w:rsidP="00C02FB7">
      <w:pPr>
        <w:tabs>
          <w:tab w:val="center" w:pos="4252"/>
          <w:tab w:val="right" w:pos="8504"/>
        </w:tabs>
        <w:jc w:val="both"/>
      </w:pPr>
      <w:r w:rsidRPr="002E0008">
        <w:t>Endereço:___________________________________</w:t>
      </w:r>
    </w:p>
    <w:p w:rsidR="00C02FB7" w:rsidRPr="002E0008" w:rsidRDefault="00C02FB7" w:rsidP="00C02FB7">
      <w:pPr>
        <w:tabs>
          <w:tab w:val="center" w:pos="4252"/>
          <w:tab w:val="right" w:pos="8504"/>
        </w:tabs>
        <w:jc w:val="both"/>
        <w:rPr>
          <w:spacing w:val="40"/>
        </w:rPr>
      </w:pPr>
      <w:r w:rsidRPr="002E0008">
        <w:t>CNPJ:______________________________________</w:t>
      </w:r>
    </w:p>
    <w:p w:rsidR="00C02FB7" w:rsidRPr="002E0008" w:rsidRDefault="00C02FB7" w:rsidP="00C02FB7">
      <w:pPr>
        <w:tabs>
          <w:tab w:val="center" w:pos="4252"/>
          <w:tab w:val="right" w:pos="8504"/>
        </w:tabs>
        <w:jc w:val="both"/>
      </w:pPr>
      <w:r w:rsidRPr="002E0008">
        <w:t>TEL: _______________________________________</w:t>
      </w:r>
    </w:p>
    <w:p w:rsidR="00C02FB7" w:rsidRPr="002E0008" w:rsidRDefault="00C02FB7" w:rsidP="00C02FB7">
      <w:pPr>
        <w:tabs>
          <w:tab w:val="center" w:pos="4252"/>
          <w:tab w:val="right" w:pos="8504"/>
        </w:tabs>
        <w:jc w:val="both"/>
        <w:rPr>
          <w:spacing w:val="40"/>
        </w:rPr>
      </w:pPr>
    </w:p>
    <w:p w:rsidR="00C02FB7" w:rsidRDefault="00C02FB7" w:rsidP="00C02FB7">
      <w:pPr>
        <w:jc w:val="both"/>
        <w:rPr>
          <w:bCs/>
        </w:rPr>
      </w:pPr>
      <w:r w:rsidRPr="002E0008">
        <w:rPr>
          <w:bCs/>
        </w:rPr>
        <w:t>Encaminhamos nossa proposta de preço, conforme segue:</w:t>
      </w:r>
    </w:p>
    <w:tbl>
      <w:tblPr>
        <w:tblW w:w="4996"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2"/>
        <w:gridCol w:w="691"/>
        <w:gridCol w:w="719"/>
        <w:gridCol w:w="5029"/>
        <w:gridCol w:w="1322"/>
        <w:gridCol w:w="1614"/>
      </w:tblGrid>
      <w:tr w:rsidR="000160EB" w:rsidRPr="003A45BE" w:rsidTr="000160EB">
        <w:tc>
          <w:tcPr>
            <w:tcW w:w="306"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spacing w:before="100" w:beforeAutospacing="1" w:after="100" w:afterAutospacing="1"/>
              <w:jc w:val="center"/>
            </w:pPr>
            <w:r w:rsidRPr="003A45BE">
              <w:rPr>
                <w:b/>
                <w:bCs/>
              </w:rPr>
              <w:t>Item</w:t>
            </w:r>
          </w:p>
        </w:tc>
        <w:tc>
          <w:tcPr>
            <w:tcW w:w="346"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jc w:val="center"/>
            </w:pPr>
            <w:proofErr w:type="spellStart"/>
            <w:r w:rsidRPr="003A45BE">
              <w:rPr>
                <w:b/>
                <w:bCs/>
              </w:rPr>
              <w:t>Qtd</w:t>
            </w:r>
            <w:proofErr w:type="spellEnd"/>
            <w:r w:rsidRPr="003A45BE">
              <w:rPr>
                <w:b/>
                <w:bCs/>
              </w:rPr>
              <w:t>.</w:t>
            </w:r>
          </w:p>
        </w:tc>
        <w:tc>
          <w:tcPr>
            <w:tcW w:w="360"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jc w:val="center"/>
            </w:pPr>
            <w:r w:rsidRPr="003A45BE">
              <w:rPr>
                <w:b/>
                <w:bCs/>
              </w:rPr>
              <w:t>UN.</w:t>
            </w:r>
          </w:p>
        </w:tc>
        <w:tc>
          <w:tcPr>
            <w:tcW w:w="251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jc w:val="center"/>
            </w:pPr>
            <w:r w:rsidRPr="003A45BE">
              <w:rPr>
                <w:b/>
                <w:bCs/>
              </w:rPr>
              <w:t>Especificação</w:t>
            </w:r>
          </w:p>
        </w:tc>
        <w:tc>
          <w:tcPr>
            <w:tcW w:w="662"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spacing w:before="100" w:beforeAutospacing="1" w:after="100" w:afterAutospacing="1"/>
              <w:jc w:val="center"/>
            </w:pPr>
            <w:r w:rsidRPr="003A45BE">
              <w:rPr>
                <w:b/>
                <w:bCs/>
              </w:rPr>
              <w:t>Valor Unitário</w:t>
            </w:r>
          </w:p>
        </w:tc>
        <w:tc>
          <w:tcPr>
            <w:tcW w:w="80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jc w:val="center"/>
              <w:rPr>
                <w:b/>
                <w:bCs/>
              </w:rPr>
            </w:pPr>
            <w:r w:rsidRPr="003A45BE">
              <w:rPr>
                <w:b/>
                <w:bCs/>
              </w:rPr>
              <w:t xml:space="preserve">Valor </w:t>
            </w:r>
          </w:p>
          <w:p w:rsidR="000160EB" w:rsidRPr="003A45BE" w:rsidRDefault="000160EB" w:rsidP="000160EB">
            <w:pPr>
              <w:jc w:val="center"/>
            </w:pPr>
            <w:r w:rsidRPr="003A45BE">
              <w:rPr>
                <w:b/>
                <w:bCs/>
              </w:rPr>
              <w:t>Total</w:t>
            </w:r>
          </w:p>
        </w:tc>
      </w:tr>
      <w:tr w:rsidR="000160EB" w:rsidRPr="003A45BE" w:rsidTr="000160EB">
        <w:tc>
          <w:tcPr>
            <w:tcW w:w="306"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spacing w:before="100" w:beforeAutospacing="1" w:after="100" w:afterAutospacing="1"/>
              <w:jc w:val="center"/>
              <w:rPr>
                <w:b/>
                <w:bCs/>
              </w:rPr>
            </w:pPr>
          </w:p>
        </w:tc>
        <w:tc>
          <w:tcPr>
            <w:tcW w:w="346"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jc w:val="center"/>
              <w:rPr>
                <w:b/>
                <w:bCs/>
              </w:rPr>
            </w:pPr>
          </w:p>
        </w:tc>
        <w:tc>
          <w:tcPr>
            <w:tcW w:w="360"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jc w:val="center"/>
              <w:rPr>
                <w:b/>
                <w:bCs/>
              </w:rPr>
            </w:pPr>
          </w:p>
        </w:tc>
        <w:tc>
          <w:tcPr>
            <w:tcW w:w="2518"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jc w:val="center"/>
              <w:rPr>
                <w:b/>
                <w:bCs/>
              </w:rPr>
            </w:pPr>
          </w:p>
        </w:tc>
        <w:tc>
          <w:tcPr>
            <w:tcW w:w="662"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spacing w:before="100" w:beforeAutospacing="1" w:after="100" w:afterAutospacing="1"/>
              <w:jc w:val="center"/>
              <w:rPr>
                <w:b/>
                <w:bCs/>
              </w:rPr>
            </w:pPr>
          </w:p>
        </w:tc>
        <w:tc>
          <w:tcPr>
            <w:tcW w:w="808"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jc w:val="center"/>
              <w:rPr>
                <w:b/>
                <w:bCs/>
              </w:rPr>
            </w:pPr>
          </w:p>
        </w:tc>
      </w:tr>
    </w:tbl>
    <w:p w:rsidR="000160EB" w:rsidRPr="002E0008" w:rsidRDefault="000160EB" w:rsidP="00C02FB7">
      <w:pPr>
        <w:jc w:val="both"/>
        <w:rPr>
          <w:bCs/>
        </w:rPr>
      </w:pPr>
    </w:p>
    <w:p w:rsidR="00C02FB7" w:rsidRPr="002E0008" w:rsidRDefault="00C02FB7" w:rsidP="00C02FB7">
      <w:pPr>
        <w:tabs>
          <w:tab w:val="left" w:pos="1313"/>
        </w:tabs>
        <w:jc w:val="both"/>
      </w:pPr>
      <w:r w:rsidRPr="002E0008">
        <w:t>- Prazo de validade da proposta: 60 (sessenta) dias.</w:t>
      </w:r>
    </w:p>
    <w:p w:rsidR="00C02FB7" w:rsidRPr="002E0008" w:rsidRDefault="00C02FB7" w:rsidP="00C02FB7">
      <w:pPr>
        <w:autoSpaceDE w:val="0"/>
        <w:autoSpaceDN w:val="0"/>
        <w:adjustRightInd w:val="0"/>
        <w:jc w:val="both"/>
      </w:pPr>
      <w:r w:rsidRPr="002E0008">
        <w:t>- Declaro ter pleno conhecimento do edital e estar de acordo com todas as condições edilícias.</w:t>
      </w:r>
    </w:p>
    <w:p w:rsidR="00C02FB7" w:rsidRPr="002E0008" w:rsidRDefault="00C02FB7" w:rsidP="00C02FB7">
      <w:pPr>
        <w:autoSpaceDE w:val="0"/>
        <w:autoSpaceDN w:val="0"/>
        <w:adjustRightInd w:val="0"/>
        <w:jc w:val="both"/>
      </w:pPr>
      <w:r w:rsidRPr="002E0008">
        <w:t>- Declaro que no preço proposto está incluso todas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w:t>
      </w:r>
    </w:p>
    <w:p w:rsidR="00C02FB7" w:rsidRPr="002E0008" w:rsidRDefault="00C02FB7" w:rsidP="00C02FB7">
      <w:pPr>
        <w:tabs>
          <w:tab w:val="center" w:pos="4252"/>
          <w:tab w:val="right" w:pos="8504"/>
        </w:tabs>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tabs>
          <w:tab w:val="center" w:pos="4252"/>
          <w:tab w:val="right" w:pos="8504"/>
        </w:tabs>
        <w:jc w:val="center"/>
      </w:pPr>
    </w:p>
    <w:p w:rsidR="00C02FB7" w:rsidRPr="002E0008" w:rsidRDefault="00C02FB7" w:rsidP="00C02FB7">
      <w:pPr>
        <w:tabs>
          <w:tab w:val="center" w:pos="4252"/>
          <w:tab w:val="right" w:pos="8504"/>
        </w:tabs>
        <w:jc w:val="center"/>
      </w:pPr>
      <w:r w:rsidRPr="002E0008">
        <w:t>______________________________________</w:t>
      </w:r>
    </w:p>
    <w:p w:rsidR="00C02FB7" w:rsidRPr="002E0008" w:rsidRDefault="00C02FB7" w:rsidP="00C02FB7">
      <w:pPr>
        <w:autoSpaceDE w:val="0"/>
        <w:autoSpaceDN w:val="0"/>
        <w:adjustRightInd w:val="0"/>
        <w:jc w:val="center"/>
        <w:rPr>
          <w:i/>
          <w:iCs/>
        </w:rPr>
      </w:pPr>
      <w:r w:rsidRPr="002E0008">
        <w:t>Nome e Ass. do representante legal.</w:t>
      </w:r>
    </w:p>
    <w:p w:rsidR="00C02FB7" w:rsidRDefault="00C02FB7" w:rsidP="00C02FB7">
      <w:pPr>
        <w:tabs>
          <w:tab w:val="center" w:pos="4252"/>
          <w:tab w:val="right" w:pos="8504"/>
        </w:tabs>
        <w:jc w:val="center"/>
      </w:pPr>
      <w:r w:rsidRPr="002E0008">
        <w:t>Carimbo da empresa</w:t>
      </w:r>
    </w:p>
    <w:p w:rsidR="00105FCF" w:rsidRDefault="00105FCF" w:rsidP="00C02FB7">
      <w:pPr>
        <w:tabs>
          <w:tab w:val="center" w:pos="4252"/>
          <w:tab w:val="right" w:pos="8504"/>
        </w:tabs>
        <w:jc w:val="center"/>
      </w:pPr>
    </w:p>
    <w:p w:rsidR="00105FCF" w:rsidRDefault="00105FCF" w:rsidP="00C02FB7">
      <w:pPr>
        <w:tabs>
          <w:tab w:val="center" w:pos="4252"/>
          <w:tab w:val="right" w:pos="8504"/>
        </w:tabs>
        <w:jc w:val="center"/>
      </w:pPr>
    </w:p>
    <w:p w:rsidR="00105FCF" w:rsidRPr="002E0008" w:rsidRDefault="00105FCF" w:rsidP="00C02FB7">
      <w:pPr>
        <w:tabs>
          <w:tab w:val="center" w:pos="4252"/>
          <w:tab w:val="right" w:pos="8504"/>
        </w:tabs>
        <w:jc w:val="center"/>
      </w:pPr>
    </w:p>
    <w:p w:rsidR="00C02FB7" w:rsidRDefault="00C02FB7"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Pr="002E0008" w:rsidRDefault="000160EB" w:rsidP="00C02FB7">
      <w:pPr>
        <w:jc w:val="both"/>
        <w:rPr>
          <w:b/>
        </w:rPr>
      </w:pPr>
    </w:p>
    <w:p w:rsidR="002D0C05" w:rsidRDefault="002D0C05">
      <w:pPr>
        <w:rPr>
          <w:b/>
        </w:rPr>
      </w:pPr>
      <w:r>
        <w:rPr>
          <w:b/>
        </w:rPr>
        <w:br w:type="page"/>
      </w:r>
    </w:p>
    <w:p w:rsidR="00C02FB7" w:rsidRPr="002E0008" w:rsidRDefault="00C02FB7" w:rsidP="00C02FB7">
      <w:pPr>
        <w:tabs>
          <w:tab w:val="left" w:pos="3955"/>
          <w:tab w:val="center" w:pos="4726"/>
        </w:tabs>
        <w:jc w:val="center"/>
        <w:rPr>
          <w:b/>
        </w:rPr>
      </w:pPr>
      <w:r w:rsidRPr="002E0008">
        <w:rPr>
          <w:b/>
        </w:rPr>
        <w:lastRenderedPageBreak/>
        <w:t>ANEXO IV</w:t>
      </w:r>
    </w:p>
    <w:p w:rsidR="00C02FB7" w:rsidRPr="002E0008" w:rsidRDefault="00C02FB7" w:rsidP="00C02FB7">
      <w:pPr>
        <w:jc w:val="both"/>
      </w:pPr>
    </w:p>
    <w:p w:rsidR="00C02FB7" w:rsidRDefault="00105FCF" w:rsidP="00C02FB7">
      <w:pPr>
        <w:jc w:val="both"/>
        <w:rPr>
          <w:b/>
        </w:rPr>
      </w:pPr>
      <w:r>
        <w:rPr>
          <w:b/>
        </w:rPr>
        <w:t xml:space="preserve">PROCESSO LICITATÓRIO Nº. </w:t>
      </w:r>
      <w:r w:rsidR="000160EB">
        <w:rPr>
          <w:b/>
        </w:rPr>
        <w:t>0</w:t>
      </w:r>
      <w:r w:rsidR="00D7370F">
        <w:rPr>
          <w:b/>
        </w:rPr>
        <w:t>66</w:t>
      </w:r>
      <w:r w:rsidR="00C02FB7" w:rsidRPr="002E0008">
        <w:rPr>
          <w:b/>
        </w:rPr>
        <w:t>/202</w:t>
      </w:r>
      <w:r>
        <w:rPr>
          <w:b/>
        </w:rPr>
        <w:t>2</w:t>
      </w:r>
    </w:p>
    <w:p w:rsidR="00105FCF" w:rsidRPr="002E0008" w:rsidRDefault="00105FCF" w:rsidP="00C02FB7">
      <w:pPr>
        <w:jc w:val="both"/>
        <w:rPr>
          <w:b/>
        </w:rPr>
      </w:pPr>
    </w:p>
    <w:p w:rsidR="00C02FB7" w:rsidRPr="002E0008" w:rsidRDefault="00C02FB7" w:rsidP="00C02FB7">
      <w:pPr>
        <w:jc w:val="both"/>
        <w:rPr>
          <w:b/>
        </w:rPr>
      </w:pPr>
      <w:r w:rsidRPr="002E0008">
        <w:rPr>
          <w:b/>
        </w:rPr>
        <w:t xml:space="preserve">PREGÃO PRESENCIAL Nº. </w:t>
      </w:r>
      <w:r w:rsidR="00286FCC">
        <w:rPr>
          <w:b/>
        </w:rPr>
        <w:t>1</w:t>
      </w:r>
      <w:r w:rsidR="00D7370F">
        <w:rPr>
          <w:b/>
        </w:rPr>
        <w:t>4</w:t>
      </w:r>
      <w:r w:rsidRPr="002E0008">
        <w:rPr>
          <w:b/>
        </w:rPr>
        <w:t>/202</w:t>
      </w:r>
      <w:r w:rsidR="00105FCF">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pPr>
    </w:p>
    <w:p w:rsidR="00C02FB7" w:rsidRPr="002E0008" w:rsidRDefault="00C02FB7" w:rsidP="00C02FB7">
      <w:pPr>
        <w:jc w:val="center"/>
        <w:rPr>
          <w:b/>
        </w:rPr>
      </w:pPr>
      <w:r w:rsidRPr="002E0008">
        <w:rPr>
          <w:b/>
        </w:rPr>
        <w:t>DECLARAÇÃO DE ATENDIMENTO AO ART. 27, V DA LEI Nº 8.666/93 E ALTERAÇÕES.</w:t>
      </w:r>
    </w:p>
    <w:p w:rsidR="00C02FB7" w:rsidRPr="002E0008" w:rsidRDefault="00C02FB7" w:rsidP="00C02FB7">
      <w:pPr>
        <w:jc w:val="both"/>
      </w:pPr>
    </w:p>
    <w:p w:rsidR="00C02FB7" w:rsidRPr="002E0008" w:rsidRDefault="00C02FB7" w:rsidP="00C02FB7">
      <w:pPr>
        <w:jc w:val="both"/>
      </w:pPr>
      <w:r w:rsidRPr="002E0008">
        <w:t>A empresa..., inscrita no CNPJ nº..., por intermédio de seu representante legal o (a) (a)</w:t>
      </w:r>
      <w:proofErr w:type="gramStart"/>
      <w:r w:rsidRPr="002E0008">
        <w:t>..............</w:t>
      </w:r>
      <w:proofErr w:type="gramEnd"/>
      <w:r w:rsidRPr="002E0008">
        <w:t>,portador(a) da Carteira de Identidade nº ..., e do CPF nº.........., DECLARA, para fins do disposto no inc. V do art. 27 da Lei nº 8.666, de 21 de junho de 1993, acrescido pela  Lei nº  9.854, de 27 de  outubro de 1999,  regulamentada  pelo Decreto nº 4.358,  de 05/09/2002, que não  emprega menor  de dezoito  anos em trabalho noturno, perigoso ou insalubre e não emprego menor de quatorze anos em qualquer condição.</w:t>
      </w:r>
    </w:p>
    <w:p w:rsidR="00C02FB7" w:rsidRPr="002E0008" w:rsidRDefault="00C02FB7" w:rsidP="00C02FB7">
      <w:pPr>
        <w:spacing w:line="360" w:lineRule="auto"/>
        <w:jc w:val="both"/>
      </w:pPr>
    </w:p>
    <w:p w:rsidR="00C02FB7" w:rsidRPr="002E0008" w:rsidRDefault="00C02FB7" w:rsidP="00C02FB7">
      <w:pPr>
        <w:spacing w:line="360" w:lineRule="auto"/>
        <w:jc w:val="both"/>
      </w:pPr>
      <w:r w:rsidRPr="002E0008">
        <w:t>Ressalva: emprega menor a partir de quatorze anos na condição de aprendiz?  Assinalar abaixo:</w:t>
      </w:r>
    </w:p>
    <w:p w:rsidR="00C02FB7" w:rsidRPr="002E0008" w:rsidRDefault="00C02FB7" w:rsidP="00C02FB7">
      <w:pPr>
        <w:spacing w:line="360" w:lineRule="auto"/>
        <w:jc w:val="both"/>
      </w:pPr>
      <w:proofErr w:type="gramStart"/>
      <w:r w:rsidRPr="002E0008">
        <w:t xml:space="preserve">(    </w:t>
      </w:r>
      <w:proofErr w:type="gramEnd"/>
      <w:r w:rsidRPr="002E0008">
        <w:t xml:space="preserve">) Sim. </w:t>
      </w:r>
    </w:p>
    <w:p w:rsidR="00C02FB7" w:rsidRPr="002E0008" w:rsidRDefault="00C02FB7" w:rsidP="00C02FB7">
      <w:pPr>
        <w:spacing w:line="360" w:lineRule="auto"/>
        <w:jc w:val="both"/>
      </w:pPr>
      <w:proofErr w:type="gramStart"/>
      <w:r w:rsidRPr="002E0008">
        <w:t xml:space="preserve">(    </w:t>
      </w:r>
      <w:proofErr w:type="gramEnd"/>
      <w:r w:rsidRPr="002E0008">
        <w:t xml:space="preserve">) Não. </w:t>
      </w:r>
    </w:p>
    <w:p w:rsidR="00C02FB7" w:rsidRPr="002E0008" w:rsidRDefault="00C02FB7" w:rsidP="00C02FB7">
      <w:pPr>
        <w:spacing w:line="360" w:lineRule="auto"/>
        <w:jc w:val="center"/>
      </w:pPr>
      <w:r w:rsidRPr="002E0008">
        <w:t xml:space="preserve">___________________________, ______ de 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spacing w:line="360" w:lineRule="auto"/>
        <w:jc w:val="both"/>
      </w:pPr>
    </w:p>
    <w:p w:rsidR="00C02FB7" w:rsidRPr="002E0008" w:rsidRDefault="00C02FB7" w:rsidP="00C02FB7">
      <w:pPr>
        <w:jc w:val="both"/>
      </w:pPr>
    </w:p>
    <w:p w:rsidR="00C02FB7" w:rsidRPr="002E0008" w:rsidRDefault="00C02FB7" w:rsidP="00C02FB7">
      <w:pPr>
        <w:jc w:val="center"/>
      </w:pPr>
      <w:r w:rsidRPr="002E0008">
        <w:t>____________________________________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Default="00C02FB7" w:rsidP="00C02FB7">
      <w:pPr>
        <w:jc w:val="both"/>
      </w:pPr>
    </w:p>
    <w:p w:rsidR="00105FCF" w:rsidRDefault="00105FCF" w:rsidP="00C02FB7">
      <w:pPr>
        <w:jc w:val="both"/>
      </w:pPr>
    </w:p>
    <w:p w:rsidR="00105FCF" w:rsidRDefault="00105FCF" w:rsidP="00C02FB7">
      <w:pPr>
        <w:jc w:val="both"/>
      </w:pPr>
    </w:p>
    <w:p w:rsidR="00105FCF" w:rsidRDefault="00105FCF" w:rsidP="00C02FB7">
      <w:pPr>
        <w:jc w:val="both"/>
      </w:pPr>
    </w:p>
    <w:p w:rsidR="00105FCF" w:rsidRDefault="00105FCF" w:rsidP="00C02FB7">
      <w:pPr>
        <w:jc w:val="both"/>
      </w:pPr>
    </w:p>
    <w:p w:rsidR="00105FCF" w:rsidRPr="002E0008" w:rsidRDefault="00105FCF"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autoSpaceDE w:val="0"/>
        <w:autoSpaceDN w:val="0"/>
        <w:adjustRightInd w:val="0"/>
        <w:jc w:val="center"/>
        <w:rPr>
          <w:b/>
          <w:bCs/>
        </w:rPr>
      </w:pPr>
      <w:r w:rsidRPr="002E0008">
        <w:rPr>
          <w:b/>
          <w:bCs/>
        </w:rPr>
        <w:lastRenderedPageBreak/>
        <w:t>ANEXO V</w:t>
      </w:r>
    </w:p>
    <w:p w:rsidR="00C02FB7" w:rsidRPr="002E0008" w:rsidRDefault="00C02FB7" w:rsidP="00C02FB7">
      <w:pPr>
        <w:autoSpaceDE w:val="0"/>
        <w:autoSpaceDN w:val="0"/>
        <w:adjustRightInd w:val="0"/>
        <w:jc w:val="center"/>
        <w:rPr>
          <w:b/>
        </w:rPr>
      </w:pPr>
    </w:p>
    <w:p w:rsidR="00C02FB7" w:rsidRPr="002E0008" w:rsidRDefault="00C02FB7" w:rsidP="00C02FB7">
      <w:pPr>
        <w:autoSpaceDE w:val="0"/>
        <w:autoSpaceDN w:val="0"/>
        <w:adjustRightInd w:val="0"/>
        <w:jc w:val="center"/>
        <w:rPr>
          <w:b/>
        </w:rPr>
      </w:pPr>
      <w:r w:rsidRPr="002E0008">
        <w:rPr>
          <w:b/>
        </w:rPr>
        <w:t>MODELO DE DECLARAÇÃO DE MICROEMPRESA E EMPRESA DE PEQUENO PORTE</w:t>
      </w:r>
    </w:p>
    <w:p w:rsidR="00C02FB7" w:rsidRPr="002E0008" w:rsidRDefault="00C02FB7" w:rsidP="00C02FB7">
      <w:pPr>
        <w:jc w:val="both"/>
        <w:rPr>
          <w:b/>
        </w:rPr>
      </w:pPr>
    </w:p>
    <w:p w:rsidR="00C02FB7" w:rsidRDefault="00C02FB7" w:rsidP="00C02FB7">
      <w:pPr>
        <w:jc w:val="both"/>
        <w:rPr>
          <w:b/>
        </w:rPr>
      </w:pPr>
      <w:r w:rsidRPr="002E0008">
        <w:rPr>
          <w:b/>
        </w:rPr>
        <w:t xml:space="preserve">PROCESSO LICITATÓRIO Nº. </w:t>
      </w:r>
      <w:r w:rsidR="000160EB">
        <w:rPr>
          <w:b/>
        </w:rPr>
        <w:t>0</w:t>
      </w:r>
      <w:r w:rsidR="00D7370F">
        <w:rPr>
          <w:b/>
        </w:rPr>
        <w:t>66</w:t>
      </w:r>
      <w:r w:rsidRPr="002E0008">
        <w:rPr>
          <w:b/>
        </w:rPr>
        <w:t>/202</w:t>
      </w:r>
      <w:r w:rsidR="00105FCF">
        <w:rPr>
          <w:b/>
        </w:rPr>
        <w:t>2</w:t>
      </w:r>
    </w:p>
    <w:p w:rsidR="00105FCF" w:rsidRPr="002E0008" w:rsidRDefault="00105FCF" w:rsidP="00C02FB7">
      <w:pPr>
        <w:jc w:val="both"/>
        <w:rPr>
          <w:b/>
        </w:rPr>
      </w:pPr>
    </w:p>
    <w:p w:rsidR="00C02FB7" w:rsidRPr="002E0008" w:rsidRDefault="00C02FB7" w:rsidP="00C02FB7">
      <w:pPr>
        <w:jc w:val="both"/>
        <w:rPr>
          <w:b/>
        </w:rPr>
      </w:pPr>
      <w:r w:rsidRPr="002E0008">
        <w:rPr>
          <w:b/>
        </w:rPr>
        <w:t xml:space="preserve">PREGÃO PRESENCIAL Nº. </w:t>
      </w:r>
      <w:r w:rsidR="00286FCC">
        <w:rPr>
          <w:b/>
        </w:rPr>
        <w:t>1</w:t>
      </w:r>
      <w:r w:rsidR="00D7370F">
        <w:rPr>
          <w:b/>
        </w:rPr>
        <w:t>4</w:t>
      </w:r>
      <w:r w:rsidRPr="002E0008">
        <w:rPr>
          <w:b/>
        </w:rPr>
        <w:t>/202</w:t>
      </w:r>
      <w:r w:rsidR="00105FCF">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rPr>
          <w:b/>
          <w:bCs/>
        </w:rPr>
      </w:pPr>
    </w:p>
    <w:p w:rsidR="00C02FB7" w:rsidRPr="002E0008" w:rsidRDefault="00C02FB7" w:rsidP="00C02FB7">
      <w:pPr>
        <w:autoSpaceDE w:val="0"/>
        <w:autoSpaceDN w:val="0"/>
        <w:adjustRightInd w:val="0"/>
        <w:spacing w:line="360" w:lineRule="auto"/>
        <w:jc w:val="both"/>
        <w:rPr>
          <w:bCs/>
        </w:rPr>
      </w:pPr>
      <w:r w:rsidRPr="002E0008">
        <w:t xml:space="preserve">A empresa (nome da proponente), CNPJ (nº), com sede na Rua (endereço completo), neste ato representado pelo (s) sócios ou diretores (qualificação completa- nome, RG, CPF, nacionalidade, estado civil, profissão e endereço), por intermédio de seu procurador (a) o (a) Senhor (a) </w:t>
      </w:r>
      <w:proofErr w:type="gramStart"/>
      <w:r w:rsidRPr="002E0008">
        <w:t>(nome, RG, CPF, nacionalidade, estado civil, profissão e endereço, DECLARA sob as penas</w:t>
      </w:r>
      <w:r w:rsidRPr="002E0008">
        <w:rPr>
          <w:bCs/>
        </w:rPr>
        <w:t xml:space="preserve"> da Lei, que a empresa que se enquadra como Microempresa ou Empresa de Pequeno Porte nos termos do art.3º da LC 123 de 14 de dezembro 2006, estando apta a fruir dos benefícios e vantagens legalmente instituídos por não se enquadrar em nenhuma das vedações legais impostas pelo § 4º do art. 3º da LC 123 de 14 de dezembro 2006.</w:t>
      </w:r>
      <w:proofErr w:type="gramEnd"/>
    </w:p>
    <w:p w:rsidR="00C02FB7" w:rsidRPr="002E0008" w:rsidRDefault="00C02FB7" w:rsidP="00C02FB7">
      <w:pPr>
        <w:autoSpaceDE w:val="0"/>
        <w:autoSpaceDN w:val="0"/>
        <w:adjustRightInd w:val="0"/>
        <w:spacing w:line="360" w:lineRule="auto"/>
        <w:jc w:val="both"/>
        <w:rPr>
          <w:bCs/>
        </w:rPr>
      </w:pPr>
    </w:p>
    <w:p w:rsidR="00C02FB7" w:rsidRPr="002E0008" w:rsidRDefault="00C02FB7" w:rsidP="00C02FB7">
      <w:pPr>
        <w:autoSpaceDE w:val="0"/>
        <w:autoSpaceDN w:val="0"/>
        <w:adjustRightInd w:val="0"/>
        <w:jc w:val="both"/>
        <w:rPr>
          <w:bCs/>
        </w:rPr>
      </w:pP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autoSpaceDE w:val="0"/>
        <w:autoSpaceDN w:val="0"/>
        <w:adjustRightInd w:val="0"/>
        <w:jc w:val="center"/>
        <w:rPr>
          <w:bCs/>
        </w:rPr>
      </w:pPr>
    </w:p>
    <w:p w:rsidR="00C02FB7" w:rsidRPr="002E0008" w:rsidRDefault="00C02FB7" w:rsidP="00C02FB7">
      <w:pPr>
        <w:autoSpaceDE w:val="0"/>
        <w:autoSpaceDN w:val="0"/>
        <w:adjustRightInd w:val="0"/>
        <w:jc w:val="center"/>
        <w:rPr>
          <w:bCs/>
        </w:rPr>
      </w:pPr>
    </w:p>
    <w:p w:rsidR="00C02FB7" w:rsidRPr="002E0008" w:rsidRDefault="00C02FB7" w:rsidP="00C02FB7">
      <w:pPr>
        <w:autoSpaceDE w:val="0"/>
        <w:autoSpaceDN w:val="0"/>
        <w:adjustRightInd w:val="0"/>
        <w:jc w:val="center"/>
        <w:rPr>
          <w:bCs/>
        </w:rPr>
      </w:pPr>
    </w:p>
    <w:p w:rsidR="00C02FB7" w:rsidRPr="002E0008" w:rsidRDefault="00C02FB7" w:rsidP="00C02FB7">
      <w:pPr>
        <w:autoSpaceDE w:val="0"/>
        <w:autoSpaceDN w:val="0"/>
        <w:adjustRightInd w:val="0"/>
        <w:jc w:val="center"/>
        <w:rPr>
          <w:bCs/>
        </w:rPr>
      </w:pPr>
      <w:r w:rsidRPr="002E0008">
        <w:rPr>
          <w:bCs/>
        </w:rPr>
        <w:t>____________________________</w:t>
      </w:r>
    </w:p>
    <w:p w:rsidR="00C02FB7" w:rsidRPr="002E0008" w:rsidRDefault="00C02FB7" w:rsidP="00C02FB7">
      <w:pPr>
        <w:autoSpaceDE w:val="0"/>
        <w:autoSpaceDN w:val="0"/>
        <w:adjustRightInd w:val="0"/>
        <w:jc w:val="center"/>
        <w:rPr>
          <w:bCs/>
        </w:rPr>
      </w:pPr>
      <w:r w:rsidRPr="002E0008">
        <w:rPr>
          <w:bCs/>
        </w:rPr>
        <w:t>Razão Social da Empresa e CNPJ</w:t>
      </w:r>
    </w:p>
    <w:p w:rsidR="00C02FB7" w:rsidRPr="002E0008" w:rsidRDefault="00C02FB7" w:rsidP="00C02FB7">
      <w:pPr>
        <w:autoSpaceDE w:val="0"/>
        <w:autoSpaceDN w:val="0"/>
        <w:adjustRightInd w:val="0"/>
        <w:jc w:val="center"/>
        <w:rPr>
          <w:bCs/>
        </w:rPr>
      </w:pPr>
      <w:r w:rsidRPr="002E0008">
        <w:rPr>
          <w:bCs/>
        </w:rPr>
        <w:t>Nome do responsável/procurador</w:t>
      </w:r>
    </w:p>
    <w:p w:rsidR="00C02FB7" w:rsidRPr="002E0008" w:rsidRDefault="00C02FB7" w:rsidP="00C02FB7">
      <w:pPr>
        <w:jc w:val="center"/>
        <w:rPr>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Default="00C02FB7"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Pr="002E0008" w:rsidRDefault="00105FCF" w:rsidP="00C02FB7">
      <w:pPr>
        <w:autoSpaceDE w:val="0"/>
        <w:autoSpaceDN w:val="0"/>
        <w:adjustRightInd w:val="0"/>
        <w:jc w:val="center"/>
        <w:rPr>
          <w:b/>
          <w:bCs/>
        </w:rPr>
      </w:pPr>
    </w:p>
    <w:p w:rsidR="00C02FB7" w:rsidRDefault="00C02FB7" w:rsidP="00C02FB7">
      <w:pPr>
        <w:autoSpaceDE w:val="0"/>
        <w:autoSpaceDN w:val="0"/>
        <w:adjustRightInd w:val="0"/>
        <w:jc w:val="center"/>
        <w:rPr>
          <w:b/>
          <w:bCs/>
        </w:rPr>
      </w:pPr>
    </w:p>
    <w:p w:rsidR="000160EB" w:rsidRPr="002E0008" w:rsidRDefault="000160EB"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roofErr w:type="gramStart"/>
      <w:r w:rsidRPr="002E0008">
        <w:rPr>
          <w:b/>
          <w:bCs/>
        </w:rPr>
        <w:t>ANEXO VI</w:t>
      </w:r>
      <w:proofErr w:type="gramEnd"/>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r w:rsidRPr="002E0008">
        <w:rPr>
          <w:b/>
          <w:bCs/>
        </w:rPr>
        <w:t>MODELO DE DECLARAÇÃO DE INEXISTÊNCIA DE FATO IMPEDITIVO SANCIONADO PELO INCISO III E IV DO ART. 87 DA LEI 8.666/93</w:t>
      </w:r>
    </w:p>
    <w:p w:rsidR="00C02FB7" w:rsidRPr="002E0008" w:rsidRDefault="00C02FB7" w:rsidP="00C02FB7">
      <w:pPr>
        <w:autoSpaceDE w:val="0"/>
        <w:autoSpaceDN w:val="0"/>
        <w:adjustRightInd w:val="0"/>
        <w:jc w:val="both"/>
        <w:rPr>
          <w:b/>
        </w:rPr>
      </w:pPr>
    </w:p>
    <w:p w:rsidR="00C02FB7" w:rsidRDefault="00C02FB7" w:rsidP="00C02FB7">
      <w:pPr>
        <w:autoSpaceDE w:val="0"/>
        <w:autoSpaceDN w:val="0"/>
        <w:adjustRightInd w:val="0"/>
        <w:jc w:val="both"/>
        <w:rPr>
          <w:b/>
        </w:rPr>
      </w:pPr>
      <w:r w:rsidRPr="002E0008">
        <w:rPr>
          <w:b/>
        </w:rPr>
        <w:t xml:space="preserve">PROCESSO LICITATÓRIO Nº. </w:t>
      </w:r>
      <w:r w:rsidR="000160EB">
        <w:rPr>
          <w:b/>
        </w:rPr>
        <w:t>0</w:t>
      </w:r>
      <w:r w:rsidR="00D7370F">
        <w:rPr>
          <w:b/>
        </w:rPr>
        <w:t>66</w:t>
      </w:r>
      <w:r w:rsidRPr="002E0008">
        <w:rPr>
          <w:b/>
        </w:rPr>
        <w:t>/202</w:t>
      </w:r>
      <w:r w:rsidR="00105FCF">
        <w:rPr>
          <w:b/>
        </w:rPr>
        <w:t>2</w:t>
      </w:r>
    </w:p>
    <w:p w:rsidR="00105FCF" w:rsidRPr="002E0008" w:rsidRDefault="00105FCF" w:rsidP="00C02FB7">
      <w:pPr>
        <w:autoSpaceDE w:val="0"/>
        <w:autoSpaceDN w:val="0"/>
        <w:adjustRightInd w:val="0"/>
        <w:jc w:val="both"/>
        <w:rPr>
          <w:b/>
        </w:rPr>
      </w:pPr>
    </w:p>
    <w:p w:rsidR="00C02FB7" w:rsidRPr="002E0008" w:rsidRDefault="00C02FB7" w:rsidP="00C02FB7">
      <w:pPr>
        <w:jc w:val="both"/>
        <w:rPr>
          <w:b/>
        </w:rPr>
      </w:pPr>
      <w:r w:rsidRPr="002E0008">
        <w:rPr>
          <w:b/>
        </w:rPr>
        <w:t xml:space="preserve">PREGÃO PRESENCIAL Nº. </w:t>
      </w:r>
      <w:r w:rsidR="00286FCC">
        <w:rPr>
          <w:b/>
        </w:rPr>
        <w:t>1</w:t>
      </w:r>
      <w:r w:rsidR="00D7370F">
        <w:rPr>
          <w:b/>
        </w:rPr>
        <w:t>4</w:t>
      </w:r>
      <w:r w:rsidRPr="002E0008">
        <w:rPr>
          <w:b/>
        </w:rPr>
        <w:t>/202</w:t>
      </w:r>
      <w:r w:rsidR="00105FCF">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spacing w:line="360" w:lineRule="auto"/>
        <w:jc w:val="both"/>
        <w:rPr>
          <w:bCs/>
        </w:rPr>
      </w:pPr>
      <w:r w:rsidRPr="002E0008">
        <w:rPr>
          <w:bCs/>
        </w:rPr>
        <w:t>A Empresa</w:t>
      </w:r>
      <w:proofErr w:type="gramStart"/>
      <w:r w:rsidRPr="002E0008">
        <w:rPr>
          <w:bCs/>
        </w:rPr>
        <w:t>...........</w:t>
      </w:r>
      <w:proofErr w:type="gramEnd"/>
      <w:r w:rsidRPr="002E0008">
        <w:rPr>
          <w:bCs/>
        </w:rPr>
        <w:t xml:space="preserve"> Inscrita no CNPJ sob </w:t>
      </w:r>
      <w:proofErr w:type="spellStart"/>
      <w:r w:rsidRPr="002E0008">
        <w:rPr>
          <w:bCs/>
        </w:rPr>
        <w:t>n.°</w:t>
      </w:r>
      <w:proofErr w:type="spellEnd"/>
      <w:r w:rsidRPr="002E0008">
        <w:rPr>
          <w:bCs/>
        </w:rPr>
        <w:t xml:space="preserve">..., com sede na Rua..., na cidade de... </w:t>
      </w:r>
      <w:proofErr w:type="gramStart"/>
      <w:r w:rsidRPr="002E0008">
        <w:rPr>
          <w:bCs/>
        </w:rPr>
        <w:t>neste</w:t>
      </w:r>
      <w:proofErr w:type="gramEnd"/>
      <w:r w:rsidRPr="002E0008">
        <w:rPr>
          <w:bCs/>
        </w:rPr>
        <w:t xml:space="preserve"> ato representado... (nome do representante/sócio/procurador), no uso de suas atribuições legais, </w:t>
      </w:r>
      <w:r w:rsidRPr="002E0008">
        <w:rPr>
          <w:b/>
          <w:bCs/>
        </w:rPr>
        <w:t>DECLARA</w:t>
      </w:r>
      <w:r w:rsidRPr="002E0008">
        <w:rPr>
          <w:bCs/>
        </w:rPr>
        <w:t xml:space="preserve">, para fins de participação no Pregão Presencial, em pauta, sob as penas da Lei, que INEXISTE FATO IMPEDITIVO para sua participação no Pregão Presencial supracitado, estando apta a realizar contratação com o </w:t>
      </w:r>
      <w:r w:rsidRPr="002E0008">
        <w:rPr>
          <w:b/>
          <w:bCs/>
        </w:rPr>
        <w:t xml:space="preserve">Município de </w:t>
      </w:r>
      <w:proofErr w:type="spellStart"/>
      <w:r w:rsidR="00105FCF">
        <w:rPr>
          <w:b/>
          <w:bCs/>
        </w:rPr>
        <w:t>Ibertioga</w:t>
      </w:r>
      <w:proofErr w:type="spellEnd"/>
      <w:r w:rsidRPr="002E0008">
        <w:rPr>
          <w:bCs/>
        </w:rPr>
        <w:t xml:space="preserve">, por não estar </w:t>
      </w:r>
      <w:r w:rsidRPr="002E0008">
        <w:rPr>
          <w:b/>
          <w:bCs/>
        </w:rPr>
        <w:t>INIDÔNEA ou SUSPENSA</w:t>
      </w:r>
      <w:r w:rsidRPr="002E0008">
        <w:rPr>
          <w:bCs/>
        </w:rPr>
        <w:t xml:space="preserve"> </w:t>
      </w:r>
      <w:r w:rsidRPr="002E0008">
        <w:rPr>
          <w:b/>
        </w:rPr>
        <w:t>ou IMPEDIDA</w:t>
      </w:r>
      <w:r w:rsidRPr="002E0008">
        <w:t xml:space="preserve"> de licitar e contratar, por ato do Poder Público, no âmbito do território nacional ou do estado de Minas Gerais, apenada no Inciso III ou IV do art. 87 da Lei 8.666/93 ou art. 7º da</w:t>
      </w:r>
      <w:r w:rsidRPr="002E0008">
        <w:rPr>
          <w:b/>
        </w:rPr>
        <w:t xml:space="preserve"> </w:t>
      </w:r>
      <w:r w:rsidRPr="002E0008">
        <w:rPr>
          <w:rStyle w:val="Forte"/>
          <w:b w:val="0"/>
        </w:rPr>
        <w:t>Lei nº 10.520/02</w:t>
      </w:r>
      <w:r w:rsidRPr="002E0008">
        <w:rPr>
          <w:bCs/>
        </w:rPr>
        <w:t xml:space="preserve"> e se compromete a comunicar ocorrência de fatos supervenientes.</w:t>
      </w:r>
    </w:p>
    <w:p w:rsidR="00C02FB7" w:rsidRPr="002E0008" w:rsidRDefault="00C02FB7" w:rsidP="00C02FB7">
      <w:pPr>
        <w:autoSpaceDE w:val="0"/>
        <w:autoSpaceDN w:val="0"/>
        <w:adjustRightInd w:val="0"/>
        <w:spacing w:line="360" w:lineRule="auto"/>
        <w:jc w:val="both"/>
        <w:rPr>
          <w:bCs/>
        </w:rPr>
      </w:pPr>
    </w:p>
    <w:p w:rsidR="00C02FB7" w:rsidRPr="002E0008" w:rsidRDefault="00C02FB7" w:rsidP="00C02FB7">
      <w:pPr>
        <w:autoSpaceDE w:val="0"/>
        <w:autoSpaceDN w:val="0"/>
        <w:adjustRightInd w:val="0"/>
        <w:spacing w:line="360" w:lineRule="auto"/>
        <w:jc w:val="both"/>
        <w:rPr>
          <w:bCs/>
        </w:rPr>
      </w:pPr>
      <w:r w:rsidRPr="002E0008">
        <w:rPr>
          <w:bCs/>
        </w:rPr>
        <w:t>Por ser verdade firma o presente.</w:t>
      </w:r>
    </w:p>
    <w:p w:rsidR="00C02FB7" w:rsidRPr="002E0008" w:rsidRDefault="00C02FB7" w:rsidP="00C02FB7">
      <w:pPr>
        <w:spacing w:line="360" w:lineRule="auto"/>
        <w:jc w:val="both"/>
      </w:pP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r w:rsidRPr="002E0008">
        <w:t>______________________________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autoSpaceDE w:val="0"/>
        <w:autoSpaceDN w:val="0"/>
        <w:adjustRightInd w:val="0"/>
        <w:jc w:val="both"/>
        <w:rPr>
          <w:bCs/>
          <w:i/>
          <w:iCs/>
        </w:rPr>
      </w:pPr>
    </w:p>
    <w:p w:rsidR="00C02FB7" w:rsidRPr="002E0008" w:rsidRDefault="00C02FB7" w:rsidP="00C02FB7">
      <w:pPr>
        <w:jc w:val="both"/>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Default="00C02FB7" w:rsidP="00C02FB7">
      <w:pPr>
        <w:autoSpaceDE w:val="0"/>
        <w:autoSpaceDN w:val="0"/>
        <w:adjustRightInd w:val="0"/>
        <w:jc w:val="both"/>
        <w:rPr>
          <w:bCs/>
          <w:i/>
          <w:iCs/>
        </w:rPr>
      </w:pPr>
    </w:p>
    <w:p w:rsidR="00105FCF" w:rsidRDefault="00105FCF" w:rsidP="00C02FB7">
      <w:pPr>
        <w:autoSpaceDE w:val="0"/>
        <w:autoSpaceDN w:val="0"/>
        <w:adjustRightInd w:val="0"/>
        <w:jc w:val="both"/>
        <w:rPr>
          <w:bCs/>
          <w:i/>
          <w:iCs/>
        </w:rPr>
      </w:pPr>
    </w:p>
    <w:p w:rsidR="00105FCF" w:rsidRDefault="00105FCF" w:rsidP="00C02FB7">
      <w:pPr>
        <w:autoSpaceDE w:val="0"/>
        <w:autoSpaceDN w:val="0"/>
        <w:adjustRightInd w:val="0"/>
        <w:jc w:val="both"/>
        <w:rPr>
          <w:bCs/>
          <w:i/>
          <w:iCs/>
        </w:rPr>
      </w:pPr>
    </w:p>
    <w:p w:rsidR="00105FCF" w:rsidRDefault="00105FCF" w:rsidP="00C02FB7">
      <w:pPr>
        <w:autoSpaceDE w:val="0"/>
        <w:autoSpaceDN w:val="0"/>
        <w:adjustRightInd w:val="0"/>
        <w:jc w:val="both"/>
        <w:rPr>
          <w:bCs/>
          <w:i/>
          <w:iCs/>
        </w:rPr>
      </w:pPr>
    </w:p>
    <w:p w:rsidR="00105FCF" w:rsidRPr="002E0008" w:rsidRDefault="00105FCF" w:rsidP="00C02FB7">
      <w:pPr>
        <w:autoSpaceDE w:val="0"/>
        <w:autoSpaceDN w:val="0"/>
        <w:adjustRightInd w:val="0"/>
        <w:jc w:val="both"/>
        <w:rPr>
          <w:bCs/>
          <w:i/>
          <w:iCs/>
        </w:rPr>
      </w:pPr>
    </w:p>
    <w:p w:rsidR="00C02FB7" w:rsidRDefault="00C02FB7" w:rsidP="00C02FB7">
      <w:pPr>
        <w:autoSpaceDE w:val="0"/>
        <w:autoSpaceDN w:val="0"/>
        <w:adjustRightInd w:val="0"/>
        <w:jc w:val="both"/>
        <w:rPr>
          <w:bCs/>
          <w:i/>
          <w:iCs/>
        </w:rPr>
      </w:pPr>
    </w:p>
    <w:p w:rsidR="008F66C2" w:rsidRPr="002E0008" w:rsidRDefault="008F66C2"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center"/>
        <w:rPr>
          <w:b/>
          <w:bCs/>
        </w:rPr>
      </w:pPr>
      <w:r w:rsidRPr="002E0008">
        <w:rPr>
          <w:b/>
          <w:bCs/>
        </w:rPr>
        <w:t>ANEXO VIII</w:t>
      </w:r>
    </w:p>
    <w:p w:rsidR="00C02FB7" w:rsidRPr="002E0008" w:rsidRDefault="00C02FB7" w:rsidP="00C02FB7">
      <w:pPr>
        <w:autoSpaceDE w:val="0"/>
        <w:autoSpaceDN w:val="0"/>
        <w:adjustRightInd w:val="0"/>
        <w:jc w:val="center"/>
        <w:rPr>
          <w:b/>
          <w:bCs/>
        </w:rPr>
      </w:pPr>
      <w:r w:rsidRPr="002E0008">
        <w:rPr>
          <w:b/>
          <w:bCs/>
        </w:rPr>
        <w:t>FICHA CADASTRAL E DECLARAÇÃO DE CIÊNCIA</w:t>
      </w:r>
    </w:p>
    <w:p w:rsidR="00C02FB7" w:rsidRPr="002E0008" w:rsidRDefault="00C02FB7" w:rsidP="00C02FB7">
      <w:pPr>
        <w:autoSpaceDE w:val="0"/>
        <w:autoSpaceDN w:val="0"/>
        <w:adjustRightInd w:val="0"/>
        <w:jc w:val="center"/>
        <w:rPr>
          <w:b/>
        </w:rPr>
      </w:pPr>
    </w:p>
    <w:p w:rsidR="00C02FB7" w:rsidRPr="002E0008" w:rsidRDefault="00105FCF" w:rsidP="00C02FB7">
      <w:pPr>
        <w:autoSpaceDE w:val="0"/>
        <w:autoSpaceDN w:val="0"/>
        <w:adjustRightInd w:val="0"/>
        <w:jc w:val="center"/>
        <w:rPr>
          <w:b/>
        </w:rPr>
      </w:pPr>
      <w:r>
        <w:rPr>
          <w:b/>
        </w:rPr>
        <w:t xml:space="preserve">PROCESSO LICITATÓRIO Nº. </w:t>
      </w:r>
      <w:r w:rsidR="000160EB">
        <w:rPr>
          <w:b/>
        </w:rPr>
        <w:t>0</w:t>
      </w:r>
      <w:r w:rsidR="00D7370F">
        <w:rPr>
          <w:b/>
        </w:rPr>
        <w:t>66</w:t>
      </w:r>
      <w:r w:rsidR="00C02FB7" w:rsidRPr="002E0008">
        <w:rPr>
          <w:b/>
        </w:rPr>
        <w:t>/202</w:t>
      </w:r>
      <w:r>
        <w:rPr>
          <w:b/>
        </w:rPr>
        <w:t>2</w:t>
      </w:r>
      <w:r w:rsidR="00C02FB7" w:rsidRPr="002E0008">
        <w:rPr>
          <w:b/>
        </w:rPr>
        <w:t xml:space="preserve">- PREGÃO PRESENCIAL Nº. </w:t>
      </w:r>
      <w:r w:rsidR="00286FCC">
        <w:rPr>
          <w:b/>
        </w:rPr>
        <w:t>1</w:t>
      </w:r>
      <w:r w:rsidR="00D7370F">
        <w:rPr>
          <w:b/>
        </w:rPr>
        <w:t>4</w:t>
      </w:r>
      <w:r w:rsidR="00C02FB7" w:rsidRPr="002E0008">
        <w:rPr>
          <w:b/>
        </w:rPr>
        <w:t>/202</w:t>
      </w:r>
      <w:r>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rPr>
          <w:bCs/>
        </w:rPr>
      </w:pPr>
      <w:r w:rsidRPr="002E0008">
        <w:rPr>
          <w:bCs/>
        </w:rPr>
        <w:t xml:space="preserve">A Empresa _________ Inscrita no CNPJ sob </w:t>
      </w:r>
      <w:proofErr w:type="spellStart"/>
      <w:r w:rsidRPr="002E0008">
        <w:rPr>
          <w:bCs/>
        </w:rPr>
        <w:t>n.°</w:t>
      </w:r>
      <w:proofErr w:type="spellEnd"/>
      <w:r w:rsidRPr="002E0008">
        <w:rPr>
          <w:bCs/>
        </w:rPr>
        <w:t xml:space="preserve"> __________, com sede na Rua ________, na cidade de ___________, neste ato representado... (nome do representante/sócio/procurador), no uso de suas atribuições legais, </w:t>
      </w:r>
      <w:r w:rsidRPr="002E0008">
        <w:rPr>
          <w:b/>
          <w:bCs/>
        </w:rPr>
        <w:t>DECLARA</w:t>
      </w:r>
      <w:r w:rsidRPr="002E0008">
        <w:rPr>
          <w:bCs/>
        </w:rPr>
        <w:t>, para fins de participação no Pregão Presencial, em pauta, sob as penas da Lei, que:</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jc w:val="both"/>
        <w:rPr>
          <w:bCs/>
        </w:rPr>
      </w:pPr>
      <w:r w:rsidRPr="002E0008">
        <w:rPr>
          <w:bCs/>
        </w:rPr>
        <w:t xml:space="preserve">a) os dados abaixo especificados são oficiais da empresa acima identificada e poderão ser utilizados pelo Município de </w:t>
      </w:r>
      <w:proofErr w:type="spellStart"/>
      <w:r w:rsidR="00105FCF">
        <w:rPr>
          <w:bCs/>
        </w:rPr>
        <w:t>Ibertioga</w:t>
      </w:r>
      <w:proofErr w:type="spellEnd"/>
      <w:r w:rsidRPr="002E0008">
        <w:rPr>
          <w:bCs/>
        </w:rPr>
        <w:t xml:space="preserve"> para: pagamento/depósito, envio de e-mails contendo: contratos/aditivos/</w:t>
      </w:r>
      <w:proofErr w:type="spellStart"/>
      <w:r w:rsidRPr="002E0008">
        <w:rPr>
          <w:bCs/>
        </w:rPr>
        <w:t>apostilamentos</w:t>
      </w:r>
      <w:proofErr w:type="spellEnd"/>
      <w:r w:rsidRPr="002E0008">
        <w:rPr>
          <w:bCs/>
        </w:rPr>
        <w:t xml:space="preserve">, ordem de serviços, notificações, resultados de julgamento, promoção de diligências, entre outros atos públicos promovidos pela Prefeitura Municipal de </w:t>
      </w:r>
      <w:proofErr w:type="spellStart"/>
      <w:r w:rsidR="00105FCF">
        <w:rPr>
          <w:bCs/>
        </w:rPr>
        <w:t>Ibertioga</w:t>
      </w:r>
      <w:proofErr w:type="spellEnd"/>
      <w:r w:rsidRPr="002E0008">
        <w:rPr>
          <w:bCs/>
        </w:rPr>
        <w:t>;</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jc w:val="both"/>
        <w:rPr>
          <w:bCs/>
        </w:rPr>
      </w:pPr>
      <w:r w:rsidRPr="002E0008">
        <w:rPr>
          <w:bCs/>
        </w:rPr>
        <w:t xml:space="preserve">b) estamos cientes que é de obrigação de nossa empresa conferir diariamente o nosso e-mail oficial, inclusive a pasta de spam, para chegar o envio de eventuais e-mails encaminhados pelo Município de </w:t>
      </w:r>
      <w:proofErr w:type="spellStart"/>
      <w:r w:rsidR="00105FCF">
        <w:rPr>
          <w:bCs/>
        </w:rPr>
        <w:t>Ibertioga</w:t>
      </w:r>
      <w:proofErr w:type="spellEnd"/>
      <w:r w:rsidRPr="002E0008">
        <w:rPr>
          <w:bCs/>
        </w:rPr>
        <w:t>;</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jc w:val="both"/>
        <w:rPr>
          <w:bCs/>
        </w:rPr>
      </w:pPr>
      <w:r w:rsidRPr="002E0008">
        <w:rPr>
          <w:bCs/>
        </w:rPr>
        <w:t xml:space="preserve">c) estamos cientes que o Município de </w:t>
      </w:r>
      <w:proofErr w:type="spellStart"/>
      <w:r w:rsidR="00105FCF">
        <w:rPr>
          <w:bCs/>
        </w:rPr>
        <w:t>Ibertioga</w:t>
      </w:r>
      <w:proofErr w:type="spellEnd"/>
      <w:r w:rsidRPr="002E0008">
        <w:rPr>
          <w:bCs/>
        </w:rPr>
        <w:t>, não se responsabilizará pela perda de prazo legal, por falta de conferência de nosso e-mail oficial, em conformidade com a alínea “b” acima.</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spacing w:line="480" w:lineRule="auto"/>
        <w:rPr>
          <w:bCs/>
        </w:rPr>
      </w:pPr>
      <w:r w:rsidRPr="002E0008">
        <w:rPr>
          <w:b/>
          <w:bCs/>
          <w:u w:val="single"/>
        </w:rPr>
        <w:t>DADOS DA EMPRESA</w:t>
      </w:r>
      <w:r w:rsidRPr="002E0008">
        <w:rPr>
          <w:b/>
          <w:bCs/>
          <w:u w:val="single"/>
        </w:rPr>
        <w:br/>
      </w:r>
      <w:r w:rsidRPr="002E0008">
        <w:rPr>
          <w:bCs/>
        </w:rPr>
        <w:t>E-mail oficial: _________________________________________________________</w:t>
      </w:r>
    </w:p>
    <w:p w:rsidR="00C02FB7" w:rsidRPr="002E0008" w:rsidRDefault="00C02FB7" w:rsidP="00C02FB7">
      <w:pPr>
        <w:autoSpaceDE w:val="0"/>
        <w:autoSpaceDN w:val="0"/>
        <w:adjustRightInd w:val="0"/>
        <w:spacing w:line="480" w:lineRule="auto"/>
        <w:rPr>
          <w:bCs/>
        </w:rPr>
      </w:pPr>
      <w:r w:rsidRPr="002E0008">
        <w:rPr>
          <w:bCs/>
        </w:rPr>
        <w:t>Telefone para contato: ___________________________________________________</w:t>
      </w:r>
    </w:p>
    <w:p w:rsidR="00C02FB7" w:rsidRPr="002E0008" w:rsidRDefault="00C02FB7" w:rsidP="00C02FB7">
      <w:pPr>
        <w:autoSpaceDE w:val="0"/>
        <w:autoSpaceDN w:val="0"/>
        <w:adjustRightInd w:val="0"/>
        <w:spacing w:line="480" w:lineRule="auto"/>
        <w:jc w:val="both"/>
        <w:rPr>
          <w:b/>
          <w:bCs/>
          <w:u w:val="single"/>
        </w:rPr>
      </w:pPr>
      <w:r w:rsidRPr="002E0008">
        <w:rPr>
          <w:b/>
          <w:bCs/>
          <w:u w:val="single"/>
        </w:rPr>
        <w:t>DADOS BANCÁRIOS DA EMPRESA:</w:t>
      </w:r>
    </w:p>
    <w:p w:rsidR="00C02FB7" w:rsidRPr="002E0008" w:rsidRDefault="00C02FB7" w:rsidP="00C02FB7">
      <w:pPr>
        <w:autoSpaceDE w:val="0"/>
        <w:autoSpaceDN w:val="0"/>
        <w:adjustRightInd w:val="0"/>
        <w:spacing w:line="480" w:lineRule="auto"/>
        <w:jc w:val="both"/>
        <w:rPr>
          <w:bCs/>
        </w:rPr>
      </w:pPr>
      <w:r w:rsidRPr="002E0008">
        <w:rPr>
          <w:bCs/>
        </w:rPr>
        <w:t>Nome do banco: _______________________</w:t>
      </w:r>
    </w:p>
    <w:p w:rsidR="00C02FB7" w:rsidRPr="002E0008" w:rsidRDefault="00C02FB7" w:rsidP="00C02FB7">
      <w:pPr>
        <w:autoSpaceDE w:val="0"/>
        <w:autoSpaceDN w:val="0"/>
        <w:adjustRightInd w:val="0"/>
        <w:spacing w:line="480" w:lineRule="auto"/>
        <w:jc w:val="both"/>
        <w:rPr>
          <w:bCs/>
        </w:rPr>
      </w:pPr>
      <w:r w:rsidRPr="002E0008">
        <w:rPr>
          <w:bCs/>
        </w:rPr>
        <w:t>Agência bancária: ______________________</w:t>
      </w:r>
    </w:p>
    <w:p w:rsidR="00C02FB7" w:rsidRPr="002E0008" w:rsidRDefault="00C02FB7" w:rsidP="00C02FB7">
      <w:pPr>
        <w:autoSpaceDE w:val="0"/>
        <w:autoSpaceDN w:val="0"/>
        <w:adjustRightInd w:val="0"/>
        <w:spacing w:line="480" w:lineRule="auto"/>
        <w:jc w:val="both"/>
        <w:rPr>
          <w:bCs/>
        </w:rPr>
      </w:pPr>
      <w:r w:rsidRPr="002E0008">
        <w:rPr>
          <w:bCs/>
        </w:rPr>
        <w:t>Número de conta: ____________________ - Tipo de conta: corrente/poupança/ (______________).</w:t>
      </w: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r w:rsidRPr="002E0008">
        <w:t>______________________________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Default="00C02FB7"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Pr="00054662" w:rsidRDefault="00105FCF" w:rsidP="00C02FB7">
      <w:pPr>
        <w:autoSpaceDE w:val="0"/>
        <w:autoSpaceDN w:val="0"/>
        <w:adjustRightInd w:val="0"/>
        <w:jc w:val="center"/>
        <w:rPr>
          <w:b/>
          <w:bCs/>
        </w:rPr>
      </w:pPr>
    </w:p>
    <w:p w:rsidR="00C02FB7" w:rsidRPr="00054662" w:rsidRDefault="00C02FB7" w:rsidP="00C02FB7">
      <w:pPr>
        <w:autoSpaceDE w:val="0"/>
        <w:autoSpaceDN w:val="0"/>
        <w:adjustRightInd w:val="0"/>
        <w:jc w:val="center"/>
        <w:rPr>
          <w:b/>
          <w:bCs/>
        </w:rPr>
      </w:pPr>
      <w:r w:rsidRPr="00054662">
        <w:rPr>
          <w:b/>
          <w:bCs/>
        </w:rPr>
        <w:t>ANEXO VII</w:t>
      </w:r>
    </w:p>
    <w:p w:rsidR="00C02FB7" w:rsidRPr="00054662" w:rsidRDefault="00054662" w:rsidP="00C02FB7">
      <w:pPr>
        <w:autoSpaceDE w:val="0"/>
        <w:autoSpaceDN w:val="0"/>
        <w:adjustRightInd w:val="0"/>
        <w:jc w:val="center"/>
        <w:rPr>
          <w:b/>
          <w:bCs/>
        </w:rPr>
      </w:pPr>
      <w:r w:rsidRPr="00054662">
        <w:rPr>
          <w:b/>
          <w:bCs/>
        </w:rPr>
        <w:t>MINUTA DA ATA DE REGISTRO DE PREÇOS Nº ____/2012</w:t>
      </w:r>
      <w:r w:rsidR="00C02FB7" w:rsidRPr="00054662">
        <w:rPr>
          <w:b/>
          <w:bCs/>
        </w:rPr>
        <w:t>.</w:t>
      </w:r>
    </w:p>
    <w:p w:rsidR="00C02FB7" w:rsidRPr="00054662" w:rsidRDefault="00C02FB7" w:rsidP="00C02FB7">
      <w:pPr>
        <w:autoSpaceDE w:val="0"/>
        <w:autoSpaceDN w:val="0"/>
        <w:adjustRightInd w:val="0"/>
        <w:jc w:val="center"/>
        <w:rPr>
          <w:b/>
          <w:bCs/>
        </w:rPr>
      </w:pPr>
    </w:p>
    <w:p w:rsidR="00C02FB7" w:rsidRPr="00054662" w:rsidRDefault="00105FCF" w:rsidP="00C02FB7">
      <w:pPr>
        <w:pStyle w:val="Ttulo"/>
        <w:rPr>
          <w:sz w:val="24"/>
          <w:szCs w:val="24"/>
        </w:rPr>
      </w:pPr>
      <w:r w:rsidRPr="00054662">
        <w:rPr>
          <w:sz w:val="24"/>
          <w:szCs w:val="24"/>
        </w:rPr>
        <w:t xml:space="preserve">PROCESSO LICITATÓRIO Nº. </w:t>
      </w:r>
      <w:r w:rsidR="00054662" w:rsidRPr="00054662">
        <w:rPr>
          <w:sz w:val="24"/>
          <w:szCs w:val="24"/>
        </w:rPr>
        <w:t>0</w:t>
      </w:r>
      <w:r w:rsidR="00D7370F">
        <w:rPr>
          <w:sz w:val="24"/>
          <w:szCs w:val="24"/>
        </w:rPr>
        <w:t>66</w:t>
      </w:r>
      <w:r w:rsidR="00C02FB7" w:rsidRPr="00054662">
        <w:rPr>
          <w:sz w:val="24"/>
          <w:szCs w:val="24"/>
        </w:rPr>
        <w:t>/202</w:t>
      </w:r>
      <w:r w:rsidRPr="00054662">
        <w:rPr>
          <w:sz w:val="24"/>
          <w:szCs w:val="24"/>
        </w:rPr>
        <w:t>2</w:t>
      </w:r>
      <w:r w:rsidR="00C02FB7" w:rsidRPr="00054662">
        <w:rPr>
          <w:sz w:val="24"/>
          <w:szCs w:val="24"/>
        </w:rPr>
        <w:t xml:space="preserve">- PREGÃO PRESENCIAL Nº </w:t>
      </w:r>
      <w:r w:rsidR="00286FCC">
        <w:rPr>
          <w:sz w:val="24"/>
          <w:szCs w:val="24"/>
        </w:rPr>
        <w:t>1</w:t>
      </w:r>
      <w:r w:rsidR="00D7370F">
        <w:rPr>
          <w:sz w:val="24"/>
          <w:szCs w:val="24"/>
        </w:rPr>
        <w:t>4</w:t>
      </w:r>
      <w:r w:rsidR="00C02FB7" w:rsidRPr="00054662">
        <w:rPr>
          <w:sz w:val="24"/>
          <w:szCs w:val="24"/>
        </w:rPr>
        <w:t>/202</w:t>
      </w:r>
      <w:r w:rsidRPr="00054662">
        <w:rPr>
          <w:sz w:val="24"/>
          <w:szCs w:val="24"/>
        </w:rPr>
        <w:t>2</w:t>
      </w:r>
      <w:r w:rsidR="00C02FB7" w:rsidRPr="00054662">
        <w:rPr>
          <w:sz w:val="24"/>
          <w:szCs w:val="24"/>
        </w:rPr>
        <w:t xml:space="preserve"> </w:t>
      </w:r>
    </w:p>
    <w:p w:rsidR="00C02FB7" w:rsidRPr="00054662" w:rsidRDefault="00C02FB7" w:rsidP="00C02FB7">
      <w:pPr>
        <w:jc w:val="both"/>
        <w:rPr>
          <w:b/>
        </w:rPr>
      </w:pPr>
    </w:p>
    <w:p w:rsidR="00054662" w:rsidRPr="00054662" w:rsidRDefault="00054662" w:rsidP="00054662">
      <w:pPr>
        <w:spacing w:line="276" w:lineRule="auto"/>
        <w:jc w:val="both"/>
        <w:rPr>
          <w:b/>
          <w:bCs/>
        </w:rPr>
      </w:pPr>
      <w:r w:rsidRPr="00054662">
        <w:t xml:space="preserve">O </w:t>
      </w:r>
      <w:r w:rsidRPr="00054662">
        <w:rPr>
          <w:b/>
        </w:rPr>
        <w:t xml:space="preserve">MUNICÍPIO DE </w:t>
      </w:r>
      <w:proofErr w:type="spellStart"/>
      <w:r w:rsidRPr="00054662">
        <w:rPr>
          <w:b/>
        </w:rPr>
        <w:t>DE</w:t>
      </w:r>
      <w:proofErr w:type="spellEnd"/>
      <w:r w:rsidRPr="00054662">
        <w:rPr>
          <w:b/>
        </w:rPr>
        <w:t xml:space="preserve"> IBERTIOGA</w:t>
      </w:r>
      <w:r w:rsidRPr="00054662">
        <w:t xml:space="preserve">, ESTADO DE MINAS GERAIS, pessoa jurídica de direito público interno inscrita no CNPJ sob o nº. 18.094.839/0001-00, com sede na Rua Evaristo de Carvalho, nº 56, Centro, na cidade de </w:t>
      </w:r>
      <w:proofErr w:type="spellStart"/>
      <w:proofErr w:type="gramStart"/>
      <w:r w:rsidRPr="00054662">
        <w:t>Ibertioga</w:t>
      </w:r>
      <w:proofErr w:type="spellEnd"/>
      <w:r w:rsidRPr="00054662">
        <w:t>-MG</w:t>
      </w:r>
      <w:proofErr w:type="gramEnd"/>
      <w:r w:rsidRPr="00054662">
        <w:t xml:space="preserve">, neste ato representado Sr. </w:t>
      </w:r>
      <w:r w:rsidRPr="00054662">
        <w:rPr>
          <w:b/>
        </w:rPr>
        <w:t>RICARDO MARCELO PIRES DE OLIVEIRA</w:t>
      </w:r>
      <w:r w:rsidRPr="00054662">
        <w:t xml:space="preserve">, portador do CPF: 330.162.406-53 e C.I. M3048476 - Expedida por SSP/MG, residente e domiciliado neste município, doravante denominada CONTRATANTE, e </w:t>
      </w:r>
      <w:proofErr w:type="gramStart"/>
      <w:r w:rsidRPr="00054662">
        <w:t>o(</w:t>
      </w:r>
      <w:proofErr w:type="gramEnd"/>
      <w:r w:rsidRPr="00054662">
        <w:t xml:space="preserve">a) .............................. </w:t>
      </w:r>
      <w:proofErr w:type="gramStart"/>
      <w:r w:rsidRPr="00054662">
        <w:t>inscrito</w:t>
      </w:r>
      <w:proofErr w:type="gramEnd"/>
      <w:r w:rsidRPr="00054662">
        <w:t xml:space="preserve">(a) no CNPJ/MF sob o nº ............................, sediado(a) na ..................................., em ............................. </w:t>
      </w:r>
      <w:proofErr w:type="gramStart"/>
      <w:r w:rsidRPr="00054662">
        <w:t>doravante</w:t>
      </w:r>
      <w:proofErr w:type="gramEnd"/>
      <w:r w:rsidRPr="00054662">
        <w:t xml:space="preserve"> designada CONTRATADA, neste ato representada pelo(a) Sr.(a) ....................., portador(a) da Carteira de Identidade nº ................., expedida pela (o) .................., e CPF nº ........................., tendo em vista o que consta no </w:t>
      </w:r>
      <w:r w:rsidRPr="00054662">
        <w:rPr>
          <w:b/>
        </w:rPr>
        <w:t>PROCESSO LICITATÓRIO N° 0</w:t>
      </w:r>
      <w:r w:rsidR="00D7370F">
        <w:rPr>
          <w:b/>
        </w:rPr>
        <w:t>66</w:t>
      </w:r>
      <w:r w:rsidRPr="00054662">
        <w:rPr>
          <w:b/>
        </w:rPr>
        <w:t>/2022</w:t>
      </w:r>
      <w:r w:rsidRPr="00054662">
        <w:t xml:space="preserve"> e em observância às disposições da Lei nº 8.666, de 21 de junho de 1993, da Lei nº 10.520, de 17 de julho de 2002 e na Lei nº 8.078, de 1990 - Código de Defesa do Consumidor, resolvem celebrar o presente Termo de Contrato, decorrente do Pregão </w:t>
      </w:r>
      <w:r w:rsidR="002D0C05">
        <w:t>Presencial</w:t>
      </w:r>
      <w:r w:rsidRPr="00054662">
        <w:t xml:space="preserve"> nº </w:t>
      </w:r>
      <w:r w:rsidR="00812EE1">
        <w:t>14</w:t>
      </w:r>
      <w:r w:rsidRPr="00054662">
        <w:t>/2022, mediante as cláusulas e condições a seguir enunciadas:</w:t>
      </w:r>
    </w:p>
    <w:p w:rsidR="00054662" w:rsidRPr="00054662" w:rsidRDefault="00054662" w:rsidP="00054662">
      <w:pPr>
        <w:widowControl w:val="0"/>
        <w:autoSpaceDE w:val="0"/>
        <w:autoSpaceDN w:val="0"/>
        <w:adjustRightInd w:val="0"/>
        <w:spacing w:line="276" w:lineRule="auto"/>
        <w:ind w:right="-30"/>
        <w:jc w:val="center"/>
      </w:pPr>
    </w:p>
    <w:p w:rsidR="00054662" w:rsidRPr="00054662" w:rsidRDefault="00054662" w:rsidP="00054662">
      <w:pPr>
        <w:pStyle w:val="Nivel01"/>
        <w:numPr>
          <w:ilvl w:val="0"/>
          <w:numId w:val="5"/>
        </w:numPr>
        <w:spacing w:before="0" w:line="276" w:lineRule="auto"/>
        <w:rPr>
          <w:rFonts w:ascii="Times New Roman" w:hAnsi="Times New Roman"/>
          <w:color w:val="auto"/>
          <w:sz w:val="24"/>
          <w:szCs w:val="24"/>
        </w:rPr>
      </w:pPr>
      <w:r w:rsidRPr="00054662">
        <w:rPr>
          <w:rFonts w:ascii="Times New Roman" w:hAnsi="Times New Roman"/>
          <w:color w:val="auto"/>
          <w:sz w:val="24"/>
          <w:szCs w:val="24"/>
        </w:rPr>
        <w:t>CLÁUSULA PRIMEIRA – OBJETO</w:t>
      </w:r>
    </w:p>
    <w:p w:rsidR="002D0C05" w:rsidRPr="00415C36" w:rsidRDefault="00AA2826" w:rsidP="00AA2826">
      <w:pPr>
        <w:jc w:val="both"/>
      </w:pPr>
      <w:r>
        <w:t xml:space="preserve">1.1 </w:t>
      </w:r>
      <w:r w:rsidR="002D0C05" w:rsidRPr="003A45BE">
        <w:t xml:space="preserve">Constitui objeto desta licitação o </w:t>
      </w:r>
      <w:r w:rsidR="001048DC" w:rsidRPr="00286FCC">
        <w:t xml:space="preserve">Registro de preços para aquisição </w:t>
      </w:r>
      <w:r w:rsidR="00B33AEB">
        <w:t xml:space="preserve">e instalação </w:t>
      </w:r>
      <w:r w:rsidR="001048DC" w:rsidRPr="00286FCC">
        <w:t xml:space="preserve">futura e eventual de </w:t>
      </w:r>
      <w:r w:rsidR="00B33AEB">
        <w:t>vidros</w:t>
      </w:r>
      <w:r w:rsidR="002D0C05" w:rsidRPr="00415C36">
        <w:t xml:space="preserve">, conforme especificação contida no </w:t>
      </w:r>
      <w:r w:rsidR="002D0C05" w:rsidRPr="00AA2826">
        <w:rPr>
          <w:b/>
        </w:rPr>
        <w:t xml:space="preserve">Anexo I </w:t>
      </w:r>
      <w:r w:rsidR="002D0C05" w:rsidRPr="00415C36">
        <w:t xml:space="preserve">- </w:t>
      </w:r>
      <w:r w:rsidR="002D0C05" w:rsidRPr="00AA2826">
        <w:rPr>
          <w:b/>
        </w:rPr>
        <w:t xml:space="preserve">Termo de Referência, </w:t>
      </w:r>
      <w:r w:rsidR="002D0C05" w:rsidRPr="00415C36">
        <w:t>parte integrante deste edital.</w:t>
      </w:r>
    </w:p>
    <w:p w:rsidR="00054662" w:rsidRPr="00054662" w:rsidRDefault="00054662" w:rsidP="00054662">
      <w:pPr>
        <w:pStyle w:val="Nivel01"/>
        <w:numPr>
          <w:ilvl w:val="0"/>
          <w:numId w:val="0"/>
        </w:numPr>
        <w:spacing w:before="0" w:line="276" w:lineRule="auto"/>
        <w:rPr>
          <w:rFonts w:ascii="Times New Roman" w:hAnsi="Times New Roman"/>
          <w:b w:val="0"/>
          <w:color w:val="000000"/>
          <w:sz w:val="24"/>
          <w:szCs w:val="24"/>
        </w:rPr>
      </w:pPr>
    </w:p>
    <w:p w:rsidR="00054662" w:rsidRPr="00054662" w:rsidRDefault="00054662" w:rsidP="00054662">
      <w:pPr>
        <w:pStyle w:val="Nivel01"/>
        <w:numPr>
          <w:ilvl w:val="0"/>
          <w:numId w:val="5"/>
        </w:numPr>
        <w:spacing w:before="0" w:line="276" w:lineRule="auto"/>
        <w:rPr>
          <w:rFonts w:ascii="Times New Roman" w:hAnsi="Times New Roman"/>
          <w:iCs/>
          <w:color w:val="auto"/>
          <w:sz w:val="24"/>
          <w:szCs w:val="24"/>
        </w:rPr>
      </w:pPr>
      <w:r w:rsidRPr="00054662">
        <w:rPr>
          <w:rFonts w:ascii="Times New Roman" w:hAnsi="Times New Roman"/>
          <w:color w:val="auto"/>
          <w:sz w:val="24"/>
          <w:szCs w:val="24"/>
        </w:rPr>
        <w:t>CLÁUSULA SEGUNDA – VIGÊNCIA</w:t>
      </w:r>
    </w:p>
    <w:p w:rsidR="00054662" w:rsidRPr="003A45BE" w:rsidRDefault="00C02FB7" w:rsidP="00054662">
      <w:pPr>
        <w:autoSpaceDE w:val="0"/>
        <w:autoSpaceDN w:val="0"/>
        <w:adjustRightInd w:val="0"/>
        <w:jc w:val="both"/>
      </w:pPr>
      <w:r w:rsidRPr="00862172">
        <w:t xml:space="preserve">2.1. </w:t>
      </w:r>
      <w:proofErr w:type="gramStart"/>
      <w:r w:rsidR="00054662" w:rsidRPr="003A45BE">
        <w:t>A presente</w:t>
      </w:r>
      <w:proofErr w:type="gramEnd"/>
      <w:r w:rsidR="00054662" w:rsidRPr="003A45BE">
        <w:t xml:space="preserve"> Ata de Registro de Preços terá a validade de 12 meses, a contar da data de sua assinatura.</w:t>
      </w:r>
    </w:p>
    <w:p w:rsidR="00054662" w:rsidRPr="003A45BE" w:rsidRDefault="00054662" w:rsidP="00054662">
      <w:pPr>
        <w:autoSpaceDE w:val="0"/>
        <w:autoSpaceDN w:val="0"/>
        <w:adjustRightInd w:val="0"/>
        <w:jc w:val="both"/>
      </w:pPr>
      <w:r w:rsidRPr="003A45BE">
        <w:t xml:space="preserve">2.2.  Durante a vigência da Ata de Registro de Preços a Detentora manter todas as condições de habilitação e qualificação exigidas, comprometendo-se a comunicar a ocorrência de fatos supervenientes. </w:t>
      </w:r>
    </w:p>
    <w:p w:rsidR="00054662" w:rsidRPr="003A45BE" w:rsidRDefault="00054662" w:rsidP="00054662">
      <w:pPr>
        <w:autoSpaceDE w:val="0"/>
        <w:autoSpaceDN w:val="0"/>
        <w:adjustRightInd w:val="0"/>
        <w:jc w:val="both"/>
        <w:rPr>
          <w:bCs/>
        </w:rPr>
      </w:pPr>
      <w:r w:rsidRPr="003A45BE">
        <w:t xml:space="preserve">2.3. Nos termos do art. 15, § 4º, da Lei Federal 8.666/93, alterada pela Lei Federal 8.883/94, </w:t>
      </w:r>
      <w:r w:rsidRPr="003A45BE">
        <w:rPr>
          <w:bCs/>
        </w:rPr>
        <w:t>durante o prazo de validade desta Ata de Registro de Preços, o Município não será obrigado a adquirir, exclusivamente por seu intermédio, o objeto licitado podendo utilizar, para tanto, outros meios, desde que permitidos em lei, sem que, desse fato, caiba recurso ou indenização de qualquer espécie às empresas detentoras.</w:t>
      </w:r>
    </w:p>
    <w:p w:rsidR="00054662" w:rsidRPr="003A45BE" w:rsidRDefault="00054662" w:rsidP="00054662">
      <w:pPr>
        <w:autoSpaceDE w:val="0"/>
        <w:autoSpaceDN w:val="0"/>
        <w:adjustRightInd w:val="0"/>
        <w:jc w:val="both"/>
        <w:rPr>
          <w:bCs/>
        </w:rPr>
      </w:pPr>
      <w:r w:rsidRPr="003A45BE">
        <w:rPr>
          <w:bCs/>
        </w:rPr>
        <w:t>2.4. Caso o Município opine por realizar licitação exclusiva para o objeto aqui registrado, será assegurado às detentoras do registro preferência em igualdade de condições.</w:t>
      </w:r>
    </w:p>
    <w:p w:rsidR="00054662" w:rsidRPr="003A45BE" w:rsidRDefault="00054662" w:rsidP="00054662">
      <w:pPr>
        <w:autoSpaceDE w:val="0"/>
        <w:autoSpaceDN w:val="0"/>
        <w:adjustRightInd w:val="0"/>
        <w:jc w:val="both"/>
      </w:pPr>
      <w:r w:rsidRPr="003A45BE">
        <w:t xml:space="preserve">2.5. Ocorrendo qualquer das hipóteses no art. 78 da Lei Federal 8.666/93, com alterações que lhe foi imposta pela Lei Federal 8.883/94, </w:t>
      </w:r>
      <w:proofErr w:type="gramStart"/>
      <w:r w:rsidRPr="003A45BE">
        <w:t>a presente</w:t>
      </w:r>
      <w:proofErr w:type="gramEnd"/>
      <w:r w:rsidRPr="003A45BE">
        <w:t xml:space="preserve"> Ata de Registro de Preços será cancelada, sem que deste fato resulte multa para a Administração.</w:t>
      </w:r>
    </w:p>
    <w:p w:rsidR="00C02FB7" w:rsidRPr="00862172" w:rsidRDefault="00C02FB7" w:rsidP="00054662">
      <w:pPr>
        <w:jc w:val="both"/>
      </w:pPr>
    </w:p>
    <w:p w:rsidR="00C02FB7" w:rsidRPr="002E0008" w:rsidRDefault="00054662" w:rsidP="00054662">
      <w:pPr>
        <w:rPr>
          <w:b/>
        </w:rPr>
      </w:pPr>
      <w:r>
        <w:rPr>
          <w:b/>
        </w:rPr>
        <w:t xml:space="preserve">3. </w:t>
      </w:r>
      <w:r w:rsidR="00C02FB7" w:rsidRPr="002E0008">
        <w:rPr>
          <w:b/>
        </w:rPr>
        <w:t>CLÁUSULA TERCEIRA – DO PREÇO</w:t>
      </w:r>
    </w:p>
    <w:p w:rsidR="00054662" w:rsidRPr="003A45BE" w:rsidRDefault="00054662" w:rsidP="00054662">
      <w:pPr>
        <w:autoSpaceDE w:val="0"/>
        <w:autoSpaceDN w:val="0"/>
        <w:adjustRightInd w:val="0"/>
        <w:jc w:val="both"/>
      </w:pPr>
      <w:r>
        <w:t xml:space="preserve">3.1. </w:t>
      </w:r>
      <w:r w:rsidRPr="003A45BE">
        <w:t xml:space="preserve">Os preços registrados serão ofertados pela empresa signatária da presente Ata de Registro de Preços de acordo com a respectiva classificação no </w:t>
      </w:r>
      <w:r>
        <w:t>Processo Licitatório nº</w:t>
      </w:r>
      <w:r w:rsidR="00286FCC">
        <w:t xml:space="preserve"> </w:t>
      </w:r>
      <w:r w:rsidR="002C35C5">
        <w:t>0</w:t>
      </w:r>
      <w:r w:rsidR="00D7370F">
        <w:t>66</w:t>
      </w:r>
      <w:r w:rsidR="002C35C5">
        <w:t>/</w:t>
      </w:r>
      <w:r>
        <w:t>2022</w:t>
      </w:r>
      <w:r w:rsidR="002C35C5">
        <w:t xml:space="preserve"> - </w:t>
      </w:r>
      <w:r w:rsidRPr="003A45BE">
        <w:t xml:space="preserve">Pregão </w:t>
      </w:r>
      <w:r>
        <w:t xml:space="preserve">Presencial </w:t>
      </w:r>
      <w:r w:rsidRPr="003A45BE">
        <w:t xml:space="preserve">nº </w:t>
      </w:r>
      <w:r w:rsidR="00286FCC">
        <w:t>1</w:t>
      </w:r>
      <w:r w:rsidR="00812EE1">
        <w:t>4</w:t>
      </w:r>
      <w:r>
        <w:t>/2022</w:t>
      </w:r>
      <w:r w:rsidR="00812EE1">
        <w:t xml:space="preserve">, </w:t>
      </w:r>
      <w:r w:rsidRPr="003A45BE">
        <w:t>conforme se registram abaixo:</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28"/>
        <w:gridCol w:w="804"/>
        <w:gridCol w:w="466"/>
        <w:gridCol w:w="5013"/>
        <w:gridCol w:w="1485"/>
        <w:gridCol w:w="1399"/>
      </w:tblGrid>
      <w:tr w:rsidR="00054662" w:rsidRPr="003A45BE" w:rsidTr="002C35C5">
        <w:tc>
          <w:tcPr>
            <w:tcW w:w="414"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054662" w:rsidP="002C35C5">
            <w:pPr>
              <w:jc w:val="center"/>
            </w:pPr>
            <w:r w:rsidRPr="003A45BE">
              <w:rPr>
                <w:b/>
                <w:bCs/>
              </w:rPr>
              <w:t>Item</w:t>
            </w:r>
          </w:p>
        </w:tc>
        <w:tc>
          <w:tcPr>
            <w:tcW w:w="402"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054662" w:rsidP="002C35C5">
            <w:pPr>
              <w:jc w:val="center"/>
            </w:pPr>
            <w:proofErr w:type="spellStart"/>
            <w:r w:rsidRPr="003A45BE">
              <w:rPr>
                <w:b/>
                <w:bCs/>
              </w:rPr>
              <w:t>Qtd</w:t>
            </w:r>
            <w:proofErr w:type="spellEnd"/>
            <w:r w:rsidRPr="003A45BE">
              <w:rPr>
                <w:b/>
                <w:bCs/>
              </w:rPr>
              <w:t>.</w:t>
            </w:r>
          </w:p>
        </w:tc>
        <w:tc>
          <w:tcPr>
            <w:tcW w:w="233"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054662" w:rsidP="002C35C5">
            <w:pPr>
              <w:jc w:val="center"/>
            </w:pPr>
            <w:r w:rsidRPr="003A45BE">
              <w:rPr>
                <w:b/>
                <w:bCs/>
              </w:rPr>
              <w:t>Un.</w:t>
            </w:r>
          </w:p>
        </w:tc>
        <w:tc>
          <w:tcPr>
            <w:tcW w:w="250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2D0C05" w:rsidP="002C35C5">
            <w:pPr>
              <w:jc w:val="center"/>
            </w:pPr>
            <w:r>
              <w:rPr>
                <w:b/>
                <w:bCs/>
              </w:rPr>
              <w:t>Descrição</w:t>
            </w:r>
          </w:p>
        </w:tc>
        <w:tc>
          <w:tcPr>
            <w:tcW w:w="743" w:type="pct"/>
            <w:tcBorders>
              <w:top w:val="outset" w:sz="6" w:space="0" w:color="auto"/>
              <w:left w:val="outset" w:sz="6" w:space="0" w:color="auto"/>
              <w:bottom w:val="outset" w:sz="6" w:space="0" w:color="auto"/>
              <w:right w:val="outset" w:sz="6" w:space="0" w:color="auto"/>
            </w:tcBorders>
            <w:shd w:val="clear" w:color="auto" w:fill="F3F3F3"/>
          </w:tcPr>
          <w:p w:rsidR="00054662" w:rsidRPr="003A45BE" w:rsidRDefault="00054662" w:rsidP="002C35C5">
            <w:pPr>
              <w:jc w:val="center"/>
              <w:rPr>
                <w:b/>
                <w:bCs/>
              </w:rPr>
            </w:pPr>
            <w:r w:rsidRPr="003A45BE">
              <w:rPr>
                <w:b/>
                <w:bCs/>
              </w:rPr>
              <w:t>Valor</w:t>
            </w:r>
          </w:p>
          <w:p w:rsidR="00054662" w:rsidRPr="003A45BE" w:rsidRDefault="00054662" w:rsidP="002C35C5">
            <w:pPr>
              <w:jc w:val="center"/>
              <w:rPr>
                <w:b/>
                <w:bCs/>
              </w:rPr>
            </w:pPr>
            <w:r w:rsidRPr="003A45BE">
              <w:rPr>
                <w:b/>
                <w:bCs/>
              </w:rPr>
              <w:lastRenderedPageBreak/>
              <w:t xml:space="preserve"> Unit.</w:t>
            </w:r>
          </w:p>
        </w:tc>
        <w:tc>
          <w:tcPr>
            <w:tcW w:w="700"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054662" w:rsidP="002C35C5">
            <w:pPr>
              <w:jc w:val="center"/>
              <w:rPr>
                <w:b/>
                <w:bCs/>
              </w:rPr>
            </w:pPr>
            <w:r w:rsidRPr="003A45BE">
              <w:rPr>
                <w:b/>
                <w:bCs/>
              </w:rPr>
              <w:lastRenderedPageBreak/>
              <w:t xml:space="preserve">Valor </w:t>
            </w:r>
          </w:p>
          <w:p w:rsidR="00054662" w:rsidRPr="003A45BE" w:rsidRDefault="00054662" w:rsidP="002C35C5">
            <w:pPr>
              <w:jc w:val="center"/>
            </w:pPr>
            <w:r w:rsidRPr="003A45BE">
              <w:rPr>
                <w:b/>
                <w:bCs/>
              </w:rPr>
              <w:lastRenderedPageBreak/>
              <w:t>Total</w:t>
            </w:r>
          </w:p>
        </w:tc>
      </w:tr>
      <w:tr w:rsidR="00054662" w:rsidRPr="003A45BE" w:rsidTr="002C35C5">
        <w:tc>
          <w:tcPr>
            <w:tcW w:w="414"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pPr>
              <w:jc w:val="center"/>
            </w:pPr>
          </w:p>
        </w:tc>
        <w:tc>
          <w:tcPr>
            <w:tcW w:w="402"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pPr>
              <w:jc w:val="center"/>
            </w:pPr>
          </w:p>
        </w:tc>
        <w:tc>
          <w:tcPr>
            <w:tcW w:w="233"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pPr>
              <w:jc w:val="center"/>
            </w:pPr>
          </w:p>
        </w:tc>
        <w:tc>
          <w:tcPr>
            <w:tcW w:w="2508"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tc>
        <w:tc>
          <w:tcPr>
            <w:tcW w:w="743" w:type="pct"/>
            <w:tcBorders>
              <w:top w:val="outset" w:sz="6" w:space="0" w:color="auto"/>
              <w:left w:val="outset" w:sz="6" w:space="0" w:color="auto"/>
              <w:bottom w:val="outset" w:sz="6" w:space="0" w:color="auto"/>
              <w:right w:val="outset" w:sz="6" w:space="0" w:color="auto"/>
            </w:tcBorders>
          </w:tcPr>
          <w:p w:rsidR="00054662" w:rsidRPr="003A45BE" w:rsidRDefault="00054662" w:rsidP="002C35C5">
            <w:pPr>
              <w:jc w:val="center"/>
            </w:pPr>
          </w:p>
        </w:tc>
        <w:tc>
          <w:tcPr>
            <w:tcW w:w="700"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pPr>
              <w:jc w:val="center"/>
            </w:pPr>
          </w:p>
        </w:tc>
      </w:tr>
    </w:tbl>
    <w:p w:rsidR="00054662" w:rsidRPr="003A45BE" w:rsidRDefault="00054662" w:rsidP="00054662">
      <w:pPr>
        <w:jc w:val="both"/>
      </w:pPr>
      <w:r>
        <w:t>3</w:t>
      </w:r>
      <w:r w:rsidRPr="003A45BE">
        <w:t xml:space="preserve">.2. Na execução decorrente desta Ata de Registro de Preços, serão observados os preços registrados, as especificações exigidas na licitação e a validade da proposta apresentada pela detentora no Pregão Presencial nº </w:t>
      </w:r>
      <w:r w:rsidR="00812EE1">
        <w:t>14</w:t>
      </w:r>
      <w:r w:rsidR="002D0C05">
        <w:t>/2022</w:t>
      </w:r>
      <w:r w:rsidRPr="003A45BE">
        <w:t>, que a precedeu e integra o presente instrumento de compromisso.</w:t>
      </w:r>
    </w:p>
    <w:p w:rsidR="00054662" w:rsidRPr="003A45BE" w:rsidRDefault="00054662" w:rsidP="00054662">
      <w:pPr>
        <w:jc w:val="both"/>
      </w:pPr>
      <w:r>
        <w:t>3</w:t>
      </w:r>
      <w:r w:rsidRPr="003A45BE">
        <w:t xml:space="preserve">.3. </w:t>
      </w:r>
      <w:r w:rsidRPr="003A45BE">
        <w:rPr>
          <w:b/>
        </w:rPr>
        <w:t>Do equilíbrio econômico</w:t>
      </w:r>
      <w:r w:rsidRPr="003A45BE">
        <w:t xml:space="preserve">: Será assegurada a manutenção do equilíbrio econômico-financeiro inicial dos preços, na hipótese de sobrevirem fatos imprevisíveis, ou previsíveis, porém, de consequências incalculáveis, retardadores ou impeditivos da execução do ajustado, ou ainda em caso de força maior, caso fortuito ou fato do príncipe, configurando álea econômica extraordinária e </w:t>
      </w:r>
      <w:proofErr w:type="gramStart"/>
      <w:r w:rsidRPr="003A45BE">
        <w:t>extra- contratual</w:t>
      </w:r>
      <w:proofErr w:type="gramEnd"/>
      <w:r w:rsidRPr="003A45BE">
        <w:t xml:space="preserve">, ficando a cargo da interessada a apresentação de todo tipo de prova material da ocorrência, sem o que  o pedido não será aceito. </w:t>
      </w:r>
    </w:p>
    <w:p w:rsidR="00C02FB7" w:rsidRPr="002E0008" w:rsidRDefault="00C02FB7" w:rsidP="00C02FB7">
      <w:pPr>
        <w:jc w:val="both"/>
      </w:pPr>
    </w:p>
    <w:p w:rsidR="00C02FB7" w:rsidRPr="002E0008" w:rsidRDefault="002C35C5" w:rsidP="002C35C5">
      <w:pPr>
        <w:rPr>
          <w:b/>
        </w:rPr>
      </w:pPr>
      <w:r>
        <w:rPr>
          <w:b/>
        </w:rPr>
        <w:t xml:space="preserve">4. </w:t>
      </w:r>
      <w:r w:rsidR="00C02FB7" w:rsidRPr="002E0008">
        <w:rPr>
          <w:b/>
        </w:rPr>
        <w:t xml:space="preserve">CLÁUSULA QUARTA – DA DOTAÇÃO ORÇAMENTÁRIA </w:t>
      </w:r>
    </w:p>
    <w:p w:rsidR="0055132C" w:rsidRDefault="00C02FB7" w:rsidP="0055132C">
      <w:pPr>
        <w:autoSpaceDE w:val="0"/>
        <w:autoSpaceDN w:val="0"/>
        <w:adjustRightInd w:val="0"/>
        <w:jc w:val="both"/>
      </w:pPr>
      <w:r w:rsidRPr="002E0008">
        <w:t xml:space="preserve">4.1. </w:t>
      </w:r>
      <w:r w:rsidR="002C35C5" w:rsidRPr="003A45BE">
        <w:t xml:space="preserve">As despesas correrão à conta da Dotação Orçamentária abaixo discriminada e, se a vigência da Ata de Registro de Preços </w:t>
      </w:r>
      <w:proofErr w:type="gramStart"/>
      <w:r w:rsidR="002C35C5" w:rsidRPr="003A45BE">
        <w:t>abranger</w:t>
      </w:r>
      <w:proofErr w:type="gramEnd"/>
      <w:r w:rsidR="002C35C5" w:rsidRPr="003A45BE">
        <w:t xml:space="preserve"> outro exercício as dotações orçamentárias serão as correspondentes ao exercício:</w:t>
      </w:r>
      <w:r w:rsidRPr="002E0008">
        <w:t xml:space="preserve"> </w:t>
      </w:r>
    </w:p>
    <w:p w:rsidR="00A97AD5" w:rsidRDefault="00A97AD5" w:rsidP="00A97AD5">
      <w:pPr>
        <w:autoSpaceDE w:val="0"/>
        <w:autoSpaceDN w:val="0"/>
        <w:adjustRightInd w:val="0"/>
        <w:jc w:val="both"/>
        <w:rPr>
          <w:bCs/>
          <w:iCs/>
          <w:szCs w:val="26"/>
        </w:rPr>
      </w:pPr>
      <w:r>
        <w:rPr>
          <w:bCs/>
          <w:iCs/>
          <w:szCs w:val="26"/>
        </w:rPr>
        <w:t>04.122.0002.2006.33.90.39.00 – FICHA 40 – FONTE 100 – DESENVOLV. ATIVIDADES DA ADMINISTRAÇÃO MUNICIPAL;</w:t>
      </w:r>
    </w:p>
    <w:p w:rsidR="00A97AD5" w:rsidRDefault="00A97AD5" w:rsidP="00A97AD5">
      <w:pPr>
        <w:autoSpaceDE w:val="0"/>
        <w:autoSpaceDN w:val="0"/>
        <w:adjustRightInd w:val="0"/>
        <w:jc w:val="both"/>
        <w:rPr>
          <w:bCs/>
          <w:iCs/>
          <w:szCs w:val="26"/>
        </w:rPr>
      </w:pPr>
      <w:r>
        <w:rPr>
          <w:bCs/>
          <w:iCs/>
          <w:szCs w:val="26"/>
        </w:rPr>
        <w:t>10.122.0009.201233.90.39.00 – FICHA 75 – FONTE 102 – MANUTENÇÃO DA SECRETARIA MUNICIPAL DE SAÚDE;</w:t>
      </w:r>
    </w:p>
    <w:p w:rsidR="00A97AD5" w:rsidRDefault="00A97AD5" w:rsidP="00A97AD5">
      <w:pPr>
        <w:autoSpaceDE w:val="0"/>
        <w:autoSpaceDN w:val="0"/>
        <w:adjustRightInd w:val="0"/>
        <w:jc w:val="both"/>
        <w:rPr>
          <w:bCs/>
          <w:iCs/>
          <w:szCs w:val="26"/>
        </w:rPr>
      </w:pPr>
      <w:r>
        <w:rPr>
          <w:bCs/>
          <w:iCs/>
          <w:szCs w:val="26"/>
        </w:rPr>
        <w:t>10.302.0009.2021.33.90.39.00 – FICHA 106 – FONTE – 155 - MANUTENÇÃO DO CAPS I E SRT S;</w:t>
      </w:r>
    </w:p>
    <w:p w:rsidR="00A97AD5" w:rsidRDefault="00A97AD5" w:rsidP="00A97AD5">
      <w:pPr>
        <w:autoSpaceDE w:val="0"/>
        <w:autoSpaceDN w:val="0"/>
        <w:adjustRightInd w:val="0"/>
        <w:jc w:val="both"/>
        <w:rPr>
          <w:bCs/>
          <w:iCs/>
          <w:szCs w:val="26"/>
        </w:rPr>
      </w:pPr>
      <w:r>
        <w:rPr>
          <w:bCs/>
          <w:iCs/>
          <w:szCs w:val="26"/>
        </w:rPr>
        <w:t>12.361.0003.2032.33.90.39.00 – FICHA 156 – FONTE – 101 – DESENVOLVIMENTO DA EDUCAÇÃO ENSINO FUNDAMENTAL;</w:t>
      </w:r>
    </w:p>
    <w:p w:rsidR="00A97AD5" w:rsidRPr="00AA2826" w:rsidRDefault="00A97AD5" w:rsidP="00A97AD5">
      <w:pPr>
        <w:autoSpaceDE w:val="0"/>
        <w:autoSpaceDN w:val="0"/>
        <w:adjustRightInd w:val="0"/>
        <w:jc w:val="both"/>
        <w:rPr>
          <w:bCs/>
          <w:iCs/>
          <w:szCs w:val="26"/>
        </w:rPr>
      </w:pPr>
      <w:r>
        <w:rPr>
          <w:bCs/>
          <w:iCs/>
          <w:szCs w:val="26"/>
        </w:rPr>
        <w:t>12.365.0003.2036.33.90.39.00 – FICHA 171 – FONTE – 101 – DESENVOLVIMENTO DA EDUCAÇÃO INFANTIL.</w:t>
      </w:r>
    </w:p>
    <w:p w:rsidR="0055132C" w:rsidRDefault="0055132C" w:rsidP="00C45154">
      <w:pPr>
        <w:rPr>
          <w:b/>
        </w:rPr>
      </w:pPr>
    </w:p>
    <w:p w:rsidR="00C02FB7" w:rsidRPr="002E0008" w:rsidRDefault="00C45154" w:rsidP="00C45154">
      <w:pPr>
        <w:rPr>
          <w:b/>
        </w:rPr>
      </w:pPr>
      <w:r>
        <w:rPr>
          <w:b/>
        </w:rPr>
        <w:t xml:space="preserve">5. </w:t>
      </w:r>
      <w:r w:rsidR="00C02FB7" w:rsidRPr="002E0008">
        <w:rPr>
          <w:b/>
        </w:rPr>
        <w:t>CLÁUSULA QUINTA – DO PAGAMENTO</w:t>
      </w:r>
    </w:p>
    <w:p w:rsidR="00C45154" w:rsidRPr="003A45BE" w:rsidRDefault="00C45154" w:rsidP="00C45154">
      <w:pPr>
        <w:autoSpaceDE w:val="0"/>
        <w:autoSpaceDN w:val="0"/>
        <w:adjustRightInd w:val="0"/>
        <w:jc w:val="both"/>
      </w:pPr>
      <w:r>
        <w:t>5.1</w:t>
      </w:r>
      <w:r w:rsidRPr="003A45BE">
        <w:t>. O pagamento dos serviços poderá ser efetuado, em até 10 (dez) dias após entrega da nota fiscal ao Setor Contábil, condicionado a comprovação da execução dos serviços nas condições exigidas.</w:t>
      </w:r>
    </w:p>
    <w:p w:rsidR="00C45154" w:rsidRPr="003A45BE" w:rsidRDefault="00C45154" w:rsidP="00C45154">
      <w:pPr>
        <w:autoSpaceDE w:val="0"/>
        <w:autoSpaceDN w:val="0"/>
        <w:adjustRightInd w:val="0"/>
        <w:jc w:val="both"/>
      </w:pPr>
      <w:r>
        <w:t>5.2</w:t>
      </w:r>
      <w:r w:rsidRPr="003A45BE">
        <w:t>. Em caso de irregularidade na emissão dos documentos fiscais, o prazo de pagamento será contado a partir de sua reapresentação, desde que devidamente regularizados.</w:t>
      </w:r>
    </w:p>
    <w:p w:rsidR="00C45154" w:rsidRPr="003A45BE" w:rsidRDefault="00C45154" w:rsidP="00C45154">
      <w:pPr>
        <w:autoSpaceDE w:val="0"/>
        <w:autoSpaceDN w:val="0"/>
        <w:adjustRightInd w:val="0"/>
        <w:jc w:val="both"/>
      </w:pPr>
      <w:r>
        <w:t>5.3</w:t>
      </w:r>
      <w:r w:rsidRPr="003A45BE">
        <w:t>. Nenhum pagamento será efetuado à detentora enquanto pendente de liquidação qualquer obrigação financeira decorrente de penalidade ou inadimplência, sem que isso gere direito a reajustamento de preços.</w:t>
      </w:r>
    </w:p>
    <w:p w:rsidR="00C45154" w:rsidRPr="003A45BE" w:rsidRDefault="00C45154" w:rsidP="00C45154">
      <w:pPr>
        <w:jc w:val="both"/>
        <w:rPr>
          <w:b/>
        </w:rPr>
      </w:pPr>
      <w:r>
        <w:t>5.4</w:t>
      </w:r>
      <w:r w:rsidRPr="003A45BE">
        <w:t>. Da nota fiscal deverá constar o número da conta- corrente do licitante, banco e número da agência para fins de pagamento</w:t>
      </w:r>
      <w:r w:rsidRPr="003A45BE">
        <w:rPr>
          <w:b/>
        </w:rPr>
        <w:t>.</w:t>
      </w:r>
    </w:p>
    <w:p w:rsidR="00C45154" w:rsidRDefault="00C45154" w:rsidP="00C45154">
      <w:pPr>
        <w:autoSpaceDE w:val="0"/>
        <w:autoSpaceDN w:val="0"/>
        <w:adjustRightInd w:val="0"/>
        <w:jc w:val="both"/>
      </w:pPr>
      <w:r>
        <w:t>5.5</w:t>
      </w:r>
      <w:r w:rsidRPr="003A45BE">
        <w:t>. Deverão estar incluídas nos custos dos serviços todas as despesas necessárias sem quaisquer ônus para Administração, com os equipamentos e sua montagem e desmontagem, transporte, fretes, mão-de</w:t>
      </w:r>
      <w:r w:rsidR="002D0C05">
        <w:t>-obra, hospedagem, alimentação</w:t>
      </w:r>
      <w:r w:rsidRPr="003A45BE">
        <w:t>, além de taxas, tributos, impostos, entre outras despesas pertinentes.</w:t>
      </w:r>
    </w:p>
    <w:p w:rsidR="00C02FB7" w:rsidRPr="002E0008" w:rsidRDefault="00C02FB7" w:rsidP="00C02FB7">
      <w:pPr>
        <w:autoSpaceDE w:val="0"/>
        <w:autoSpaceDN w:val="0"/>
        <w:adjustRightInd w:val="0"/>
        <w:jc w:val="both"/>
      </w:pPr>
    </w:p>
    <w:p w:rsidR="00C02FB7" w:rsidRPr="002E0008" w:rsidRDefault="00C9039A" w:rsidP="00C9039A">
      <w:pPr>
        <w:rPr>
          <w:b/>
        </w:rPr>
      </w:pPr>
      <w:r>
        <w:rPr>
          <w:b/>
        </w:rPr>
        <w:t xml:space="preserve">6. </w:t>
      </w:r>
      <w:r w:rsidR="00C02FB7" w:rsidRPr="002E0008">
        <w:rPr>
          <w:b/>
        </w:rPr>
        <w:t xml:space="preserve">CLÁUSULA </w:t>
      </w:r>
      <w:r>
        <w:rPr>
          <w:b/>
        </w:rPr>
        <w:t>SEXTA</w:t>
      </w:r>
      <w:r w:rsidR="00C02FB7" w:rsidRPr="002E0008">
        <w:rPr>
          <w:b/>
        </w:rPr>
        <w:t xml:space="preserve"> - </w:t>
      </w:r>
      <w:r w:rsidR="002D0C05" w:rsidRPr="002D0C05">
        <w:rPr>
          <w:b/>
        </w:rPr>
        <w:t>DAS CONDIÇÕES DE FORNECIMENTO</w:t>
      </w:r>
    </w:p>
    <w:p w:rsidR="001048DC" w:rsidRDefault="002D0C05" w:rsidP="001048DC">
      <w:pPr>
        <w:pStyle w:val="PargrafodaLista"/>
        <w:autoSpaceDE w:val="0"/>
        <w:autoSpaceDN w:val="0"/>
        <w:adjustRightInd w:val="0"/>
        <w:ind w:left="0"/>
        <w:jc w:val="both"/>
      </w:pPr>
      <w:r>
        <w:t xml:space="preserve">6.1 - </w:t>
      </w:r>
      <w:r w:rsidR="001048DC">
        <w:t xml:space="preserve">O prazo de entrega </w:t>
      </w:r>
      <w:r w:rsidR="001D4015">
        <w:t xml:space="preserve">e instalação </w:t>
      </w:r>
      <w:r w:rsidR="001048DC">
        <w:t xml:space="preserve">será de no máximo 05 (cinco) dias corridos, a partir do recebimento da nota de empenho, deverá ser entregue no local indicado na ordem de compra, ou seja, em qualquer endereço do perímetro urbano do Município de </w:t>
      </w:r>
      <w:proofErr w:type="spellStart"/>
      <w:proofErr w:type="gramStart"/>
      <w:r w:rsidR="001048DC">
        <w:t>Ibertioga</w:t>
      </w:r>
      <w:proofErr w:type="spellEnd"/>
      <w:r w:rsidR="001048DC">
        <w:t>-MG</w:t>
      </w:r>
      <w:proofErr w:type="gramEnd"/>
      <w:r w:rsidR="001048DC">
        <w:t>, sempre nos horários de 08h às 11h e de 13 às 16h.</w:t>
      </w:r>
    </w:p>
    <w:p w:rsidR="001048DC" w:rsidRDefault="001048DC" w:rsidP="001048DC">
      <w:pPr>
        <w:pStyle w:val="PargrafodaLista"/>
        <w:autoSpaceDE w:val="0"/>
        <w:autoSpaceDN w:val="0"/>
        <w:adjustRightInd w:val="0"/>
        <w:ind w:left="0"/>
        <w:jc w:val="both"/>
      </w:pPr>
      <w:r>
        <w:t>6.2 - A ordem de compra será enviada sempre para o e-mail da detentora cadastrado na licitação e será computado como efeito de prazo de recebimento o primeiro dia posterior ao envio do mesmo, tendo em vista que é dever da contratada conferir diariamente seu e-mail.</w:t>
      </w:r>
    </w:p>
    <w:p w:rsidR="001048DC" w:rsidRDefault="001048DC" w:rsidP="001048DC">
      <w:pPr>
        <w:pStyle w:val="PargrafodaLista"/>
        <w:autoSpaceDE w:val="0"/>
        <w:autoSpaceDN w:val="0"/>
        <w:adjustRightInd w:val="0"/>
        <w:ind w:left="0"/>
        <w:jc w:val="both"/>
      </w:pPr>
      <w:r>
        <w:lastRenderedPageBreak/>
        <w:t>6.3 - Os produtos poderão ser solicitados em pequenas quantidades, de acordo com a necessidade e demanda de cada departamento. Portanto, caberá à detentora de ata, entregar os produtos solicitados pelo município, independente de quantitativos e volumes.</w:t>
      </w:r>
    </w:p>
    <w:p w:rsidR="001048DC" w:rsidRDefault="001048DC" w:rsidP="001048DC">
      <w:pPr>
        <w:pStyle w:val="PargrafodaLista"/>
        <w:autoSpaceDE w:val="0"/>
        <w:autoSpaceDN w:val="0"/>
        <w:adjustRightInd w:val="0"/>
        <w:ind w:left="0"/>
        <w:jc w:val="both"/>
      </w:pPr>
      <w:r>
        <w:t xml:space="preserve">6.4 - Caso o objeto não esteja de acordo com as especificações exigidas, a Comissão não o aceitará e lavrará termo circunstanciado do fato, que deverá ser encaminhado à autoridade superior, </w:t>
      </w:r>
      <w:proofErr w:type="gramStart"/>
      <w:r>
        <w:t>sob pena</w:t>
      </w:r>
      <w:proofErr w:type="gramEnd"/>
      <w:r>
        <w:t xml:space="preserve"> de responsabilidade.</w:t>
      </w:r>
    </w:p>
    <w:p w:rsidR="001048DC" w:rsidRDefault="001048DC" w:rsidP="001048DC">
      <w:pPr>
        <w:pStyle w:val="PargrafodaLista"/>
        <w:autoSpaceDE w:val="0"/>
        <w:autoSpaceDN w:val="0"/>
        <w:adjustRightInd w:val="0"/>
        <w:ind w:left="0"/>
        <w:jc w:val="both"/>
      </w:pPr>
      <w:r>
        <w:t>6.5 - Na hipótese da não aceitação do objeto, o mesmo deverá ser retirado pelo fornecedor no prazo de 02 (dois) dias contados da notificação da não aceitação, para reposição no prazo máximo de 05 (cinco) dias.</w:t>
      </w:r>
    </w:p>
    <w:p w:rsidR="001048DC" w:rsidRDefault="001048DC" w:rsidP="001048DC">
      <w:pPr>
        <w:pStyle w:val="PargrafodaLista"/>
        <w:autoSpaceDE w:val="0"/>
        <w:autoSpaceDN w:val="0"/>
        <w:adjustRightInd w:val="0"/>
        <w:ind w:left="0"/>
        <w:jc w:val="both"/>
      </w:pPr>
      <w:r>
        <w:t xml:space="preserve">6.6 - A Secretaria terá o prazo máximo de 02 (dois) dias úteis para processar a conferência do que foi entregue, lavrando o termo de recebimento definitivo ou notificando a detentora da ata para substituição do objeto entregue em desacordo com as especificações. </w:t>
      </w:r>
    </w:p>
    <w:p w:rsidR="001048DC" w:rsidRDefault="001048DC" w:rsidP="001048DC">
      <w:pPr>
        <w:pStyle w:val="PargrafodaLista"/>
        <w:autoSpaceDE w:val="0"/>
        <w:autoSpaceDN w:val="0"/>
        <w:adjustRightInd w:val="0"/>
        <w:ind w:left="0"/>
        <w:jc w:val="both"/>
      </w:pPr>
      <w:r>
        <w:t xml:space="preserve">6.7 - O recebimento provisório ou definitivo não exclui a responsabilidade da detentora da ata pela perfeita execução do empenho, ficando a mesma obrigada a substituir, no todo ou em parte, o objeto do empenho, se a qualquer tempo se </w:t>
      </w:r>
      <w:proofErr w:type="gramStart"/>
      <w:r>
        <w:t>verificarem</w:t>
      </w:r>
      <w:proofErr w:type="gramEnd"/>
      <w:r>
        <w:t xml:space="preserve"> vícios, defeitos ou incorreções.</w:t>
      </w:r>
    </w:p>
    <w:p w:rsidR="002D0C05" w:rsidRDefault="002D0C05" w:rsidP="001048DC">
      <w:pPr>
        <w:jc w:val="both"/>
      </w:pPr>
    </w:p>
    <w:p w:rsidR="002D0C05" w:rsidRDefault="002D0C05" w:rsidP="002D0C05">
      <w:pPr>
        <w:autoSpaceDE w:val="0"/>
        <w:autoSpaceDN w:val="0"/>
        <w:adjustRightInd w:val="0"/>
        <w:jc w:val="both"/>
      </w:pPr>
      <w:r w:rsidRPr="001A77AD">
        <w:rPr>
          <w:b/>
        </w:rPr>
        <w:t>Cabe ressaltar que a presente solicitação não obriga a aquisição de todos os itens ou quantidades indicadas, sendo solicitadas de acordo com as necessidades deste município</w:t>
      </w:r>
      <w:r>
        <w:t xml:space="preserve">. </w:t>
      </w:r>
    </w:p>
    <w:p w:rsidR="002D0C05" w:rsidRPr="002E0008" w:rsidRDefault="002D0C05" w:rsidP="002D0C05">
      <w:pPr>
        <w:jc w:val="both"/>
        <w:rPr>
          <w:b/>
        </w:rPr>
      </w:pPr>
    </w:p>
    <w:p w:rsidR="00C02FB7" w:rsidRPr="002E0008" w:rsidRDefault="00C5328A" w:rsidP="00C5328A">
      <w:pPr>
        <w:rPr>
          <w:b/>
        </w:rPr>
      </w:pPr>
      <w:r>
        <w:rPr>
          <w:b/>
        </w:rPr>
        <w:t xml:space="preserve">7. </w:t>
      </w:r>
      <w:r w:rsidR="00C02FB7" w:rsidRPr="002E0008">
        <w:rPr>
          <w:b/>
        </w:rPr>
        <w:t xml:space="preserve">CLÁUSULA </w:t>
      </w:r>
      <w:r>
        <w:rPr>
          <w:b/>
        </w:rPr>
        <w:t>SÉTIMA</w:t>
      </w:r>
      <w:r w:rsidR="00C02FB7" w:rsidRPr="002E0008">
        <w:rPr>
          <w:b/>
        </w:rPr>
        <w:t xml:space="preserve"> - DAS OBRIGAÇÕES DA CONTRATANTE E DA CONTRATADA</w:t>
      </w:r>
    </w:p>
    <w:p w:rsidR="00C02FB7" w:rsidRPr="002E0008" w:rsidRDefault="003636AE" w:rsidP="00C02FB7">
      <w:pPr>
        <w:jc w:val="both"/>
        <w:rPr>
          <w:b/>
        </w:rPr>
      </w:pPr>
      <w:r>
        <w:rPr>
          <w:b/>
        </w:rPr>
        <w:t>7</w:t>
      </w:r>
      <w:r w:rsidR="00C02FB7" w:rsidRPr="002E0008">
        <w:rPr>
          <w:b/>
        </w:rPr>
        <w:t>.1. São obrigações da Contratante:</w:t>
      </w:r>
    </w:p>
    <w:p w:rsidR="002D0C05" w:rsidRDefault="003636AE" w:rsidP="002D0C05">
      <w:pPr>
        <w:jc w:val="both"/>
      </w:pPr>
      <w:r>
        <w:t>7</w:t>
      </w:r>
      <w:r w:rsidR="00C02FB7" w:rsidRPr="002E0008">
        <w:t xml:space="preserve">.1.1. </w:t>
      </w:r>
      <w:r w:rsidR="002D0C05">
        <w:t xml:space="preserve">Atestar nas notas fiscais e/ou </w:t>
      </w:r>
      <w:proofErr w:type="gramStart"/>
      <w:r w:rsidR="002D0C05">
        <w:t>faturas</w:t>
      </w:r>
      <w:proofErr w:type="gramEnd"/>
      <w:r w:rsidR="002D0C05">
        <w:t xml:space="preserve"> a efetiva entrega do objeto desta licitação; </w:t>
      </w:r>
    </w:p>
    <w:p w:rsidR="002D0C05" w:rsidRDefault="002D0C05" w:rsidP="002D0C05">
      <w:pPr>
        <w:jc w:val="both"/>
      </w:pPr>
      <w:r>
        <w:t xml:space="preserve">7.1.2. Aplicar à detentora da ata penalidades, quando for o caso; </w:t>
      </w:r>
    </w:p>
    <w:p w:rsidR="002D0C05" w:rsidRDefault="002D0C05" w:rsidP="002D0C05">
      <w:pPr>
        <w:jc w:val="both"/>
      </w:pPr>
      <w:r>
        <w:t>7.1.3. Prestar à detentora da ata toda e qualquer informação, por esta solicitada, necessária à perfeita execução do contrato;</w:t>
      </w:r>
    </w:p>
    <w:p w:rsidR="002D0C05" w:rsidRDefault="002D0C05" w:rsidP="002D0C05">
      <w:pPr>
        <w:jc w:val="both"/>
      </w:pPr>
      <w:r>
        <w:t>7.1.4. Efetuar o pagamento à detentora da ata no prazo avençado, após a entrega da nota fiscal no setor competente;</w:t>
      </w:r>
    </w:p>
    <w:p w:rsidR="002D0C05" w:rsidRDefault="002D0C05" w:rsidP="002D0C05">
      <w:pPr>
        <w:jc w:val="both"/>
      </w:pPr>
      <w:r>
        <w:t>7.1.5. Notificar, por escrito, à detentora da ata da aplicação de qualquer sanção.</w:t>
      </w:r>
    </w:p>
    <w:p w:rsidR="002D0C05" w:rsidRDefault="002D0C05" w:rsidP="002D0C05">
      <w:pPr>
        <w:jc w:val="both"/>
      </w:pPr>
    </w:p>
    <w:p w:rsidR="002D0C05" w:rsidRDefault="003636AE" w:rsidP="002D0C05">
      <w:pPr>
        <w:jc w:val="both"/>
        <w:rPr>
          <w:b/>
        </w:rPr>
      </w:pPr>
      <w:r w:rsidRPr="002D0C05">
        <w:rPr>
          <w:b/>
        </w:rPr>
        <w:t>7</w:t>
      </w:r>
      <w:r w:rsidR="00C02FB7" w:rsidRPr="002D0C05">
        <w:rPr>
          <w:b/>
        </w:rPr>
        <w:t>.2. OBRIGAÇÕES DA CONTRATADA</w:t>
      </w:r>
    </w:p>
    <w:p w:rsidR="002D0C05" w:rsidRDefault="003636AE" w:rsidP="002D0C05">
      <w:pPr>
        <w:jc w:val="both"/>
      </w:pPr>
      <w:r w:rsidRPr="002D0C05">
        <w:t>7</w:t>
      </w:r>
      <w:r w:rsidR="00C02FB7" w:rsidRPr="002D0C05">
        <w:t>.2.1.</w:t>
      </w:r>
      <w:r w:rsidR="002D0C05" w:rsidRPr="002D0C05">
        <w:t xml:space="preserve"> Fornecer o objeto desta ata nas especificações contidas neste edital; </w:t>
      </w:r>
    </w:p>
    <w:p w:rsidR="002D0C05" w:rsidRDefault="002D0C05" w:rsidP="002D0C05">
      <w:pPr>
        <w:jc w:val="both"/>
      </w:pPr>
      <w:r>
        <w:t>7</w:t>
      </w:r>
      <w:r w:rsidRPr="002D0C05">
        <w:t>.2.2</w:t>
      </w:r>
      <w:r>
        <w:t>.</w:t>
      </w:r>
      <w:r w:rsidRPr="002D0C05">
        <w:t xml:space="preserve"> Pagar todos os tributos que incidam ou venham a incidir, direta ou indiretamente, sobre os produtos vendidos;</w:t>
      </w:r>
    </w:p>
    <w:p w:rsidR="002D0C05" w:rsidRDefault="002D0C05" w:rsidP="002D0C05">
      <w:pPr>
        <w:jc w:val="both"/>
      </w:pPr>
      <w:r>
        <w:t>7</w:t>
      </w:r>
      <w:r w:rsidRPr="002D0C05">
        <w:t>.2.3</w:t>
      </w:r>
      <w:r>
        <w:t>.</w:t>
      </w:r>
      <w:r w:rsidRPr="002D0C05">
        <w:t xml:space="preserve"> Substituir, às suas expensas, no todo ou em parte, nos prazos estabelecidos, os produtos em que se verifiquem vícios, defeitos ou incorreções resultantes do abastecimento dos veículos.</w:t>
      </w:r>
    </w:p>
    <w:p w:rsidR="002D0C05" w:rsidRDefault="002D0C05" w:rsidP="002D0C05">
      <w:pPr>
        <w:jc w:val="both"/>
      </w:pPr>
      <w:r>
        <w:t>7</w:t>
      </w:r>
      <w:r w:rsidRPr="002D0C05">
        <w:t>.2.</w:t>
      </w:r>
      <w:r w:rsidR="00BF1BF8">
        <w:t>4</w:t>
      </w:r>
      <w:r>
        <w:t>.</w:t>
      </w:r>
      <w:r w:rsidRPr="002D0C05">
        <w:t xml:space="preserve"> Responder pelas despesas resultantes de quaisquer ações, demandas decorrentes de danos, seja por sua responsabilidade ou quaisquer de seus empregados e prepostos, obrigando-se, </w:t>
      </w:r>
      <w:proofErr w:type="gramStart"/>
      <w:r w:rsidRPr="002D0C05">
        <w:t>outrossim</w:t>
      </w:r>
      <w:proofErr w:type="gramEnd"/>
      <w:r w:rsidRPr="002D0C05">
        <w:t>, por quaisquer responsabilidades decorrentes de ações judiciais de terceiros, que lhes venham a ser exigidas por força de Lei, ligadas ao cumprimento do presente Contrato.</w:t>
      </w:r>
    </w:p>
    <w:p w:rsidR="002D0C05" w:rsidRDefault="002D0C05" w:rsidP="002D0C05">
      <w:pPr>
        <w:jc w:val="both"/>
      </w:pPr>
      <w:r>
        <w:t>7</w:t>
      </w:r>
      <w:r w:rsidR="00BF1BF8">
        <w:t>.2.5</w:t>
      </w:r>
      <w:r>
        <w:t>.</w:t>
      </w:r>
      <w:r w:rsidRPr="002D0C05">
        <w:t xml:space="preserve"> Manter, durante a execução do contrato, as mesmas condições de habilitação. </w:t>
      </w:r>
    </w:p>
    <w:p w:rsidR="000E37D6" w:rsidRDefault="002D0C05" w:rsidP="000E37D6">
      <w:pPr>
        <w:jc w:val="both"/>
      </w:pPr>
      <w:r>
        <w:t>7</w:t>
      </w:r>
      <w:r w:rsidR="00BF1BF8">
        <w:t>.2.6</w:t>
      </w:r>
      <w:r>
        <w:t>.</w:t>
      </w:r>
      <w:r w:rsidRPr="002D0C05">
        <w:t xml:space="preserve"> Responsabilizar-se civil e penalmente por todos os atos praticados pelos seus empregados na execução do Contrato, além de assumir os seguintes encargos, além das obrigações elencadas neste Termo de Referência.</w:t>
      </w:r>
    </w:p>
    <w:p w:rsidR="000E37D6" w:rsidRDefault="00BF1BF8" w:rsidP="000E37D6">
      <w:pPr>
        <w:jc w:val="both"/>
      </w:pPr>
      <w:r>
        <w:t>7.2.7</w:t>
      </w:r>
      <w:r w:rsidR="000E37D6">
        <w:t>.</w:t>
      </w:r>
      <w:r w:rsidR="002D0C05" w:rsidRPr="002D0C05">
        <w:t xml:space="preserve"> Ser responsável por todas as despesas decorrentes da execução dos serviços contratados, tais como: pagamento de salários, seguros de acidentes, indenizações, recolhimento de taxas, impostos, contribuições e outros que porventura venham a ser criados e exigidos pelo Governo.</w:t>
      </w:r>
    </w:p>
    <w:p w:rsidR="00C02FB7" w:rsidRPr="002E0008" w:rsidRDefault="00C02FB7" w:rsidP="00C02FB7">
      <w:pPr>
        <w:jc w:val="center"/>
        <w:rPr>
          <w:b/>
          <w:highlight w:val="yellow"/>
        </w:rPr>
      </w:pPr>
    </w:p>
    <w:p w:rsidR="00C02FB7" w:rsidRPr="002E0008" w:rsidRDefault="003636AE" w:rsidP="003636AE">
      <w:pPr>
        <w:rPr>
          <w:b/>
        </w:rPr>
      </w:pPr>
      <w:r>
        <w:rPr>
          <w:b/>
        </w:rPr>
        <w:t xml:space="preserve">8. </w:t>
      </w:r>
      <w:r w:rsidR="00C02FB7" w:rsidRPr="002E0008">
        <w:rPr>
          <w:b/>
        </w:rPr>
        <w:t xml:space="preserve">CLÁUSULA </w:t>
      </w:r>
      <w:r>
        <w:rPr>
          <w:b/>
        </w:rPr>
        <w:t>OITAVA</w:t>
      </w:r>
      <w:r w:rsidR="00C02FB7" w:rsidRPr="002E0008">
        <w:rPr>
          <w:b/>
        </w:rPr>
        <w:t xml:space="preserve"> – DAS SANÇÕES E PENALIDADES ADMINISTRATIVAS</w:t>
      </w:r>
    </w:p>
    <w:p w:rsidR="00C02FB7" w:rsidRPr="002E0008" w:rsidRDefault="003636AE" w:rsidP="00C02FB7">
      <w:pPr>
        <w:jc w:val="both"/>
      </w:pPr>
      <w:r>
        <w:lastRenderedPageBreak/>
        <w:t>8</w:t>
      </w:r>
      <w:r w:rsidR="00C02FB7" w:rsidRPr="002E0008">
        <w:t>.1. Pela inexecução total ou parcial das condições estabelecidas neste instrumento, a Contratante, poderá, sem prejuízo do cancelamento e das responsabilidades penal e civil aplicar o disposto no art. 7º da Lei 10.520/02, além das demais cominações legais cabíveis.</w:t>
      </w:r>
    </w:p>
    <w:p w:rsidR="00C02FB7" w:rsidRPr="002E0008" w:rsidRDefault="003636AE" w:rsidP="00C02FB7">
      <w:pPr>
        <w:jc w:val="both"/>
      </w:pPr>
      <w:r>
        <w:t>8</w:t>
      </w:r>
      <w:r w:rsidR="00C02FB7" w:rsidRPr="002E0008">
        <w:t xml:space="preserve">.2. A </w:t>
      </w:r>
      <w:r w:rsidR="00C02FB7" w:rsidRPr="002E0008">
        <w:rPr>
          <w:b/>
        </w:rPr>
        <w:t>CONTRATADA</w:t>
      </w:r>
      <w:r w:rsidR="00C02FB7" w:rsidRPr="002E0008">
        <w:t xml:space="preserve"> que ensejar o retardamento da execução do objeto contratual, não mantiver a proposta, falhar ou fraudar sua execução, comportar-se de modo inidôneo ou cometer fraude fiscal, ficará impedida de licitar e contratar com a Administração e será descredenciada dos sistemas de cadastramento a que estiver inscrito, pelo prazo de até </w:t>
      </w:r>
      <w:proofErr w:type="gramStart"/>
      <w:r w:rsidR="00C02FB7" w:rsidRPr="002E0008">
        <w:t>5</w:t>
      </w:r>
      <w:proofErr w:type="gramEnd"/>
      <w:r w:rsidR="00C02FB7" w:rsidRPr="002E0008">
        <w:t xml:space="preserve"> (cinco) anos, sem prejuízo das multas previstas no Contrato e demais cominações legais.</w:t>
      </w:r>
    </w:p>
    <w:p w:rsidR="00C02FB7" w:rsidRPr="002E0008" w:rsidRDefault="003636AE" w:rsidP="00C02FB7">
      <w:pPr>
        <w:jc w:val="both"/>
      </w:pPr>
      <w:r>
        <w:t>8</w:t>
      </w:r>
      <w:r w:rsidR="00C02FB7" w:rsidRPr="002E0008">
        <w:t>.3. Nos casos previstos no item anterior deste Título será aplicado o disposto na Lei Federal nº 12.846, de 1º de agosto de 2013.</w:t>
      </w:r>
    </w:p>
    <w:p w:rsidR="00C02FB7" w:rsidRPr="002E0008" w:rsidRDefault="003636AE" w:rsidP="00C02FB7">
      <w:pPr>
        <w:jc w:val="both"/>
        <w:rPr>
          <w:b/>
        </w:rPr>
      </w:pPr>
      <w:r>
        <w:rPr>
          <w:b/>
        </w:rPr>
        <w:t>8</w:t>
      </w:r>
      <w:r w:rsidR="00C02FB7" w:rsidRPr="002E0008">
        <w:rPr>
          <w:b/>
        </w:rPr>
        <w:t>.4. Ficam estabelecidas as seguintes sanções:</w:t>
      </w:r>
    </w:p>
    <w:p w:rsidR="00C02FB7" w:rsidRPr="002E0008" w:rsidRDefault="003636AE" w:rsidP="00C02FB7">
      <w:pPr>
        <w:autoSpaceDE w:val="0"/>
        <w:autoSpaceDN w:val="0"/>
        <w:adjustRightInd w:val="0"/>
        <w:jc w:val="both"/>
      </w:pPr>
      <w:r>
        <w:t>8</w:t>
      </w:r>
      <w:r w:rsidR="00C02FB7" w:rsidRPr="002E0008">
        <w:t>.</w:t>
      </w:r>
      <w:r>
        <w:t>4.</w:t>
      </w:r>
      <w:r w:rsidR="00C02FB7" w:rsidRPr="002E0008">
        <w:t>1. Advertência;</w:t>
      </w:r>
    </w:p>
    <w:p w:rsidR="00C02FB7" w:rsidRPr="002E0008" w:rsidRDefault="003636AE" w:rsidP="00C02FB7">
      <w:pPr>
        <w:autoSpaceDE w:val="0"/>
        <w:autoSpaceDN w:val="0"/>
        <w:adjustRightInd w:val="0"/>
        <w:jc w:val="both"/>
      </w:pPr>
      <w:r>
        <w:t>8</w:t>
      </w:r>
      <w:r w:rsidR="00C02FB7" w:rsidRPr="002E0008">
        <w:t>.</w:t>
      </w:r>
      <w:r>
        <w:t>4.</w:t>
      </w:r>
      <w:r w:rsidR="00C02FB7" w:rsidRPr="002E0008">
        <w:t>2. Suspensão dos pagamentos, até a regularização dos fatos geradores das penalidades;</w:t>
      </w:r>
    </w:p>
    <w:p w:rsidR="00C02FB7" w:rsidRPr="002E0008" w:rsidRDefault="003636AE" w:rsidP="00C02FB7">
      <w:pPr>
        <w:autoSpaceDE w:val="0"/>
        <w:autoSpaceDN w:val="0"/>
        <w:adjustRightInd w:val="0"/>
        <w:jc w:val="both"/>
      </w:pPr>
      <w:r>
        <w:t>8</w:t>
      </w:r>
      <w:r w:rsidR="00C02FB7" w:rsidRPr="002E0008">
        <w:t>.</w:t>
      </w:r>
      <w:r>
        <w:t>4.</w:t>
      </w:r>
      <w:r w:rsidR="00C02FB7" w:rsidRPr="002E0008">
        <w:t>3. O prazo para apresentação da defesa prévia das penalidades aplicadas será de 03 (três) dias úteis, contados da data de recebimento da notificação.</w:t>
      </w:r>
    </w:p>
    <w:p w:rsidR="00C02FB7" w:rsidRPr="002E0008" w:rsidRDefault="003636AE" w:rsidP="00C02FB7">
      <w:pPr>
        <w:autoSpaceDE w:val="0"/>
        <w:autoSpaceDN w:val="0"/>
        <w:adjustRightInd w:val="0"/>
        <w:jc w:val="both"/>
        <w:rPr>
          <w:b/>
        </w:rPr>
      </w:pPr>
      <w:r>
        <w:rPr>
          <w:b/>
        </w:rPr>
        <w:t>8</w:t>
      </w:r>
      <w:r w:rsidR="00C02FB7" w:rsidRPr="002E0008">
        <w:rPr>
          <w:b/>
        </w:rPr>
        <w:t>.5. Ficam estabelecidos os seguintes percentuais de multas:</w:t>
      </w:r>
    </w:p>
    <w:p w:rsidR="00C02FB7" w:rsidRPr="002E0008" w:rsidRDefault="003636AE" w:rsidP="00C02FB7">
      <w:pPr>
        <w:pStyle w:val="PargrafodaLista"/>
        <w:ind w:left="0"/>
        <w:jc w:val="both"/>
        <w:rPr>
          <w:shd w:val="clear" w:color="auto" w:fill="FFFFFF"/>
        </w:rPr>
      </w:pPr>
      <w:r>
        <w:rPr>
          <w:b/>
        </w:rPr>
        <w:t>8</w:t>
      </w:r>
      <w:r w:rsidR="00C02FB7" w:rsidRPr="002E0008">
        <w:rPr>
          <w:b/>
        </w:rPr>
        <w:t>.5.</w:t>
      </w:r>
      <w:r w:rsidR="00C02FB7" w:rsidRPr="002E0008">
        <w:rPr>
          <w:shd w:val="clear" w:color="auto" w:fill="FFFFFF"/>
        </w:rPr>
        <w:t>1. Multa de 1% (um por cento) por dia, sobre o valor global do contrato, quando o profissional indicado pela contratada não se apresentar para realizar os serviços (sem justa causa aceita pela administração); tolerável até três dias; a partir do quarto dia de ausência do profissional a contratada será considerada rescindida;</w:t>
      </w:r>
    </w:p>
    <w:p w:rsidR="00C02FB7" w:rsidRPr="002E0008" w:rsidRDefault="003636AE" w:rsidP="00C02FB7">
      <w:pPr>
        <w:pStyle w:val="PargrafodaLista"/>
        <w:ind w:left="0"/>
        <w:jc w:val="both"/>
        <w:rPr>
          <w:shd w:val="clear" w:color="auto" w:fill="FFFFFF"/>
        </w:rPr>
      </w:pPr>
      <w:r>
        <w:rPr>
          <w:b/>
        </w:rPr>
        <w:t>8</w:t>
      </w:r>
      <w:r w:rsidR="00C02FB7" w:rsidRPr="002E0008">
        <w:rPr>
          <w:b/>
        </w:rPr>
        <w:t>.5.2</w:t>
      </w:r>
      <w:r w:rsidR="00C02FB7" w:rsidRPr="002E0008">
        <w:rPr>
          <w:shd w:val="clear" w:color="auto" w:fill="FFFFFF"/>
        </w:rPr>
        <w:t xml:space="preserve">. Multa de 10% (dez por cento) sobre o valor global estimado contrato, quando a contratada se recusar a executar qualquer dos serviços pactuados ou faze-los de forma irresponsável, displicente, com imperícia ou provocar a rescisão contratual por descumprimentos dos dispositivos contratuais. </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.6. Suspensão de licitar e impedimento de contratar com o órgão, entidade ou unidade administrativa pela qual a Administração Pública opera e atua concretamente, pelo prazo de até dois anos;</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.7. Impedimento de licitar e de contratar com o Município de </w:t>
      </w:r>
      <w:proofErr w:type="spellStart"/>
      <w:r w:rsidR="00825FE3">
        <w:rPr>
          <w:shd w:val="clear" w:color="auto" w:fill="FFFFFF"/>
        </w:rPr>
        <w:t>Ibertioga</w:t>
      </w:r>
      <w:proofErr w:type="spellEnd"/>
      <w:r w:rsidR="00C02FB7" w:rsidRPr="002E0008">
        <w:rPr>
          <w:shd w:val="clear" w:color="auto" w:fill="FFFFFF"/>
        </w:rPr>
        <w:t>, pelo prazo de até cinco anos;</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.8.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.9. A penalidade de multa pode ser aplicada cumulativamente com as demais sanções.</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.10.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superior, com despacho fundamentado, para ciência e decisão sobre a eventual instauração de investigação preliminar ou Processo Administrativo de Responsabilização – PAR. </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.11. A apuração e o julgamento das demais infrações administrativas não consideradas como ato lesivo à Administração Pública nacional ou estrangeira nos termos da Lei nº 12.846, de 1º de agosto de 2013, seguirão seu rito normal na unidade administrativa. </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.12. O processamento do PAR não interfere no seguimento regular dos processos administrativos específicos para apuração da ocorrência de danos e prejuízos à Administração Pública resultantes de ato lesivo cometido por pessoa jurídica, com ou sem a participação de agente público. </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.13. Caso o valor da multa não seja suficiente para cobrir os prejuízos causados pela conduta do licitante, o Município de </w:t>
      </w:r>
      <w:proofErr w:type="spellStart"/>
      <w:r w:rsidR="00C04713">
        <w:rPr>
          <w:shd w:val="clear" w:color="auto" w:fill="FFFFFF"/>
        </w:rPr>
        <w:t>Ibertioga</w:t>
      </w:r>
      <w:proofErr w:type="spellEnd"/>
      <w:r w:rsidR="00C02FB7" w:rsidRPr="002E0008">
        <w:rPr>
          <w:shd w:val="clear" w:color="auto" w:fill="FFFFFF"/>
        </w:rPr>
        <w:t xml:space="preserve"> poderá cobrar o valor remanescente judicialmente, conforme artigo 419 do Código Civil.</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.14. 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C02FB7" w:rsidRPr="002E0008" w:rsidRDefault="003636AE" w:rsidP="00C02FB7">
      <w:pPr>
        <w:pStyle w:val="PargrafodaLista"/>
        <w:ind w:left="0"/>
        <w:jc w:val="both"/>
        <w:rPr>
          <w:shd w:val="clear" w:color="auto" w:fill="FFFFFF"/>
        </w:rPr>
      </w:pPr>
      <w:r>
        <w:rPr>
          <w:shd w:val="clear" w:color="auto" w:fill="FFFFFF"/>
        </w:rPr>
        <w:lastRenderedPageBreak/>
        <w:t>8</w:t>
      </w:r>
      <w:r w:rsidR="00C02FB7" w:rsidRPr="002E0008">
        <w:rPr>
          <w:shd w:val="clear" w:color="auto" w:fill="FFFFFF"/>
        </w:rPr>
        <w:t>.15. A autoridade competente, na aplicação das sanções, levará em consideração a gravidade da conduta do infrator, o caráter educativo da pena, bem como o dano causado à Administração, observado o princípio da proporcionalidade.</w:t>
      </w:r>
    </w:p>
    <w:p w:rsidR="00C02FB7" w:rsidRPr="002E0008" w:rsidRDefault="00C02FB7" w:rsidP="00C02FB7">
      <w:pPr>
        <w:rPr>
          <w:b/>
        </w:rPr>
      </w:pPr>
    </w:p>
    <w:p w:rsidR="00C02FB7" w:rsidRPr="002E0008" w:rsidRDefault="003636AE" w:rsidP="003636AE">
      <w:pPr>
        <w:rPr>
          <w:b/>
        </w:rPr>
      </w:pPr>
      <w:r>
        <w:rPr>
          <w:b/>
        </w:rPr>
        <w:t xml:space="preserve">9. </w:t>
      </w:r>
      <w:r w:rsidR="00C02FB7" w:rsidRPr="002E0008">
        <w:rPr>
          <w:b/>
        </w:rPr>
        <w:t xml:space="preserve">CLÁUSULA </w:t>
      </w:r>
      <w:r>
        <w:rPr>
          <w:b/>
        </w:rPr>
        <w:t>NONA</w:t>
      </w:r>
      <w:r w:rsidR="00C02FB7" w:rsidRPr="002E0008">
        <w:rPr>
          <w:b/>
        </w:rPr>
        <w:t xml:space="preserve"> – DA RESCISÃO</w:t>
      </w:r>
    </w:p>
    <w:p w:rsidR="00C02FB7" w:rsidRPr="002E0008" w:rsidRDefault="003636AE" w:rsidP="00C02FB7">
      <w:pPr>
        <w:jc w:val="both"/>
      </w:pPr>
      <w:r>
        <w:t>9</w:t>
      </w:r>
      <w:r w:rsidR="00C02FB7" w:rsidRPr="002E0008">
        <w:t>.1. Obedecida a Lei, o presente contrato poderá ser rescindido, sem prejuízo das penalidades cabíveis, quando houver:</w:t>
      </w:r>
    </w:p>
    <w:p w:rsidR="00C02FB7" w:rsidRPr="002E0008" w:rsidRDefault="00C02FB7" w:rsidP="00C02FB7">
      <w:pPr>
        <w:jc w:val="both"/>
      </w:pPr>
      <w:r w:rsidRPr="002E0008">
        <w:t>a) Descumprimento das cláusulas contratuais;</w:t>
      </w:r>
    </w:p>
    <w:p w:rsidR="00C02FB7" w:rsidRPr="002E0008" w:rsidRDefault="00C02FB7" w:rsidP="00C02FB7">
      <w:pPr>
        <w:jc w:val="both"/>
      </w:pPr>
      <w:r w:rsidRPr="002E0008">
        <w:t>b) Recusa de realização de qualquer serviço previsto neste instrumento;</w:t>
      </w:r>
    </w:p>
    <w:p w:rsidR="00C02FB7" w:rsidRPr="002E0008" w:rsidRDefault="00C02FB7" w:rsidP="00C02FB7">
      <w:pPr>
        <w:jc w:val="both"/>
      </w:pPr>
      <w:r w:rsidRPr="002E0008">
        <w:t>c) Cometimento reiterado de faltas na execução deste contrato;</w:t>
      </w:r>
    </w:p>
    <w:p w:rsidR="00C02FB7" w:rsidRPr="002E0008" w:rsidRDefault="00C02FB7" w:rsidP="00C02FB7">
      <w:pPr>
        <w:jc w:val="both"/>
      </w:pPr>
      <w:r w:rsidRPr="002E0008">
        <w:t>d) Lentidão ou atraso ou paralisação que impeçam, no prazo, a efetiva prestação dos serviços, sem justa causa;</w:t>
      </w:r>
    </w:p>
    <w:p w:rsidR="00C02FB7" w:rsidRPr="002E0008" w:rsidRDefault="00C02FB7" w:rsidP="00C02FB7">
      <w:pPr>
        <w:jc w:val="both"/>
      </w:pPr>
      <w:r w:rsidRPr="002E0008">
        <w:t>e) Má qualidade na prestação dos serviços pactuados;</w:t>
      </w:r>
    </w:p>
    <w:p w:rsidR="00C02FB7" w:rsidRPr="002E0008" w:rsidRDefault="00C02FB7" w:rsidP="00C02FB7">
      <w:pPr>
        <w:jc w:val="both"/>
      </w:pPr>
      <w:r w:rsidRPr="002E0008">
        <w:t>f) Decretação de falência, o pedido de concordata ou a instauração de insolvência civil dos sócios;</w:t>
      </w:r>
    </w:p>
    <w:p w:rsidR="00C02FB7" w:rsidRPr="002E0008" w:rsidRDefault="00C02FB7" w:rsidP="00C02FB7">
      <w:pPr>
        <w:jc w:val="both"/>
      </w:pPr>
      <w:r w:rsidRPr="002E0008">
        <w:t>g) Alteração da razão social com modificação da finalidade ou estrutura do atendimento pertinente da CONTRATADA, que a juízo do CONTRATANTE prejudique a prestação dos serviços, bem como a dissolução da sociedade empresarial CONTRATADA;</w:t>
      </w:r>
    </w:p>
    <w:p w:rsidR="00C02FB7" w:rsidRPr="002E0008" w:rsidRDefault="00C02FB7" w:rsidP="00C02FB7">
      <w:pPr>
        <w:jc w:val="both"/>
      </w:pPr>
      <w:r w:rsidRPr="002E0008">
        <w:t>h) Razoes que afetam o interesse público;</w:t>
      </w:r>
    </w:p>
    <w:p w:rsidR="00C02FB7" w:rsidRPr="002E0008" w:rsidRDefault="00C02FB7" w:rsidP="00C02FB7">
      <w:pPr>
        <w:jc w:val="both"/>
      </w:pPr>
      <w:r w:rsidRPr="002E0008">
        <w:t>i) Atrasos no pagamento devido a CONTRATADA por período superior a 90 (noventa) dias;</w:t>
      </w:r>
    </w:p>
    <w:p w:rsidR="00C02FB7" w:rsidRPr="002E0008" w:rsidRDefault="00C02FB7" w:rsidP="00C02FB7">
      <w:pPr>
        <w:jc w:val="both"/>
      </w:pPr>
      <w:r w:rsidRPr="002E0008">
        <w:t>j) Acordo entre as partes, para rescisão amigável, desde que haja comunicação previa, protocolada pela parte interessada, com antecedência mínima de 30 (trinta) dias.</w:t>
      </w:r>
    </w:p>
    <w:p w:rsidR="00C02FB7" w:rsidRPr="002E0008" w:rsidRDefault="00C02FB7" w:rsidP="00C02FB7">
      <w:pPr>
        <w:jc w:val="both"/>
      </w:pPr>
      <w:r w:rsidRPr="002E0008">
        <w:t>l) Comprovada ocorrência de qualquer das hipóteses previstas no art. 78, incisos XIII a XVI, da Lei Federal 8.666/93. Assegurando-se a Administração a rescisão unilateral do contrato naqueles casos e os direitos previstos no art. 80 da Lei 8666/93;</w:t>
      </w:r>
    </w:p>
    <w:p w:rsidR="00C02FB7" w:rsidRPr="002E0008" w:rsidRDefault="00C02FB7" w:rsidP="00C02FB7">
      <w:pPr>
        <w:jc w:val="both"/>
      </w:pPr>
      <w:r w:rsidRPr="002E0008">
        <w:t>m) Outros casos e formas previstos na Lei 8.666/93 e legislação alteradora.</w:t>
      </w:r>
    </w:p>
    <w:p w:rsidR="00C02FB7" w:rsidRPr="002E0008" w:rsidRDefault="00C02FB7" w:rsidP="00C02FB7">
      <w:pPr>
        <w:jc w:val="both"/>
        <w:rPr>
          <w:b/>
        </w:rPr>
      </w:pPr>
    </w:p>
    <w:p w:rsidR="00C02FB7" w:rsidRPr="002E0008" w:rsidRDefault="003636AE" w:rsidP="003636AE">
      <w:pPr>
        <w:rPr>
          <w:b/>
        </w:rPr>
      </w:pPr>
      <w:proofErr w:type="gramStart"/>
      <w:r>
        <w:rPr>
          <w:b/>
        </w:rPr>
        <w:t>10 .</w:t>
      </w:r>
      <w:proofErr w:type="gramEnd"/>
      <w:r>
        <w:rPr>
          <w:b/>
        </w:rPr>
        <w:t xml:space="preserve"> </w:t>
      </w:r>
      <w:r w:rsidR="00C02FB7" w:rsidRPr="002E0008">
        <w:rPr>
          <w:b/>
        </w:rPr>
        <w:t xml:space="preserve">CLÁUSULA DÉCIMA - DAS VEDAÇÕES </w:t>
      </w:r>
    </w:p>
    <w:p w:rsidR="00C02FB7" w:rsidRPr="002E0008" w:rsidRDefault="00C02FB7" w:rsidP="00C02FB7">
      <w:pPr>
        <w:jc w:val="both"/>
      </w:pPr>
      <w:r w:rsidRPr="002E0008">
        <w:t>1</w:t>
      </w:r>
      <w:r w:rsidR="003636AE">
        <w:t>0</w:t>
      </w:r>
      <w:r w:rsidRPr="002E0008">
        <w:t>.1. É vedado à CONTRATADA:</w:t>
      </w:r>
    </w:p>
    <w:p w:rsidR="00C02FB7" w:rsidRPr="002E0008" w:rsidRDefault="00C02FB7" w:rsidP="00C02FB7">
      <w:pPr>
        <w:jc w:val="both"/>
      </w:pPr>
      <w:r w:rsidRPr="002E0008">
        <w:t>1</w:t>
      </w:r>
      <w:r w:rsidR="003636AE">
        <w:t>0</w:t>
      </w:r>
      <w:r w:rsidRPr="002E0008">
        <w:t xml:space="preserve">.1.1. </w:t>
      </w:r>
      <w:proofErr w:type="gramStart"/>
      <w:r w:rsidRPr="002E0008">
        <w:t>interromper</w:t>
      </w:r>
      <w:proofErr w:type="gramEnd"/>
      <w:r w:rsidRPr="002E0008">
        <w:t xml:space="preserve"> a execução dos serviços sob alegação de inadimplemento por parte da CONTRATANTE, salvo nos casos previstos em lei.</w:t>
      </w:r>
    </w:p>
    <w:p w:rsidR="00C02FB7" w:rsidRDefault="00C02FB7" w:rsidP="00C02FB7">
      <w:pPr>
        <w:jc w:val="both"/>
      </w:pPr>
      <w:r w:rsidRPr="002E0008">
        <w:t>1</w:t>
      </w:r>
      <w:r w:rsidR="003636AE">
        <w:t>0</w:t>
      </w:r>
      <w:r w:rsidRPr="002E0008">
        <w:t xml:space="preserve">.1.2. </w:t>
      </w:r>
      <w:proofErr w:type="gramStart"/>
      <w:r w:rsidRPr="002E0008">
        <w:t>subcontratar</w:t>
      </w:r>
      <w:proofErr w:type="gramEnd"/>
      <w:r w:rsidRPr="002E0008">
        <w:t xml:space="preserve"> o objeto contratado (sem autorização legal do Contratante).</w:t>
      </w:r>
    </w:p>
    <w:p w:rsidR="000762E2" w:rsidRDefault="000762E2" w:rsidP="000762E2">
      <w:pPr>
        <w:autoSpaceDE w:val="0"/>
        <w:autoSpaceDN w:val="0"/>
        <w:adjustRightInd w:val="0"/>
        <w:jc w:val="center"/>
      </w:pPr>
    </w:p>
    <w:p w:rsidR="000762E2" w:rsidRPr="003A45BE" w:rsidRDefault="000762E2" w:rsidP="000762E2">
      <w:pPr>
        <w:autoSpaceDE w:val="0"/>
        <w:autoSpaceDN w:val="0"/>
        <w:adjustRightInd w:val="0"/>
        <w:jc w:val="center"/>
        <w:rPr>
          <w:b/>
          <w:bCs/>
        </w:rPr>
      </w:pPr>
      <w:r w:rsidRPr="003A45BE">
        <w:rPr>
          <w:b/>
          <w:bCs/>
        </w:rPr>
        <w:t xml:space="preserve">CLÁUSULA </w:t>
      </w:r>
      <w:r>
        <w:rPr>
          <w:b/>
          <w:bCs/>
        </w:rPr>
        <w:t xml:space="preserve">DÉCIMA PRIMEIRA </w:t>
      </w:r>
      <w:r w:rsidRPr="003A45BE">
        <w:rPr>
          <w:b/>
          <w:bCs/>
        </w:rPr>
        <w:t>-</w:t>
      </w:r>
      <w:r>
        <w:rPr>
          <w:b/>
          <w:bCs/>
        </w:rPr>
        <w:t xml:space="preserve"> </w:t>
      </w:r>
      <w:r w:rsidRPr="003A45BE">
        <w:rPr>
          <w:b/>
          <w:bCs/>
        </w:rPr>
        <w:t>DAS CONDIÇÕES DE RECEBIMENTO DO OBJETO DA ATA DE REGISTRO DE PREÇOS</w:t>
      </w:r>
    </w:p>
    <w:p w:rsidR="000762E2" w:rsidRPr="003A45BE" w:rsidRDefault="000762E2" w:rsidP="000762E2">
      <w:pPr>
        <w:autoSpaceDE w:val="0"/>
        <w:autoSpaceDN w:val="0"/>
        <w:adjustRightInd w:val="0"/>
        <w:jc w:val="both"/>
      </w:pPr>
      <w:r>
        <w:t>1</w:t>
      </w:r>
      <w:r w:rsidR="000E37D6">
        <w:t>1</w:t>
      </w:r>
      <w:r w:rsidRPr="003A45BE">
        <w:t xml:space="preserve">.1. O objeto desta ata de Registro de Preços </w:t>
      </w:r>
      <w:proofErr w:type="gramStart"/>
      <w:r w:rsidRPr="003A45BE">
        <w:t>serão recebidos</w:t>
      </w:r>
      <w:proofErr w:type="gramEnd"/>
      <w:r w:rsidRPr="003A45BE">
        <w:t xml:space="preserve"> pelo Departamento requisitante, ficando ainda sob sua responsabilidade o acompanhamento quanto ao total cumprimento das obrigações pela detentora, consoante o disposto no art. 73, II “a” e “b”, da Lei Federal 8.666/93 e demais normas pertinentes.</w:t>
      </w:r>
    </w:p>
    <w:p w:rsidR="000762E2" w:rsidRPr="003A45BE" w:rsidRDefault="000762E2" w:rsidP="000762E2">
      <w:pPr>
        <w:autoSpaceDE w:val="0"/>
        <w:autoSpaceDN w:val="0"/>
        <w:adjustRightInd w:val="0"/>
        <w:rPr>
          <w:b/>
          <w:bCs/>
        </w:rPr>
      </w:pPr>
    </w:p>
    <w:p w:rsidR="000762E2" w:rsidRPr="003A45BE" w:rsidRDefault="000762E2" w:rsidP="000762E2">
      <w:pPr>
        <w:autoSpaceDE w:val="0"/>
        <w:autoSpaceDN w:val="0"/>
        <w:adjustRightInd w:val="0"/>
        <w:rPr>
          <w:b/>
          <w:bCs/>
        </w:rPr>
      </w:pPr>
      <w:r>
        <w:rPr>
          <w:b/>
          <w:bCs/>
        </w:rPr>
        <w:t xml:space="preserve">CLÁUSULA DÉCIMA SEGUNDA </w:t>
      </w:r>
      <w:r w:rsidRPr="003A45BE">
        <w:rPr>
          <w:b/>
          <w:bCs/>
        </w:rPr>
        <w:t>-</w:t>
      </w:r>
      <w:r w:rsidR="00034B3D">
        <w:rPr>
          <w:b/>
          <w:bCs/>
        </w:rPr>
        <w:t xml:space="preserve"> </w:t>
      </w:r>
      <w:r w:rsidRPr="003A45BE">
        <w:rPr>
          <w:b/>
          <w:bCs/>
        </w:rPr>
        <w:t>DO CANCELAMENTO DA ATA DE REGISTRO DE PREÇOS</w:t>
      </w:r>
    </w:p>
    <w:p w:rsidR="000762E2" w:rsidRPr="003A45BE" w:rsidRDefault="000762E2" w:rsidP="000762E2">
      <w:pPr>
        <w:autoSpaceDE w:val="0"/>
        <w:autoSpaceDN w:val="0"/>
        <w:adjustRightInd w:val="0"/>
        <w:jc w:val="both"/>
        <w:rPr>
          <w:bCs/>
          <w:iCs/>
        </w:rPr>
      </w:pPr>
      <w:r w:rsidRPr="003A45BE">
        <w:rPr>
          <w:bCs/>
          <w:iCs/>
        </w:rPr>
        <w:t>1</w:t>
      </w:r>
      <w:r w:rsidR="000E37D6">
        <w:rPr>
          <w:bCs/>
          <w:iCs/>
        </w:rPr>
        <w:t>2</w:t>
      </w:r>
      <w:r w:rsidRPr="003A45BE">
        <w:rPr>
          <w:bCs/>
          <w:iCs/>
        </w:rPr>
        <w:t>.1-A inexecução total ou parcial na entrega do objeto ou quando a proposta deixar de ser vantajosa para a Administração</w:t>
      </w:r>
      <w:proofErr w:type="gramStart"/>
      <w:r w:rsidRPr="003A45BE">
        <w:rPr>
          <w:bCs/>
          <w:iCs/>
        </w:rPr>
        <w:t>, ensejará</w:t>
      </w:r>
      <w:proofErr w:type="gramEnd"/>
      <w:r w:rsidRPr="003A45BE">
        <w:rPr>
          <w:bCs/>
          <w:iCs/>
        </w:rPr>
        <w:t xml:space="preserve"> o cancelamento da presente Ata, bem como nos casos previstos no art.78 e 79 da Lei Federal 8.666/93 e alterações posteriores, sem que desse fato decorra multa para a Administração.</w:t>
      </w:r>
    </w:p>
    <w:p w:rsidR="000762E2" w:rsidRPr="003A45BE" w:rsidRDefault="000762E2" w:rsidP="000762E2">
      <w:pPr>
        <w:autoSpaceDE w:val="0"/>
        <w:autoSpaceDN w:val="0"/>
        <w:adjustRightInd w:val="0"/>
        <w:jc w:val="both"/>
        <w:rPr>
          <w:bCs/>
          <w:iCs/>
        </w:rPr>
      </w:pPr>
      <w:r w:rsidRPr="003A45BE">
        <w:rPr>
          <w:bCs/>
          <w:iCs/>
        </w:rPr>
        <w:t>1</w:t>
      </w:r>
      <w:r w:rsidR="000E37D6">
        <w:rPr>
          <w:bCs/>
          <w:iCs/>
        </w:rPr>
        <w:t>2</w:t>
      </w:r>
      <w:r w:rsidRPr="003A45BE">
        <w:rPr>
          <w:bCs/>
          <w:iCs/>
        </w:rPr>
        <w:t>.2-Na hipótese de cancelamento desta ata, a administração poderá firmar nova ata com os licitantes remanescentes pelos preços registrados.</w:t>
      </w:r>
    </w:p>
    <w:p w:rsidR="00C02FB7" w:rsidRPr="002E0008" w:rsidRDefault="00C02FB7" w:rsidP="00C02FB7">
      <w:pPr>
        <w:jc w:val="both"/>
        <w:rPr>
          <w:b/>
        </w:rPr>
      </w:pPr>
    </w:p>
    <w:p w:rsidR="00C02FB7" w:rsidRPr="002E0008" w:rsidRDefault="003636AE" w:rsidP="003636AE">
      <w:pPr>
        <w:rPr>
          <w:b/>
        </w:rPr>
      </w:pPr>
      <w:r>
        <w:rPr>
          <w:b/>
        </w:rPr>
        <w:t>1</w:t>
      </w:r>
      <w:r w:rsidR="000762E2">
        <w:rPr>
          <w:b/>
        </w:rPr>
        <w:t>3</w:t>
      </w:r>
      <w:r>
        <w:rPr>
          <w:b/>
        </w:rPr>
        <w:t xml:space="preserve">. </w:t>
      </w:r>
      <w:r w:rsidR="00C02FB7" w:rsidRPr="002E0008">
        <w:rPr>
          <w:b/>
        </w:rPr>
        <w:t xml:space="preserve">CLÁUSULA DÉCIMA </w:t>
      </w:r>
      <w:r w:rsidR="000762E2">
        <w:rPr>
          <w:b/>
        </w:rPr>
        <w:t>TERCEIRA</w:t>
      </w:r>
      <w:r w:rsidR="00C02FB7" w:rsidRPr="002E0008">
        <w:rPr>
          <w:b/>
        </w:rPr>
        <w:t xml:space="preserve"> – DAS DISPOSIÇÕES FINAIS</w:t>
      </w:r>
    </w:p>
    <w:p w:rsidR="00C02FB7" w:rsidRPr="002E0008" w:rsidRDefault="00C02FB7" w:rsidP="00C02FB7">
      <w:pPr>
        <w:jc w:val="both"/>
      </w:pPr>
      <w:r w:rsidRPr="002E0008">
        <w:lastRenderedPageBreak/>
        <w:t>1</w:t>
      </w:r>
      <w:r w:rsidR="000762E2">
        <w:t>3</w:t>
      </w:r>
      <w:r w:rsidRPr="002E0008">
        <w:t>.1. A CONTRATADA é, integralmente, a única responsável, em qualquer caso, por danos e prejuízos que eventualmente, possa causar a terceiros, em decorrência da execução do objeto deste contrato, ficando, portanto, a CONTRATANTE isenta de qualquer ônus, pelo ressarcimento e indenização devidos.</w:t>
      </w:r>
    </w:p>
    <w:p w:rsidR="00C02FB7" w:rsidRPr="002E0008" w:rsidRDefault="00C02FB7" w:rsidP="00C02FB7">
      <w:pPr>
        <w:jc w:val="both"/>
      </w:pPr>
      <w:r w:rsidRPr="002E0008">
        <w:t>1</w:t>
      </w:r>
      <w:r w:rsidR="000762E2">
        <w:t>3</w:t>
      </w:r>
      <w:r w:rsidRPr="002E0008">
        <w:t>.2. A CONTRATADA não poderá transferir, no todo ou em parte, sem previa e expressa autorização do Prefeito Municipal a outrem, a prestação dos serviços objeto deste contrato.</w:t>
      </w:r>
    </w:p>
    <w:p w:rsidR="00C02FB7" w:rsidRPr="002E0008" w:rsidRDefault="00C02FB7" w:rsidP="00C02FB7">
      <w:pPr>
        <w:shd w:val="clear" w:color="auto" w:fill="FFFFFF"/>
        <w:jc w:val="both"/>
      </w:pPr>
      <w:r w:rsidRPr="002E0008">
        <w:t>1</w:t>
      </w:r>
      <w:r w:rsidR="000762E2">
        <w:t>3</w:t>
      </w:r>
      <w:r w:rsidRPr="002E0008">
        <w:t>.3. O presente instrumento contratual vincula-se aos termos do edita</w:t>
      </w:r>
      <w:r w:rsidR="00825FE3">
        <w:t xml:space="preserve">l do processo licitatório n˚. </w:t>
      </w:r>
      <w:r w:rsidR="000762E2">
        <w:t>0</w:t>
      </w:r>
      <w:r w:rsidR="00D7370F">
        <w:t>66</w:t>
      </w:r>
      <w:r w:rsidRPr="002E0008">
        <w:t>/202</w:t>
      </w:r>
      <w:r w:rsidR="00825FE3">
        <w:t>2</w:t>
      </w:r>
      <w:r w:rsidRPr="002E0008">
        <w:t xml:space="preserve"> - Pregão Presencial n˚. </w:t>
      </w:r>
      <w:r w:rsidR="00286FCC">
        <w:t>1</w:t>
      </w:r>
      <w:r w:rsidR="00D7370F">
        <w:t>4</w:t>
      </w:r>
      <w:r w:rsidRPr="002E0008">
        <w:t>/202</w:t>
      </w:r>
      <w:r w:rsidR="00825FE3">
        <w:t>2</w:t>
      </w:r>
      <w:r w:rsidRPr="002E0008">
        <w:t xml:space="preserve"> e seus anexos, bem como a proposta ofertada. (art. 55, do Inciso XI, da Lei 8.666/93).</w:t>
      </w:r>
    </w:p>
    <w:p w:rsidR="00C02FB7" w:rsidRPr="002E0008" w:rsidRDefault="00C02FB7" w:rsidP="00C02FB7">
      <w:pPr>
        <w:shd w:val="clear" w:color="auto" w:fill="FFFFFF"/>
        <w:jc w:val="both"/>
      </w:pPr>
    </w:p>
    <w:p w:rsidR="00C02FB7" w:rsidRPr="002E0008" w:rsidRDefault="003636AE" w:rsidP="003636AE">
      <w:pPr>
        <w:rPr>
          <w:b/>
        </w:rPr>
      </w:pPr>
      <w:r>
        <w:rPr>
          <w:b/>
        </w:rPr>
        <w:t>1</w:t>
      </w:r>
      <w:r w:rsidR="000762E2">
        <w:rPr>
          <w:b/>
        </w:rPr>
        <w:t>4</w:t>
      </w:r>
      <w:r>
        <w:rPr>
          <w:b/>
        </w:rPr>
        <w:t>.</w:t>
      </w:r>
      <w:r w:rsidR="00C02FB7" w:rsidRPr="002E0008">
        <w:rPr>
          <w:b/>
        </w:rPr>
        <w:t xml:space="preserve">CLÁUSULA DÉCIMA </w:t>
      </w:r>
      <w:r w:rsidR="000762E2">
        <w:rPr>
          <w:b/>
        </w:rPr>
        <w:t>QUARTA</w:t>
      </w:r>
      <w:r w:rsidR="00C02FB7" w:rsidRPr="002E0008">
        <w:rPr>
          <w:b/>
        </w:rPr>
        <w:t xml:space="preserve"> – DO FORO</w:t>
      </w:r>
    </w:p>
    <w:p w:rsidR="00C02FB7" w:rsidRPr="002E0008" w:rsidRDefault="00C02FB7" w:rsidP="00C02FB7">
      <w:pPr>
        <w:shd w:val="clear" w:color="auto" w:fill="FFFFFF"/>
        <w:jc w:val="both"/>
      </w:pPr>
      <w:r w:rsidRPr="002E0008">
        <w:t>1</w:t>
      </w:r>
      <w:r w:rsidR="00034B3D">
        <w:t>4</w:t>
      </w:r>
      <w:r w:rsidRPr="002E0008">
        <w:t>.1. É eleito o Foro da Comarca de Barbacena-MG para dirimir os litígios que decorrerem da execução deste Termo de Contrato que não possam ser compostos pela conciliação, conforme art. 55, § 2º, da Lei nº 8.666, de 1993.</w:t>
      </w:r>
    </w:p>
    <w:p w:rsidR="00C02FB7" w:rsidRPr="002E0008" w:rsidRDefault="00C02FB7" w:rsidP="00C02FB7">
      <w:pPr>
        <w:shd w:val="clear" w:color="auto" w:fill="FFFFFF"/>
        <w:jc w:val="both"/>
      </w:pPr>
    </w:p>
    <w:p w:rsidR="00C02FB7" w:rsidRPr="002E0008" w:rsidRDefault="00C02FB7" w:rsidP="00C02FB7">
      <w:pPr>
        <w:jc w:val="both"/>
      </w:pPr>
      <w:r w:rsidRPr="002E0008">
        <w:t>Para firmeza e validade do pactuado, o presente Termo de Contrato, depois de lido e achado em ordem, vai assinado pelos contraentes e por duas testemunhas.</w:t>
      </w:r>
    </w:p>
    <w:p w:rsidR="00C02FB7" w:rsidRPr="002E0008" w:rsidRDefault="00C02FB7" w:rsidP="00C02FB7">
      <w:pPr>
        <w:jc w:val="both"/>
      </w:pPr>
    </w:p>
    <w:p w:rsidR="00C02FB7" w:rsidRPr="002E0008" w:rsidRDefault="00C02FB7" w:rsidP="00C02FB7">
      <w:pPr>
        <w:jc w:val="center"/>
      </w:pPr>
      <w:r w:rsidRPr="002E0008">
        <w:t xml:space="preserve">Município de </w:t>
      </w:r>
      <w:proofErr w:type="spellStart"/>
      <w:r w:rsidR="00825FE3">
        <w:t>Ibertioga</w:t>
      </w:r>
      <w:proofErr w:type="spellEnd"/>
      <w:r w:rsidRPr="002E0008">
        <w:t xml:space="preserve"> ___ de ____________ </w:t>
      </w:r>
      <w:proofErr w:type="spellStart"/>
      <w:r w:rsidRPr="002E0008">
        <w:t>de</w:t>
      </w:r>
      <w:proofErr w:type="spellEnd"/>
      <w:r w:rsidRPr="002E0008">
        <w:t xml:space="preserve"> 202</w:t>
      </w:r>
      <w:r w:rsidR="00825FE3">
        <w:t>2</w:t>
      </w:r>
      <w:r w:rsidRPr="002E0008">
        <w:t>.</w:t>
      </w:r>
    </w:p>
    <w:p w:rsidR="00C02FB7" w:rsidRPr="002E0008" w:rsidRDefault="00C02FB7" w:rsidP="00C02FB7">
      <w:pPr>
        <w:jc w:val="center"/>
      </w:pPr>
    </w:p>
    <w:p w:rsidR="00C02FB7" w:rsidRPr="002E0008" w:rsidRDefault="00825FE3" w:rsidP="00C02FB7">
      <w:pPr>
        <w:jc w:val="center"/>
        <w:rPr>
          <w:b/>
        </w:rPr>
      </w:pPr>
      <w:r>
        <w:rPr>
          <w:b/>
        </w:rPr>
        <w:t>Ricardo Marcelo Pires de Oliveira</w:t>
      </w:r>
    </w:p>
    <w:p w:rsidR="00C02FB7" w:rsidRPr="002E0008" w:rsidRDefault="00C02FB7" w:rsidP="00C02FB7">
      <w:pPr>
        <w:jc w:val="center"/>
        <w:rPr>
          <w:b/>
        </w:rPr>
      </w:pPr>
      <w:r w:rsidRPr="002E0008">
        <w:rPr>
          <w:b/>
        </w:rPr>
        <w:t>Prefeito Municipal</w:t>
      </w:r>
    </w:p>
    <w:p w:rsidR="00C02FB7" w:rsidRPr="002E0008" w:rsidRDefault="00C02FB7" w:rsidP="00C02FB7">
      <w:pPr>
        <w:jc w:val="center"/>
        <w:rPr>
          <w:b/>
        </w:rPr>
      </w:pPr>
      <w:r w:rsidRPr="002E0008">
        <w:rPr>
          <w:b/>
        </w:rPr>
        <w:t>Contratada</w:t>
      </w:r>
    </w:p>
    <w:p w:rsidR="00C02FB7" w:rsidRPr="002E0008" w:rsidRDefault="00C02FB7" w:rsidP="00C02FB7">
      <w:pPr>
        <w:jc w:val="center"/>
        <w:rPr>
          <w:b/>
        </w:rPr>
      </w:pPr>
      <w:r w:rsidRPr="002E0008">
        <w:rPr>
          <w:b/>
        </w:rPr>
        <w:t>Representante legal</w:t>
      </w:r>
    </w:p>
    <w:p w:rsidR="00C02FB7" w:rsidRPr="002E0008" w:rsidRDefault="00C02FB7" w:rsidP="00C02FB7">
      <w:pPr>
        <w:jc w:val="both"/>
      </w:pPr>
      <w:r w:rsidRPr="002E0008">
        <w:t>Testemunhas:</w:t>
      </w:r>
    </w:p>
    <w:p w:rsidR="00C02FB7" w:rsidRPr="002E0008" w:rsidRDefault="00C02FB7" w:rsidP="00C02FB7">
      <w:pPr>
        <w:jc w:val="both"/>
      </w:pPr>
      <w:r w:rsidRPr="002E0008">
        <w:t>Nome:</w:t>
      </w:r>
    </w:p>
    <w:p w:rsidR="00C02FB7" w:rsidRPr="002E0008" w:rsidRDefault="00C02FB7" w:rsidP="00C02FB7">
      <w:pPr>
        <w:jc w:val="both"/>
      </w:pPr>
      <w:r w:rsidRPr="002E0008">
        <w:t>CPF:</w:t>
      </w:r>
    </w:p>
    <w:p w:rsidR="00C02FB7" w:rsidRPr="002E0008" w:rsidRDefault="00C02FB7" w:rsidP="00C02FB7">
      <w:pPr>
        <w:jc w:val="both"/>
      </w:pPr>
      <w:r w:rsidRPr="002E0008">
        <w:t>Nome:</w:t>
      </w:r>
    </w:p>
    <w:p w:rsidR="005061EC" w:rsidRPr="00C02FB7" w:rsidRDefault="00C02FB7" w:rsidP="0055132C">
      <w:pPr>
        <w:jc w:val="both"/>
      </w:pPr>
      <w:r w:rsidRPr="002E0008">
        <w:t>CPF:</w:t>
      </w:r>
    </w:p>
    <w:sectPr w:rsidR="005061EC" w:rsidRPr="00C02FB7" w:rsidSect="0055132C">
      <w:headerReference w:type="default" r:id="rId13"/>
      <w:footerReference w:type="default" r:id="rId14"/>
      <w:pgSz w:w="11910" w:h="16840"/>
      <w:pgMar w:top="1440" w:right="1080" w:bottom="1440" w:left="851" w:header="238"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7BBE" w:rsidRDefault="006C7BBE">
      <w:r>
        <w:separator/>
      </w:r>
    </w:p>
  </w:endnote>
  <w:endnote w:type="continuationSeparator" w:id="0">
    <w:p w:rsidR="006C7BBE" w:rsidRDefault="006C7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MT">
    <w:altName w:val="Arial"/>
    <w:charset w:val="01"/>
    <w:family w:val="swiss"/>
    <w:pitch w:val="variable"/>
  </w:font>
  <w:font w:name="Shruti">
    <w:panose1 w:val="020B0502040204020203"/>
    <w:charset w:val="00"/>
    <w:family w:val="swiss"/>
    <w:pitch w:val="variable"/>
    <w:sig w:usb0="0004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Ecofont_Spranq_eco_Sans">
    <w:altName w:val="Malgun Gothic"/>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3325091"/>
      <w:docPartObj>
        <w:docPartGallery w:val="Page Numbers (Bottom of Page)"/>
        <w:docPartUnique/>
      </w:docPartObj>
    </w:sdtPr>
    <w:sdtContent>
      <w:p w:rsidR="006C7BBE" w:rsidRDefault="006C7BBE">
        <w:pPr>
          <w:pStyle w:val="Rodap"/>
          <w:jc w:val="right"/>
        </w:pPr>
        <w:r>
          <w:fldChar w:fldCharType="begin"/>
        </w:r>
        <w:r>
          <w:instrText>PAGE   \* MERGEFORMAT</w:instrText>
        </w:r>
        <w:r>
          <w:fldChar w:fldCharType="separate"/>
        </w:r>
        <w:r w:rsidR="00A97AD5">
          <w:rPr>
            <w:noProof/>
          </w:rPr>
          <w:t>27</w:t>
        </w:r>
        <w:r>
          <w:fldChar w:fldCharType="end"/>
        </w:r>
        <w:r w:rsidR="00A97AD5">
          <w:t>/27</w:t>
        </w:r>
      </w:p>
    </w:sdtContent>
  </w:sdt>
  <w:p w:rsidR="006C7BBE" w:rsidRDefault="006C7BBE">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7BBE" w:rsidRDefault="006C7BBE">
      <w:r>
        <w:separator/>
      </w:r>
    </w:p>
  </w:footnote>
  <w:footnote w:type="continuationSeparator" w:id="0">
    <w:p w:rsidR="006C7BBE" w:rsidRDefault="006C7B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BBE" w:rsidRDefault="006C7BBE">
    <w:r w:rsidRPr="00F31257">
      <w:rPr>
        <w:sz w:val="20"/>
      </w:rPr>
      <w:object w:dxaOrig="18577" w:dyaOrig="108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25pt;height:54.35pt" o:ole="" fillcolor="window">
          <v:imagedata r:id="rId1" o:title=""/>
        </v:shape>
        <o:OLEObject Type="Embed" ProgID="Unknown" ShapeID="_x0000_i1025" DrawAspect="Content" ObjectID="_1717505951" r:id="rId2"/>
      </w:object>
    </w:r>
  </w:p>
  <w:p w:rsidR="006C7BBE" w:rsidRDefault="006C7BBE">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singleLevel"/>
    <w:tmpl w:val="00000003"/>
    <w:name w:val="WW8Num4"/>
    <w:lvl w:ilvl="0">
      <w:start w:val="2"/>
      <w:numFmt w:val="bullet"/>
      <w:lvlText w:val=""/>
      <w:lvlJc w:val="left"/>
      <w:pPr>
        <w:tabs>
          <w:tab w:val="num" w:pos="1065"/>
        </w:tabs>
        <w:ind w:left="1065" w:hanging="360"/>
      </w:pPr>
      <w:rPr>
        <w:rFonts w:ascii="Symbol" w:hAnsi="Symbol"/>
      </w:rPr>
    </w:lvl>
  </w:abstractNum>
  <w:abstractNum w:abstractNumId="2">
    <w:nsid w:val="00000007"/>
    <w:multiLevelType w:val="multilevel"/>
    <w:tmpl w:val="00000007"/>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11983857"/>
    <w:multiLevelType w:val="multilevel"/>
    <w:tmpl w:val="00262BAC"/>
    <w:lvl w:ilvl="0">
      <w:start w:val="1"/>
      <w:numFmt w:val="decimal"/>
      <w:lvlText w:val="%1."/>
      <w:lvlJc w:val="left"/>
      <w:pPr>
        <w:ind w:left="360" w:hanging="360"/>
      </w:pPr>
      <w:rPr>
        <w:b/>
        <w:color w:val="auto"/>
      </w:rPr>
    </w:lvl>
    <w:lvl w:ilvl="1">
      <w:start w:val="1"/>
      <w:numFmt w:val="decimal"/>
      <w:lvlText w:val="%1.%2."/>
      <w:lvlJc w:val="left"/>
      <w:pPr>
        <w:ind w:left="432" w:hanging="432"/>
      </w:pPr>
      <w:rPr>
        <w:b w:val="0"/>
        <w:strike w:val="0"/>
        <w:sz w:val="24"/>
        <w:szCs w:val="24"/>
      </w:rPr>
    </w:lvl>
    <w:lvl w:ilvl="2">
      <w:start w:val="1"/>
      <w:numFmt w:val="decimal"/>
      <w:lvlText w:val="%1.%2.%3."/>
      <w:lvlJc w:val="left"/>
      <w:pPr>
        <w:ind w:left="930" w:hanging="504"/>
      </w:pPr>
    </w:lvl>
    <w:lvl w:ilvl="3">
      <w:start w:val="1"/>
      <w:numFmt w:val="decimal"/>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D5C100D"/>
    <w:multiLevelType w:val="multilevel"/>
    <w:tmpl w:val="C5EC9516"/>
    <w:lvl w:ilvl="0">
      <w:start w:val="1"/>
      <w:numFmt w:val="decimal"/>
      <w:lvlText w:val="%1."/>
      <w:lvlJc w:val="left"/>
      <w:pPr>
        <w:ind w:left="360" w:hanging="360"/>
      </w:pPr>
      <w:rPr>
        <w:rFonts w:hint="default"/>
        <w:b/>
      </w:rPr>
    </w:lvl>
    <w:lvl w:ilvl="1">
      <w:start w:val="1"/>
      <w:numFmt w:val="decimal"/>
      <w:lvlText w:val="%1.%2."/>
      <w:lvlJc w:val="left"/>
      <w:pPr>
        <w:ind w:left="432" w:hanging="432"/>
      </w:pPr>
      <w:rPr>
        <w:rFonts w:ascii="Arial" w:hAnsi="Arial" w:cs="Arial" w:hint="default"/>
        <w:b w:val="0"/>
        <w:i w:val="0"/>
        <w:strike w:val="0"/>
        <w:color w:val="auto"/>
        <w:sz w:val="24"/>
        <w:szCs w:val="24"/>
        <w:u w:val="none"/>
      </w:rPr>
    </w:lvl>
    <w:lvl w:ilvl="2">
      <w:start w:val="1"/>
      <w:numFmt w:val="decimal"/>
      <w:lvlText w:val="%1.%2.%3."/>
      <w:lvlJc w:val="left"/>
      <w:pPr>
        <w:ind w:left="788" w:hanging="504"/>
      </w:pPr>
      <w:rPr>
        <w:rFonts w:ascii="Arial" w:hAnsi="Arial" w:cs="Arial" w:hint="default"/>
        <w:b w:val="0"/>
        <w:i w:val="0"/>
        <w:strike w:val="0"/>
        <w:color w:val="auto"/>
        <w:sz w:val="24"/>
        <w:szCs w:val="24"/>
      </w:rPr>
    </w:lvl>
    <w:lvl w:ilvl="3">
      <w:start w:val="1"/>
      <w:numFmt w:val="decimal"/>
      <w:lvlText w:val="%1.%2.%3.%4."/>
      <w:lvlJc w:val="left"/>
      <w:pPr>
        <w:ind w:left="790" w:hanging="648"/>
      </w:pPr>
      <w:rPr>
        <w:rFonts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526519C"/>
    <w:multiLevelType w:val="multilevel"/>
    <w:tmpl w:val="36E4531E"/>
    <w:lvl w:ilvl="0">
      <w:start w:val="9"/>
      <w:numFmt w:val="decimal"/>
      <w:lvlText w:val="%1."/>
      <w:lvlJc w:val="left"/>
      <w:pPr>
        <w:ind w:left="900" w:hanging="900"/>
      </w:pPr>
      <w:rPr>
        <w:rFonts w:hint="default"/>
      </w:rPr>
    </w:lvl>
    <w:lvl w:ilvl="1">
      <w:start w:val="2"/>
      <w:numFmt w:val="decimal"/>
      <w:lvlText w:val="%1.%2."/>
      <w:lvlJc w:val="left"/>
      <w:pPr>
        <w:ind w:left="900" w:hanging="900"/>
      </w:pPr>
      <w:rPr>
        <w:rFonts w:hint="default"/>
      </w:rPr>
    </w:lvl>
    <w:lvl w:ilvl="2">
      <w:start w:val="5"/>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B346B61"/>
    <w:multiLevelType w:val="hybridMultilevel"/>
    <w:tmpl w:val="CB365EB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553C3219"/>
    <w:multiLevelType w:val="hybridMultilevel"/>
    <w:tmpl w:val="3D868D4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61DD361E"/>
    <w:multiLevelType w:val="multilevel"/>
    <w:tmpl w:val="99829F54"/>
    <w:lvl w:ilvl="0">
      <w:start w:val="1"/>
      <w:numFmt w:val="decimal"/>
      <w:pStyle w:val="Nivel01"/>
      <w:suff w:val="space"/>
      <w:lvlText w:val="%1."/>
      <w:lvlJc w:val="left"/>
      <w:pPr>
        <w:ind w:left="0" w:firstLine="0"/>
      </w:pPr>
      <w:rPr>
        <w:rFonts w:hint="default"/>
        <w:b/>
        <w:i w:val="0"/>
      </w:rPr>
    </w:lvl>
    <w:lvl w:ilvl="1">
      <w:start w:val="1"/>
      <w:numFmt w:val="decimal"/>
      <w:suff w:val="space"/>
      <w:lvlText w:val="%1.%2."/>
      <w:lvlJc w:val="left"/>
      <w:pPr>
        <w:ind w:left="142"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6CBF296A"/>
    <w:multiLevelType w:val="hybridMultilevel"/>
    <w:tmpl w:val="E79AAFAC"/>
    <w:lvl w:ilvl="0" w:tplc="04160001">
      <w:start w:val="1"/>
      <w:numFmt w:val="bullet"/>
      <w:lvlText w:val=""/>
      <w:lvlJc w:val="left"/>
      <w:pPr>
        <w:ind w:left="783" w:hanging="360"/>
      </w:pPr>
      <w:rPr>
        <w:rFonts w:ascii="Symbol" w:hAnsi="Symbol" w:hint="default"/>
      </w:rPr>
    </w:lvl>
    <w:lvl w:ilvl="1" w:tplc="04160003" w:tentative="1">
      <w:start w:val="1"/>
      <w:numFmt w:val="bullet"/>
      <w:lvlText w:val="o"/>
      <w:lvlJc w:val="left"/>
      <w:pPr>
        <w:ind w:left="1503" w:hanging="360"/>
      </w:pPr>
      <w:rPr>
        <w:rFonts w:ascii="Courier New" w:hAnsi="Courier New" w:cs="Courier New" w:hint="default"/>
      </w:rPr>
    </w:lvl>
    <w:lvl w:ilvl="2" w:tplc="04160005" w:tentative="1">
      <w:start w:val="1"/>
      <w:numFmt w:val="bullet"/>
      <w:lvlText w:val=""/>
      <w:lvlJc w:val="left"/>
      <w:pPr>
        <w:ind w:left="2223" w:hanging="360"/>
      </w:pPr>
      <w:rPr>
        <w:rFonts w:ascii="Wingdings" w:hAnsi="Wingdings" w:hint="default"/>
      </w:rPr>
    </w:lvl>
    <w:lvl w:ilvl="3" w:tplc="04160001" w:tentative="1">
      <w:start w:val="1"/>
      <w:numFmt w:val="bullet"/>
      <w:lvlText w:val=""/>
      <w:lvlJc w:val="left"/>
      <w:pPr>
        <w:ind w:left="2943" w:hanging="360"/>
      </w:pPr>
      <w:rPr>
        <w:rFonts w:ascii="Symbol" w:hAnsi="Symbol" w:hint="default"/>
      </w:rPr>
    </w:lvl>
    <w:lvl w:ilvl="4" w:tplc="04160003" w:tentative="1">
      <w:start w:val="1"/>
      <w:numFmt w:val="bullet"/>
      <w:lvlText w:val="o"/>
      <w:lvlJc w:val="left"/>
      <w:pPr>
        <w:ind w:left="3663" w:hanging="360"/>
      </w:pPr>
      <w:rPr>
        <w:rFonts w:ascii="Courier New" w:hAnsi="Courier New" w:cs="Courier New" w:hint="default"/>
      </w:rPr>
    </w:lvl>
    <w:lvl w:ilvl="5" w:tplc="04160005" w:tentative="1">
      <w:start w:val="1"/>
      <w:numFmt w:val="bullet"/>
      <w:lvlText w:val=""/>
      <w:lvlJc w:val="left"/>
      <w:pPr>
        <w:ind w:left="4383" w:hanging="360"/>
      </w:pPr>
      <w:rPr>
        <w:rFonts w:ascii="Wingdings" w:hAnsi="Wingdings" w:hint="default"/>
      </w:rPr>
    </w:lvl>
    <w:lvl w:ilvl="6" w:tplc="04160001" w:tentative="1">
      <w:start w:val="1"/>
      <w:numFmt w:val="bullet"/>
      <w:lvlText w:val=""/>
      <w:lvlJc w:val="left"/>
      <w:pPr>
        <w:ind w:left="5103" w:hanging="360"/>
      </w:pPr>
      <w:rPr>
        <w:rFonts w:ascii="Symbol" w:hAnsi="Symbol" w:hint="default"/>
      </w:rPr>
    </w:lvl>
    <w:lvl w:ilvl="7" w:tplc="04160003" w:tentative="1">
      <w:start w:val="1"/>
      <w:numFmt w:val="bullet"/>
      <w:lvlText w:val="o"/>
      <w:lvlJc w:val="left"/>
      <w:pPr>
        <w:ind w:left="5823" w:hanging="360"/>
      </w:pPr>
      <w:rPr>
        <w:rFonts w:ascii="Courier New" w:hAnsi="Courier New" w:cs="Courier New" w:hint="default"/>
      </w:rPr>
    </w:lvl>
    <w:lvl w:ilvl="8" w:tplc="04160005" w:tentative="1">
      <w:start w:val="1"/>
      <w:numFmt w:val="bullet"/>
      <w:lvlText w:val=""/>
      <w:lvlJc w:val="left"/>
      <w:pPr>
        <w:ind w:left="6543" w:hanging="360"/>
      </w:pPr>
      <w:rPr>
        <w:rFonts w:ascii="Wingdings" w:hAnsi="Wingdings" w:hint="default"/>
      </w:rPr>
    </w:lvl>
  </w:abstractNum>
  <w:abstractNum w:abstractNumId="10">
    <w:nsid w:val="729C2E0F"/>
    <w:multiLevelType w:val="multilevel"/>
    <w:tmpl w:val="76A86D9A"/>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4"/>
  </w:num>
  <w:num w:numId="3">
    <w:abstractNumId w:val="6"/>
  </w:num>
  <w:num w:numId="4">
    <w:abstractNumId w:val="5"/>
  </w:num>
  <w:num w:numId="5">
    <w:abstractNumId w:val="3"/>
  </w:num>
  <w:num w:numId="6">
    <w:abstractNumId w:val="8"/>
  </w:num>
  <w:num w:numId="7">
    <w:abstractNumId w:val="7"/>
  </w:num>
  <w:num w:numId="8">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6349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E98"/>
    <w:rsid w:val="00004E2E"/>
    <w:rsid w:val="00006661"/>
    <w:rsid w:val="000160EB"/>
    <w:rsid w:val="00016C31"/>
    <w:rsid w:val="00016D21"/>
    <w:rsid w:val="0002471F"/>
    <w:rsid w:val="0002593A"/>
    <w:rsid w:val="000274C8"/>
    <w:rsid w:val="00031FC9"/>
    <w:rsid w:val="00034B3D"/>
    <w:rsid w:val="00034BDF"/>
    <w:rsid w:val="00041F8E"/>
    <w:rsid w:val="00054662"/>
    <w:rsid w:val="00067BA5"/>
    <w:rsid w:val="000740F0"/>
    <w:rsid w:val="000755F9"/>
    <w:rsid w:val="000762E2"/>
    <w:rsid w:val="0007658A"/>
    <w:rsid w:val="00086692"/>
    <w:rsid w:val="000A43CB"/>
    <w:rsid w:val="000A64CB"/>
    <w:rsid w:val="000B318C"/>
    <w:rsid w:val="000C0DFD"/>
    <w:rsid w:val="000C4FD1"/>
    <w:rsid w:val="000C523D"/>
    <w:rsid w:val="000C65C7"/>
    <w:rsid w:val="000E37D6"/>
    <w:rsid w:val="000E5116"/>
    <w:rsid w:val="000E70A0"/>
    <w:rsid w:val="000F0BD2"/>
    <w:rsid w:val="000F74D3"/>
    <w:rsid w:val="00100002"/>
    <w:rsid w:val="00101EBA"/>
    <w:rsid w:val="00102AE0"/>
    <w:rsid w:val="001048DC"/>
    <w:rsid w:val="00105FCF"/>
    <w:rsid w:val="00111FA9"/>
    <w:rsid w:val="00120321"/>
    <w:rsid w:val="0012107A"/>
    <w:rsid w:val="001307C1"/>
    <w:rsid w:val="001324DB"/>
    <w:rsid w:val="0013570F"/>
    <w:rsid w:val="0014143F"/>
    <w:rsid w:val="001415E5"/>
    <w:rsid w:val="00141720"/>
    <w:rsid w:val="00142A97"/>
    <w:rsid w:val="001447FF"/>
    <w:rsid w:val="00147935"/>
    <w:rsid w:val="00150A64"/>
    <w:rsid w:val="00157CD0"/>
    <w:rsid w:val="00160674"/>
    <w:rsid w:val="00161845"/>
    <w:rsid w:val="00161A67"/>
    <w:rsid w:val="001664BE"/>
    <w:rsid w:val="00171FC4"/>
    <w:rsid w:val="001721D0"/>
    <w:rsid w:val="00173139"/>
    <w:rsid w:val="00182400"/>
    <w:rsid w:val="00182926"/>
    <w:rsid w:val="00184D43"/>
    <w:rsid w:val="001856E2"/>
    <w:rsid w:val="0019316F"/>
    <w:rsid w:val="00193410"/>
    <w:rsid w:val="00195340"/>
    <w:rsid w:val="001A3A13"/>
    <w:rsid w:val="001A402F"/>
    <w:rsid w:val="001A628F"/>
    <w:rsid w:val="001A70AC"/>
    <w:rsid w:val="001A77AD"/>
    <w:rsid w:val="001B0ADB"/>
    <w:rsid w:val="001C1DEA"/>
    <w:rsid w:val="001C26FD"/>
    <w:rsid w:val="001C5E31"/>
    <w:rsid w:val="001D1950"/>
    <w:rsid w:val="001D2988"/>
    <w:rsid w:val="001D33F2"/>
    <w:rsid w:val="001D4015"/>
    <w:rsid w:val="001E4F21"/>
    <w:rsid w:val="001F1962"/>
    <w:rsid w:val="001F1B50"/>
    <w:rsid w:val="001F51D6"/>
    <w:rsid w:val="002049DA"/>
    <w:rsid w:val="00217B61"/>
    <w:rsid w:val="00224F18"/>
    <w:rsid w:val="00234A21"/>
    <w:rsid w:val="002426D2"/>
    <w:rsid w:val="00242E28"/>
    <w:rsid w:val="002578E6"/>
    <w:rsid w:val="00270617"/>
    <w:rsid w:val="00273458"/>
    <w:rsid w:val="0027352B"/>
    <w:rsid w:val="0027546B"/>
    <w:rsid w:val="00276A03"/>
    <w:rsid w:val="00281C72"/>
    <w:rsid w:val="00283653"/>
    <w:rsid w:val="00286D9A"/>
    <w:rsid w:val="00286FCC"/>
    <w:rsid w:val="00287779"/>
    <w:rsid w:val="002914F2"/>
    <w:rsid w:val="00293AE3"/>
    <w:rsid w:val="002A21E0"/>
    <w:rsid w:val="002A54DC"/>
    <w:rsid w:val="002A6FC5"/>
    <w:rsid w:val="002B3E18"/>
    <w:rsid w:val="002C35C5"/>
    <w:rsid w:val="002C41B1"/>
    <w:rsid w:val="002C5550"/>
    <w:rsid w:val="002D086B"/>
    <w:rsid w:val="002D0C05"/>
    <w:rsid w:val="002D0DFB"/>
    <w:rsid w:val="002D4292"/>
    <w:rsid w:val="002E6E32"/>
    <w:rsid w:val="002F0753"/>
    <w:rsid w:val="002F433A"/>
    <w:rsid w:val="002F51C8"/>
    <w:rsid w:val="002F5848"/>
    <w:rsid w:val="00307E8B"/>
    <w:rsid w:val="0031362A"/>
    <w:rsid w:val="0031408D"/>
    <w:rsid w:val="003219E4"/>
    <w:rsid w:val="00325A06"/>
    <w:rsid w:val="00326BF1"/>
    <w:rsid w:val="00326F83"/>
    <w:rsid w:val="00327090"/>
    <w:rsid w:val="00330CB2"/>
    <w:rsid w:val="00333963"/>
    <w:rsid w:val="00336B46"/>
    <w:rsid w:val="00344F1A"/>
    <w:rsid w:val="0035013B"/>
    <w:rsid w:val="00355B46"/>
    <w:rsid w:val="00357EE6"/>
    <w:rsid w:val="00360AC7"/>
    <w:rsid w:val="003636AE"/>
    <w:rsid w:val="003652A7"/>
    <w:rsid w:val="00365F5D"/>
    <w:rsid w:val="003662F4"/>
    <w:rsid w:val="00370F4E"/>
    <w:rsid w:val="003829F3"/>
    <w:rsid w:val="0038415E"/>
    <w:rsid w:val="0038619E"/>
    <w:rsid w:val="003920CC"/>
    <w:rsid w:val="00394A18"/>
    <w:rsid w:val="003975B0"/>
    <w:rsid w:val="003B0482"/>
    <w:rsid w:val="003B30EB"/>
    <w:rsid w:val="003B71C5"/>
    <w:rsid w:val="003C13B6"/>
    <w:rsid w:val="003C1E16"/>
    <w:rsid w:val="003C2145"/>
    <w:rsid w:val="003C5182"/>
    <w:rsid w:val="003C563F"/>
    <w:rsid w:val="003C6736"/>
    <w:rsid w:val="003C7E98"/>
    <w:rsid w:val="003D0A46"/>
    <w:rsid w:val="003D146A"/>
    <w:rsid w:val="003D381D"/>
    <w:rsid w:val="003D4E40"/>
    <w:rsid w:val="003D4FEB"/>
    <w:rsid w:val="003D6534"/>
    <w:rsid w:val="003E3588"/>
    <w:rsid w:val="003F2DE6"/>
    <w:rsid w:val="00400FCD"/>
    <w:rsid w:val="00402869"/>
    <w:rsid w:val="00403355"/>
    <w:rsid w:val="00403382"/>
    <w:rsid w:val="0040348E"/>
    <w:rsid w:val="00413FC0"/>
    <w:rsid w:val="004142BA"/>
    <w:rsid w:val="00417095"/>
    <w:rsid w:val="00420CE4"/>
    <w:rsid w:val="00420E43"/>
    <w:rsid w:val="00424951"/>
    <w:rsid w:val="0042559C"/>
    <w:rsid w:val="00425BAB"/>
    <w:rsid w:val="00440F42"/>
    <w:rsid w:val="00442D19"/>
    <w:rsid w:val="00445ACA"/>
    <w:rsid w:val="00451EDF"/>
    <w:rsid w:val="0045553F"/>
    <w:rsid w:val="004559E7"/>
    <w:rsid w:val="00464876"/>
    <w:rsid w:val="004661A9"/>
    <w:rsid w:val="0046637C"/>
    <w:rsid w:val="00467B84"/>
    <w:rsid w:val="0047173B"/>
    <w:rsid w:val="00471C26"/>
    <w:rsid w:val="004723B4"/>
    <w:rsid w:val="0047294C"/>
    <w:rsid w:val="004752A0"/>
    <w:rsid w:val="00483610"/>
    <w:rsid w:val="00490A17"/>
    <w:rsid w:val="00493517"/>
    <w:rsid w:val="00495A71"/>
    <w:rsid w:val="00495C13"/>
    <w:rsid w:val="00495C68"/>
    <w:rsid w:val="004A4E23"/>
    <w:rsid w:val="004A6948"/>
    <w:rsid w:val="004A6C6B"/>
    <w:rsid w:val="004B2F73"/>
    <w:rsid w:val="004C134C"/>
    <w:rsid w:val="004C2C2B"/>
    <w:rsid w:val="004D3BD6"/>
    <w:rsid w:val="004D5B2A"/>
    <w:rsid w:val="004E0DCF"/>
    <w:rsid w:val="004E5479"/>
    <w:rsid w:val="004F0C74"/>
    <w:rsid w:val="00503485"/>
    <w:rsid w:val="005049CA"/>
    <w:rsid w:val="005061EC"/>
    <w:rsid w:val="00520221"/>
    <w:rsid w:val="00521838"/>
    <w:rsid w:val="00525579"/>
    <w:rsid w:val="005311CA"/>
    <w:rsid w:val="0053310C"/>
    <w:rsid w:val="00540EB5"/>
    <w:rsid w:val="00541F72"/>
    <w:rsid w:val="005433FB"/>
    <w:rsid w:val="00551079"/>
    <w:rsid w:val="005511F8"/>
    <w:rsid w:val="0055132C"/>
    <w:rsid w:val="00551454"/>
    <w:rsid w:val="00561C08"/>
    <w:rsid w:val="00565DA8"/>
    <w:rsid w:val="00571155"/>
    <w:rsid w:val="00580FD2"/>
    <w:rsid w:val="005861DA"/>
    <w:rsid w:val="00586D89"/>
    <w:rsid w:val="00595290"/>
    <w:rsid w:val="005953E3"/>
    <w:rsid w:val="005A2062"/>
    <w:rsid w:val="005A4DC4"/>
    <w:rsid w:val="005B4CCA"/>
    <w:rsid w:val="005B65A4"/>
    <w:rsid w:val="005C690D"/>
    <w:rsid w:val="005D05F1"/>
    <w:rsid w:val="005D1309"/>
    <w:rsid w:val="005D21FC"/>
    <w:rsid w:val="005D2DC5"/>
    <w:rsid w:val="005E2C69"/>
    <w:rsid w:val="005E6518"/>
    <w:rsid w:val="005E7A22"/>
    <w:rsid w:val="005F119C"/>
    <w:rsid w:val="005F51F7"/>
    <w:rsid w:val="0060083D"/>
    <w:rsid w:val="006030E6"/>
    <w:rsid w:val="00607481"/>
    <w:rsid w:val="00612C6C"/>
    <w:rsid w:val="00613889"/>
    <w:rsid w:val="0061425E"/>
    <w:rsid w:val="00614E4C"/>
    <w:rsid w:val="00615585"/>
    <w:rsid w:val="00615C1D"/>
    <w:rsid w:val="00615F08"/>
    <w:rsid w:val="00621DBF"/>
    <w:rsid w:val="00637E60"/>
    <w:rsid w:val="00640CF4"/>
    <w:rsid w:val="00653119"/>
    <w:rsid w:val="006614CC"/>
    <w:rsid w:val="00661791"/>
    <w:rsid w:val="00664A1D"/>
    <w:rsid w:val="00667348"/>
    <w:rsid w:val="00673F3E"/>
    <w:rsid w:val="00681F49"/>
    <w:rsid w:val="0068223D"/>
    <w:rsid w:val="0069214A"/>
    <w:rsid w:val="00693912"/>
    <w:rsid w:val="00693DC7"/>
    <w:rsid w:val="006A0510"/>
    <w:rsid w:val="006A149A"/>
    <w:rsid w:val="006B24A9"/>
    <w:rsid w:val="006B273A"/>
    <w:rsid w:val="006B771F"/>
    <w:rsid w:val="006C1A58"/>
    <w:rsid w:val="006C2C64"/>
    <w:rsid w:val="006C3E69"/>
    <w:rsid w:val="006C4A09"/>
    <w:rsid w:val="006C5955"/>
    <w:rsid w:val="006C7BBE"/>
    <w:rsid w:val="006D4EAD"/>
    <w:rsid w:val="006D6180"/>
    <w:rsid w:val="006D731D"/>
    <w:rsid w:val="006E638F"/>
    <w:rsid w:val="006E7547"/>
    <w:rsid w:val="006F56EA"/>
    <w:rsid w:val="006F6EFD"/>
    <w:rsid w:val="006F6F26"/>
    <w:rsid w:val="006F79C9"/>
    <w:rsid w:val="006F7B0F"/>
    <w:rsid w:val="007029A1"/>
    <w:rsid w:val="007058EB"/>
    <w:rsid w:val="00710978"/>
    <w:rsid w:val="00714B5F"/>
    <w:rsid w:val="0071516F"/>
    <w:rsid w:val="00715AB5"/>
    <w:rsid w:val="007173C6"/>
    <w:rsid w:val="00721076"/>
    <w:rsid w:val="007217ED"/>
    <w:rsid w:val="00725386"/>
    <w:rsid w:val="0072663F"/>
    <w:rsid w:val="00740230"/>
    <w:rsid w:val="0074176E"/>
    <w:rsid w:val="0074406A"/>
    <w:rsid w:val="00747191"/>
    <w:rsid w:val="007551A4"/>
    <w:rsid w:val="00762023"/>
    <w:rsid w:val="00763FE3"/>
    <w:rsid w:val="00765731"/>
    <w:rsid w:val="00765F0D"/>
    <w:rsid w:val="007715A4"/>
    <w:rsid w:val="00781337"/>
    <w:rsid w:val="007A0AB5"/>
    <w:rsid w:val="007A6297"/>
    <w:rsid w:val="007A67A5"/>
    <w:rsid w:val="007B188D"/>
    <w:rsid w:val="007B3784"/>
    <w:rsid w:val="007B382C"/>
    <w:rsid w:val="007B739C"/>
    <w:rsid w:val="007C4B91"/>
    <w:rsid w:val="007D0A90"/>
    <w:rsid w:val="007D292A"/>
    <w:rsid w:val="007D6592"/>
    <w:rsid w:val="007D6752"/>
    <w:rsid w:val="007E43B2"/>
    <w:rsid w:val="007E5620"/>
    <w:rsid w:val="007E7B11"/>
    <w:rsid w:val="007F35BB"/>
    <w:rsid w:val="007F7D7C"/>
    <w:rsid w:val="00800AE0"/>
    <w:rsid w:val="00802325"/>
    <w:rsid w:val="00802625"/>
    <w:rsid w:val="008035AC"/>
    <w:rsid w:val="00804032"/>
    <w:rsid w:val="00807B84"/>
    <w:rsid w:val="00812EE1"/>
    <w:rsid w:val="00815062"/>
    <w:rsid w:val="008154E0"/>
    <w:rsid w:val="00816117"/>
    <w:rsid w:val="008225F4"/>
    <w:rsid w:val="00825414"/>
    <w:rsid w:val="00825FE3"/>
    <w:rsid w:val="0082744F"/>
    <w:rsid w:val="0083166B"/>
    <w:rsid w:val="0083316C"/>
    <w:rsid w:val="00836B43"/>
    <w:rsid w:val="00844887"/>
    <w:rsid w:val="00851066"/>
    <w:rsid w:val="0085135A"/>
    <w:rsid w:val="008520F3"/>
    <w:rsid w:val="00855EAD"/>
    <w:rsid w:val="00864569"/>
    <w:rsid w:val="008668F0"/>
    <w:rsid w:val="0086749E"/>
    <w:rsid w:val="0087298C"/>
    <w:rsid w:val="00876053"/>
    <w:rsid w:val="00876083"/>
    <w:rsid w:val="00886782"/>
    <w:rsid w:val="00894AE8"/>
    <w:rsid w:val="008968BC"/>
    <w:rsid w:val="008A225D"/>
    <w:rsid w:val="008A3478"/>
    <w:rsid w:val="008B0827"/>
    <w:rsid w:val="008B4191"/>
    <w:rsid w:val="008C4308"/>
    <w:rsid w:val="008C565E"/>
    <w:rsid w:val="008C748B"/>
    <w:rsid w:val="008C7EFD"/>
    <w:rsid w:val="008D30E2"/>
    <w:rsid w:val="008E1BAC"/>
    <w:rsid w:val="008E1EBD"/>
    <w:rsid w:val="008E23A4"/>
    <w:rsid w:val="008E4BD4"/>
    <w:rsid w:val="008E7512"/>
    <w:rsid w:val="008F4F1D"/>
    <w:rsid w:val="008F6097"/>
    <w:rsid w:val="008F66C2"/>
    <w:rsid w:val="00903071"/>
    <w:rsid w:val="009055F4"/>
    <w:rsid w:val="0091004E"/>
    <w:rsid w:val="009221A6"/>
    <w:rsid w:val="00923676"/>
    <w:rsid w:val="0092736D"/>
    <w:rsid w:val="009417C6"/>
    <w:rsid w:val="00944569"/>
    <w:rsid w:val="00947DB7"/>
    <w:rsid w:val="0095384C"/>
    <w:rsid w:val="00955DEF"/>
    <w:rsid w:val="00957296"/>
    <w:rsid w:val="009626C6"/>
    <w:rsid w:val="00963D19"/>
    <w:rsid w:val="0096689F"/>
    <w:rsid w:val="009815CD"/>
    <w:rsid w:val="009845CE"/>
    <w:rsid w:val="00985091"/>
    <w:rsid w:val="00985A0B"/>
    <w:rsid w:val="0098773F"/>
    <w:rsid w:val="00994CAD"/>
    <w:rsid w:val="009967C9"/>
    <w:rsid w:val="009A0D2E"/>
    <w:rsid w:val="009A4C00"/>
    <w:rsid w:val="009A4EC7"/>
    <w:rsid w:val="009A5763"/>
    <w:rsid w:val="009B49D5"/>
    <w:rsid w:val="009B5FB1"/>
    <w:rsid w:val="009B73AA"/>
    <w:rsid w:val="009C2312"/>
    <w:rsid w:val="009C5B83"/>
    <w:rsid w:val="009D340D"/>
    <w:rsid w:val="009D5647"/>
    <w:rsid w:val="009E574C"/>
    <w:rsid w:val="009E77FD"/>
    <w:rsid w:val="009F0AC1"/>
    <w:rsid w:val="009F1558"/>
    <w:rsid w:val="009F3F52"/>
    <w:rsid w:val="00A06872"/>
    <w:rsid w:val="00A1535F"/>
    <w:rsid w:val="00A1665D"/>
    <w:rsid w:val="00A1785C"/>
    <w:rsid w:val="00A23887"/>
    <w:rsid w:val="00A248F0"/>
    <w:rsid w:val="00A261F3"/>
    <w:rsid w:val="00A26350"/>
    <w:rsid w:val="00A42305"/>
    <w:rsid w:val="00A53793"/>
    <w:rsid w:val="00A53ECB"/>
    <w:rsid w:val="00A560C3"/>
    <w:rsid w:val="00A60DDA"/>
    <w:rsid w:val="00A6278D"/>
    <w:rsid w:val="00A6599C"/>
    <w:rsid w:val="00A65BA4"/>
    <w:rsid w:val="00A666F9"/>
    <w:rsid w:val="00A70B5F"/>
    <w:rsid w:val="00A7751A"/>
    <w:rsid w:val="00A878F2"/>
    <w:rsid w:val="00A92B7F"/>
    <w:rsid w:val="00A93C8B"/>
    <w:rsid w:val="00A93F51"/>
    <w:rsid w:val="00A969AB"/>
    <w:rsid w:val="00A97AD5"/>
    <w:rsid w:val="00AA2826"/>
    <w:rsid w:val="00AA3A8A"/>
    <w:rsid w:val="00AA4E6C"/>
    <w:rsid w:val="00AB04B5"/>
    <w:rsid w:val="00AB2776"/>
    <w:rsid w:val="00AB553F"/>
    <w:rsid w:val="00AB7D45"/>
    <w:rsid w:val="00AC0609"/>
    <w:rsid w:val="00AE6A70"/>
    <w:rsid w:val="00AE7432"/>
    <w:rsid w:val="00AF7318"/>
    <w:rsid w:val="00B04191"/>
    <w:rsid w:val="00B04AB0"/>
    <w:rsid w:val="00B07563"/>
    <w:rsid w:val="00B20A65"/>
    <w:rsid w:val="00B22C13"/>
    <w:rsid w:val="00B24579"/>
    <w:rsid w:val="00B25AF5"/>
    <w:rsid w:val="00B278BD"/>
    <w:rsid w:val="00B30847"/>
    <w:rsid w:val="00B30BC1"/>
    <w:rsid w:val="00B32CA1"/>
    <w:rsid w:val="00B33AEB"/>
    <w:rsid w:val="00B41406"/>
    <w:rsid w:val="00B47095"/>
    <w:rsid w:val="00B51717"/>
    <w:rsid w:val="00B62240"/>
    <w:rsid w:val="00B627E8"/>
    <w:rsid w:val="00B65C35"/>
    <w:rsid w:val="00B67F35"/>
    <w:rsid w:val="00B776C4"/>
    <w:rsid w:val="00B922B5"/>
    <w:rsid w:val="00B9785C"/>
    <w:rsid w:val="00BA095B"/>
    <w:rsid w:val="00BA0CDE"/>
    <w:rsid w:val="00BA5F5D"/>
    <w:rsid w:val="00BB1A6F"/>
    <w:rsid w:val="00BC0788"/>
    <w:rsid w:val="00BC62A1"/>
    <w:rsid w:val="00BD0BFD"/>
    <w:rsid w:val="00BD47F6"/>
    <w:rsid w:val="00BD5EC7"/>
    <w:rsid w:val="00BE4966"/>
    <w:rsid w:val="00BE7D94"/>
    <w:rsid w:val="00BF1BF8"/>
    <w:rsid w:val="00BF7E56"/>
    <w:rsid w:val="00C02C0B"/>
    <w:rsid w:val="00C02FB7"/>
    <w:rsid w:val="00C04243"/>
    <w:rsid w:val="00C04713"/>
    <w:rsid w:val="00C07D28"/>
    <w:rsid w:val="00C25DF2"/>
    <w:rsid w:val="00C27AEB"/>
    <w:rsid w:val="00C31C1F"/>
    <w:rsid w:val="00C32BF2"/>
    <w:rsid w:val="00C3646D"/>
    <w:rsid w:val="00C3766F"/>
    <w:rsid w:val="00C4472E"/>
    <w:rsid w:val="00C44743"/>
    <w:rsid w:val="00C45154"/>
    <w:rsid w:val="00C461D8"/>
    <w:rsid w:val="00C527B2"/>
    <w:rsid w:val="00C5328A"/>
    <w:rsid w:val="00C56B88"/>
    <w:rsid w:val="00C87308"/>
    <w:rsid w:val="00C87610"/>
    <w:rsid w:val="00C9039A"/>
    <w:rsid w:val="00C97DEB"/>
    <w:rsid w:val="00CA17C2"/>
    <w:rsid w:val="00CA1FF5"/>
    <w:rsid w:val="00CA474C"/>
    <w:rsid w:val="00CA6D7E"/>
    <w:rsid w:val="00CA7580"/>
    <w:rsid w:val="00CB51F7"/>
    <w:rsid w:val="00CB6FA7"/>
    <w:rsid w:val="00CC146F"/>
    <w:rsid w:val="00CC3871"/>
    <w:rsid w:val="00CC47AD"/>
    <w:rsid w:val="00CC54DC"/>
    <w:rsid w:val="00CC699B"/>
    <w:rsid w:val="00CD389D"/>
    <w:rsid w:val="00CE4368"/>
    <w:rsid w:val="00CE4B4F"/>
    <w:rsid w:val="00CF027D"/>
    <w:rsid w:val="00CF5385"/>
    <w:rsid w:val="00CF6433"/>
    <w:rsid w:val="00D00B12"/>
    <w:rsid w:val="00D0323F"/>
    <w:rsid w:val="00D0417C"/>
    <w:rsid w:val="00D07A6F"/>
    <w:rsid w:val="00D1005B"/>
    <w:rsid w:val="00D110BF"/>
    <w:rsid w:val="00D1734B"/>
    <w:rsid w:val="00D21234"/>
    <w:rsid w:val="00D31D77"/>
    <w:rsid w:val="00D41D44"/>
    <w:rsid w:val="00D41FB6"/>
    <w:rsid w:val="00D42F46"/>
    <w:rsid w:val="00D518D7"/>
    <w:rsid w:val="00D546D2"/>
    <w:rsid w:val="00D61625"/>
    <w:rsid w:val="00D71574"/>
    <w:rsid w:val="00D7370F"/>
    <w:rsid w:val="00D73E00"/>
    <w:rsid w:val="00D74303"/>
    <w:rsid w:val="00D745D9"/>
    <w:rsid w:val="00D772F2"/>
    <w:rsid w:val="00D80F37"/>
    <w:rsid w:val="00D8313D"/>
    <w:rsid w:val="00D83EE8"/>
    <w:rsid w:val="00D85929"/>
    <w:rsid w:val="00DA4364"/>
    <w:rsid w:val="00DB13E9"/>
    <w:rsid w:val="00DB78A2"/>
    <w:rsid w:val="00DB7945"/>
    <w:rsid w:val="00DC09F9"/>
    <w:rsid w:val="00DC209A"/>
    <w:rsid w:val="00DD2804"/>
    <w:rsid w:val="00DD791C"/>
    <w:rsid w:val="00DE4F21"/>
    <w:rsid w:val="00DF1CE0"/>
    <w:rsid w:val="00E00353"/>
    <w:rsid w:val="00E06D8F"/>
    <w:rsid w:val="00E11860"/>
    <w:rsid w:val="00E12C78"/>
    <w:rsid w:val="00E235B6"/>
    <w:rsid w:val="00E27D85"/>
    <w:rsid w:val="00E306B0"/>
    <w:rsid w:val="00E4359D"/>
    <w:rsid w:val="00E44A2A"/>
    <w:rsid w:val="00E454B9"/>
    <w:rsid w:val="00E65D83"/>
    <w:rsid w:val="00E673FE"/>
    <w:rsid w:val="00E71D54"/>
    <w:rsid w:val="00E72742"/>
    <w:rsid w:val="00E74886"/>
    <w:rsid w:val="00E76FD7"/>
    <w:rsid w:val="00E77E48"/>
    <w:rsid w:val="00E85443"/>
    <w:rsid w:val="00E86930"/>
    <w:rsid w:val="00E92A45"/>
    <w:rsid w:val="00EA595E"/>
    <w:rsid w:val="00EA5D39"/>
    <w:rsid w:val="00EB32B5"/>
    <w:rsid w:val="00EB3676"/>
    <w:rsid w:val="00EB6C9D"/>
    <w:rsid w:val="00EC1DDD"/>
    <w:rsid w:val="00EC2B46"/>
    <w:rsid w:val="00ED2A89"/>
    <w:rsid w:val="00EE4B45"/>
    <w:rsid w:val="00EF3F82"/>
    <w:rsid w:val="00F0140E"/>
    <w:rsid w:val="00F020E4"/>
    <w:rsid w:val="00F0245A"/>
    <w:rsid w:val="00F02864"/>
    <w:rsid w:val="00F03EB2"/>
    <w:rsid w:val="00F05B03"/>
    <w:rsid w:val="00F073F3"/>
    <w:rsid w:val="00F10B80"/>
    <w:rsid w:val="00F113CD"/>
    <w:rsid w:val="00F122A9"/>
    <w:rsid w:val="00F16DCB"/>
    <w:rsid w:val="00F1722D"/>
    <w:rsid w:val="00F263BD"/>
    <w:rsid w:val="00F35331"/>
    <w:rsid w:val="00F36D4B"/>
    <w:rsid w:val="00F44E4B"/>
    <w:rsid w:val="00F5193A"/>
    <w:rsid w:val="00F536A5"/>
    <w:rsid w:val="00F60EB4"/>
    <w:rsid w:val="00F70BB7"/>
    <w:rsid w:val="00F73EC7"/>
    <w:rsid w:val="00F74FE3"/>
    <w:rsid w:val="00F83083"/>
    <w:rsid w:val="00F84496"/>
    <w:rsid w:val="00F875DF"/>
    <w:rsid w:val="00F95A9F"/>
    <w:rsid w:val="00FA1986"/>
    <w:rsid w:val="00FA2281"/>
    <w:rsid w:val="00FA3C11"/>
    <w:rsid w:val="00FA445F"/>
    <w:rsid w:val="00FA4CD2"/>
    <w:rsid w:val="00FA58CB"/>
    <w:rsid w:val="00FA599A"/>
    <w:rsid w:val="00FB184B"/>
    <w:rsid w:val="00FB5CCD"/>
    <w:rsid w:val="00FC172B"/>
    <w:rsid w:val="00FC6631"/>
    <w:rsid w:val="00FC7E91"/>
    <w:rsid w:val="00FD48B3"/>
    <w:rsid w:val="00FE17CA"/>
    <w:rsid w:val="00FF17A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9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List Bullet" w:uiPriority="99"/>
    <w:lsdException w:name="Title" w:qFormat="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7E98"/>
    <w:rPr>
      <w:sz w:val="24"/>
      <w:szCs w:val="24"/>
    </w:rPr>
  </w:style>
  <w:style w:type="paragraph" w:styleId="Ttulo1">
    <w:name w:val="heading 1"/>
    <w:basedOn w:val="Normal"/>
    <w:next w:val="Normal"/>
    <w:link w:val="Ttulo1Char"/>
    <w:uiPriority w:val="99"/>
    <w:qFormat/>
    <w:rsid w:val="00F70BB7"/>
    <w:pPr>
      <w:keepNext/>
      <w:jc w:val="center"/>
      <w:outlineLvl w:val="0"/>
    </w:pPr>
    <w:rPr>
      <w:b/>
      <w:bCs/>
    </w:rPr>
  </w:style>
  <w:style w:type="paragraph" w:styleId="Ttulo2">
    <w:name w:val="heading 2"/>
    <w:basedOn w:val="Normal"/>
    <w:next w:val="Normal"/>
    <w:link w:val="Ttulo2Char"/>
    <w:uiPriority w:val="99"/>
    <w:qFormat/>
    <w:rsid w:val="003C7E98"/>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3C7E98"/>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C02FB7"/>
    <w:pPr>
      <w:keepNext/>
      <w:spacing w:before="240" w:after="60"/>
      <w:outlineLvl w:val="3"/>
    </w:pPr>
    <w:rPr>
      <w:b/>
      <w:bCs/>
      <w:sz w:val="28"/>
      <w:szCs w:val="28"/>
    </w:rPr>
  </w:style>
  <w:style w:type="paragraph" w:styleId="Ttulo5">
    <w:name w:val="heading 5"/>
    <w:basedOn w:val="Normal"/>
    <w:next w:val="Normal"/>
    <w:link w:val="Ttulo5Char"/>
    <w:uiPriority w:val="99"/>
    <w:qFormat/>
    <w:rsid w:val="00C02FB7"/>
    <w:pPr>
      <w:spacing w:before="240" w:after="60"/>
      <w:outlineLvl w:val="4"/>
    </w:pPr>
    <w:rPr>
      <w:b/>
      <w:bCs/>
      <w:i/>
      <w:iCs/>
      <w:sz w:val="26"/>
      <w:szCs w:val="26"/>
    </w:rPr>
  </w:style>
  <w:style w:type="paragraph" w:styleId="Ttulo6">
    <w:name w:val="heading 6"/>
    <w:basedOn w:val="Normal"/>
    <w:next w:val="Normal"/>
    <w:link w:val="Ttulo6Char"/>
    <w:uiPriority w:val="99"/>
    <w:qFormat/>
    <w:rsid w:val="00C02FB7"/>
    <w:pPr>
      <w:spacing w:before="240" w:after="60"/>
      <w:outlineLvl w:val="5"/>
    </w:pPr>
    <w:rPr>
      <w:rFonts w:ascii="Calibri" w:hAnsi="Calibri"/>
      <w:b/>
      <w:bCs/>
      <w:sz w:val="22"/>
      <w:szCs w:val="22"/>
    </w:rPr>
  </w:style>
  <w:style w:type="paragraph" w:styleId="Ttulo7">
    <w:name w:val="heading 7"/>
    <w:basedOn w:val="Normal"/>
    <w:next w:val="Normal"/>
    <w:link w:val="Ttulo7Char"/>
    <w:uiPriority w:val="99"/>
    <w:unhideWhenUsed/>
    <w:qFormat/>
    <w:rsid w:val="00142A97"/>
    <w:pPr>
      <w:keepNext/>
      <w:keepLines/>
      <w:spacing w:before="20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har"/>
    <w:semiHidden/>
    <w:unhideWhenUsed/>
    <w:qFormat/>
    <w:rsid w:val="004752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F70BB7"/>
    <w:pPr>
      <w:tabs>
        <w:tab w:val="center" w:pos="4419"/>
        <w:tab w:val="right" w:pos="8838"/>
      </w:tabs>
    </w:pPr>
  </w:style>
  <w:style w:type="paragraph" w:styleId="Rodap">
    <w:name w:val="footer"/>
    <w:basedOn w:val="Normal"/>
    <w:link w:val="RodapChar"/>
    <w:uiPriority w:val="99"/>
    <w:rsid w:val="00F70BB7"/>
    <w:pPr>
      <w:tabs>
        <w:tab w:val="center" w:pos="4419"/>
        <w:tab w:val="right" w:pos="8838"/>
      </w:tabs>
    </w:pPr>
  </w:style>
  <w:style w:type="paragraph" w:styleId="Corpodetexto">
    <w:name w:val="Body Text"/>
    <w:basedOn w:val="Normal"/>
    <w:link w:val="CorpodetextoChar"/>
    <w:uiPriority w:val="99"/>
    <w:rsid w:val="00F70BB7"/>
    <w:pPr>
      <w:jc w:val="both"/>
    </w:pPr>
  </w:style>
  <w:style w:type="character" w:styleId="Refdecomentrio">
    <w:name w:val="annotation reference"/>
    <w:basedOn w:val="Fontepargpadro"/>
    <w:rsid w:val="006C2C64"/>
    <w:rPr>
      <w:sz w:val="16"/>
      <w:szCs w:val="16"/>
    </w:rPr>
  </w:style>
  <w:style w:type="paragraph" w:styleId="Textodecomentrio">
    <w:name w:val="annotation text"/>
    <w:basedOn w:val="Normal"/>
    <w:link w:val="TextodecomentrioChar"/>
    <w:uiPriority w:val="99"/>
    <w:rsid w:val="006C2C64"/>
    <w:rPr>
      <w:sz w:val="20"/>
      <w:szCs w:val="20"/>
    </w:rPr>
  </w:style>
  <w:style w:type="character" w:customStyle="1" w:styleId="TextodecomentrioChar">
    <w:name w:val="Texto de comentário Char"/>
    <w:basedOn w:val="Fontepargpadro"/>
    <w:link w:val="Textodecomentrio"/>
    <w:uiPriority w:val="99"/>
    <w:rsid w:val="006C2C64"/>
  </w:style>
  <w:style w:type="paragraph" w:styleId="Assuntodocomentrio">
    <w:name w:val="annotation subject"/>
    <w:basedOn w:val="Textodecomentrio"/>
    <w:next w:val="Textodecomentrio"/>
    <w:link w:val="AssuntodocomentrioChar"/>
    <w:uiPriority w:val="99"/>
    <w:rsid w:val="006C2C64"/>
    <w:rPr>
      <w:b/>
      <w:bCs/>
    </w:rPr>
  </w:style>
  <w:style w:type="character" w:customStyle="1" w:styleId="AssuntodocomentrioChar">
    <w:name w:val="Assunto do comentário Char"/>
    <w:basedOn w:val="TextodecomentrioChar"/>
    <w:link w:val="Assuntodocomentrio"/>
    <w:uiPriority w:val="99"/>
    <w:rsid w:val="006C2C64"/>
    <w:rPr>
      <w:b/>
      <w:bCs/>
    </w:rPr>
  </w:style>
  <w:style w:type="paragraph" w:styleId="Textodebalo">
    <w:name w:val="Balloon Text"/>
    <w:basedOn w:val="Normal"/>
    <w:link w:val="TextodebaloChar"/>
    <w:uiPriority w:val="99"/>
    <w:rsid w:val="006C2C64"/>
    <w:rPr>
      <w:rFonts w:ascii="Tahoma" w:hAnsi="Tahoma" w:cs="Tahoma"/>
      <w:sz w:val="16"/>
      <w:szCs w:val="16"/>
    </w:rPr>
  </w:style>
  <w:style w:type="character" w:customStyle="1" w:styleId="TextodebaloChar">
    <w:name w:val="Texto de balão Char"/>
    <w:basedOn w:val="Fontepargpadro"/>
    <w:link w:val="Textodebalo"/>
    <w:uiPriority w:val="99"/>
    <w:rsid w:val="006C2C64"/>
    <w:rPr>
      <w:rFonts w:ascii="Tahoma" w:hAnsi="Tahoma" w:cs="Tahoma"/>
      <w:sz w:val="16"/>
      <w:szCs w:val="16"/>
    </w:rPr>
  </w:style>
  <w:style w:type="character" w:customStyle="1" w:styleId="Ttulo7Char">
    <w:name w:val="Título 7 Char"/>
    <w:basedOn w:val="Fontepargpadro"/>
    <w:link w:val="Ttulo7"/>
    <w:uiPriority w:val="99"/>
    <w:rsid w:val="00142A97"/>
    <w:rPr>
      <w:rFonts w:asciiTheme="majorHAnsi" w:eastAsiaTheme="majorEastAsia" w:hAnsiTheme="majorHAnsi" w:cstheme="majorBidi"/>
      <w:i/>
      <w:iCs/>
      <w:color w:val="404040" w:themeColor="text1" w:themeTint="BF"/>
      <w:sz w:val="24"/>
      <w:szCs w:val="24"/>
    </w:rPr>
  </w:style>
  <w:style w:type="character" w:customStyle="1" w:styleId="CorpodetextoChar">
    <w:name w:val="Corpo de texto Char"/>
    <w:basedOn w:val="Fontepargpadro"/>
    <w:link w:val="Corpodetexto"/>
    <w:uiPriority w:val="99"/>
    <w:rsid w:val="0031408D"/>
    <w:rPr>
      <w:sz w:val="24"/>
      <w:szCs w:val="24"/>
    </w:rPr>
  </w:style>
  <w:style w:type="paragraph" w:styleId="PargrafodaLista">
    <w:name w:val="List Paragraph"/>
    <w:basedOn w:val="Normal"/>
    <w:uiPriority w:val="34"/>
    <w:qFormat/>
    <w:rsid w:val="00551079"/>
    <w:pPr>
      <w:ind w:left="720"/>
      <w:contextualSpacing/>
    </w:pPr>
  </w:style>
  <w:style w:type="paragraph" w:styleId="Recuodecorpodetexto">
    <w:name w:val="Body Text Indent"/>
    <w:basedOn w:val="Normal"/>
    <w:link w:val="RecuodecorpodetextoChar"/>
    <w:uiPriority w:val="99"/>
    <w:rsid w:val="001415E5"/>
    <w:pPr>
      <w:spacing w:after="120"/>
      <w:ind w:left="283"/>
    </w:pPr>
  </w:style>
  <w:style w:type="character" w:customStyle="1" w:styleId="RecuodecorpodetextoChar">
    <w:name w:val="Recuo de corpo de texto Char"/>
    <w:basedOn w:val="Fontepargpadro"/>
    <w:link w:val="Recuodecorpodetexto"/>
    <w:uiPriority w:val="99"/>
    <w:rsid w:val="001415E5"/>
    <w:rPr>
      <w:sz w:val="24"/>
      <w:szCs w:val="24"/>
    </w:rPr>
  </w:style>
  <w:style w:type="character" w:styleId="Forte">
    <w:name w:val="Strong"/>
    <w:uiPriority w:val="22"/>
    <w:qFormat/>
    <w:rsid w:val="001415E5"/>
    <w:rPr>
      <w:b/>
      <w:bCs/>
    </w:rPr>
  </w:style>
  <w:style w:type="paragraph" w:customStyle="1" w:styleId="Recuodecorpodetexto31">
    <w:name w:val="Recuo de corpo de texto 31"/>
    <w:basedOn w:val="Normal"/>
    <w:rsid w:val="001415E5"/>
    <w:pPr>
      <w:widowControl w:val="0"/>
      <w:suppressAutoHyphens/>
      <w:spacing w:line="240" w:lineRule="atLeast"/>
      <w:ind w:left="2694"/>
      <w:jc w:val="both"/>
    </w:pPr>
    <w:rPr>
      <w:rFonts w:ascii="Arial" w:eastAsia="Lucida Sans Unicode" w:hAnsi="Arial"/>
      <w:sz w:val="28"/>
      <w:szCs w:val="20"/>
      <w:lang w:eastAsia="ar-SA"/>
    </w:rPr>
  </w:style>
  <w:style w:type="paragraph" w:customStyle="1" w:styleId="Ttulo71">
    <w:name w:val="Título 71"/>
    <w:basedOn w:val="Normal"/>
    <w:next w:val="Normal"/>
    <w:rsid w:val="001415E5"/>
    <w:pPr>
      <w:keepNext/>
      <w:widowControl w:val="0"/>
      <w:suppressAutoHyphens/>
      <w:ind w:left="1698" w:hanging="360"/>
      <w:jc w:val="center"/>
    </w:pPr>
    <w:rPr>
      <w:rFonts w:eastAsia="Lucida Sans Unicode"/>
      <w:b/>
      <w:szCs w:val="20"/>
      <w:lang w:eastAsia="ar-SA"/>
    </w:rPr>
  </w:style>
  <w:style w:type="character" w:customStyle="1" w:styleId="Ttulo9Char">
    <w:name w:val="Título 9 Char"/>
    <w:basedOn w:val="Fontepargpadro"/>
    <w:link w:val="Ttulo9"/>
    <w:semiHidden/>
    <w:rsid w:val="004752A0"/>
    <w:rPr>
      <w:rFonts w:asciiTheme="majorHAnsi" w:eastAsiaTheme="majorEastAsia" w:hAnsiTheme="majorHAnsi" w:cstheme="majorBidi"/>
      <w:i/>
      <w:iCs/>
      <w:color w:val="404040" w:themeColor="text1" w:themeTint="BF"/>
    </w:rPr>
  </w:style>
  <w:style w:type="paragraph" w:customStyle="1" w:styleId="Ttulo10">
    <w:name w:val="Título1"/>
    <w:basedOn w:val="Normal"/>
    <w:next w:val="Corpodetexto"/>
    <w:rsid w:val="004752A0"/>
    <w:pPr>
      <w:keepNext/>
      <w:widowControl w:val="0"/>
      <w:suppressAutoHyphens/>
      <w:spacing w:before="240" w:after="120"/>
    </w:pPr>
    <w:rPr>
      <w:rFonts w:ascii="Arial" w:eastAsia="SimSun" w:hAnsi="Arial" w:cs="Mangal"/>
      <w:kern w:val="1"/>
      <w:sz w:val="28"/>
      <w:szCs w:val="28"/>
      <w:lang w:eastAsia="hi-IN" w:bidi="hi-IN"/>
    </w:rPr>
  </w:style>
  <w:style w:type="paragraph" w:customStyle="1" w:styleId="Corpodetexto1">
    <w:name w:val="Corpo de texto1"/>
    <w:basedOn w:val="Normal"/>
    <w:rsid w:val="003219E4"/>
    <w:pPr>
      <w:widowControl w:val="0"/>
      <w:suppressAutoHyphens/>
      <w:jc w:val="both"/>
    </w:pPr>
    <w:rPr>
      <w:rFonts w:eastAsia="Lucida Sans Unicode"/>
      <w:sz w:val="22"/>
      <w:szCs w:val="20"/>
      <w:lang w:eastAsia="ar-SA"/>
    </w:rPr>
  </w:style>
  <w:style w:type="paragraph" w:customStyle="1" w:styleId="Recuodecorpodetexto21">
    <w:name w:val="Recuo de corpo de texto 21"/>
    <w:basedOn w:val="Normal"/>
    <w:rsid w:val="003219E4"/>
    <w:pPr>
      <w:widowControl w:val="0"/>
      <w:suppressAutoHyphens/>
      <w:ind w:left="1080"/>
      <w:jc w:val="both"/>
    </w:pPr>
    <w:rPr>
      <w:rFonts w:ascii="Arial" w:eastAsia="Lucida Sans Unicode" w:hAnsi="Arial"/>
      <w:sz w:val="20"/>
      <w:szCs w:val="20"/>
      <w:lang w:eastAsia="ar-SA"/>
    </w:rPr>
  </w:style>
  <w:style w:type="paragraph" w:customStyle="1" w:styleId="Corpodetexto31">
    <w:name w:val="Corpo de texto 31"/>
    <w:basedOn w:val="Normal"/>
    <w:rsid w:val="003219E4"/>
    <w:pPr>
      <w:widowControl w:val="0"/>
      <w:suppressAutoHyphens/>
      <w:autoSpaceDE w:val="0"/>
      <w:jc w:val="both"/>
    </w:pPr>
    <w:rPr>
      <w:rFonts w:ascii="Courier New" w:eastAsia="Lucida Sans Unicode" w:hAnsi="Courier New"/>
      <w:sz w:val="20"/>
      <w:szCs w:val="20"/>
      <w:lang w:eastAsia="ar-SA"/>
    </w:rPr>
  </w:style>
  <w:style w:type="paragraph" w:customStyle="1" w:styleId="Corpodetexto21">
    <w:name w:val="Corpo de texto 21"/>
    <w:basedOn w:val="Normal"/>
    <w:rsid w:val="003219E4"/>
    <w:pPr>
      <w:widowControl w:val="0"/>
      <w:suppressAutoHyphens/>
      <w:jc w:val="both"/>
    </w:pPr>
    <w:rPr>
      <w:rFonts w:eastAsia="Lucida Sans Unicode"/>
      <w:b/>
      <w:bCs/>
      <w:szCs w:val="20"/>
      <w:lang w:eastAsia="ar-SA"/>
    </w:rPr>
  </w:style>
  <w:style w:type="paragraph" w:customStyle="1" w:styleId="Corpodetexto2">
    <w:name w:val="Corpo de texto2"/>
    <w:basedOn w:val="Normal"/>
    <w:rsid w:val="006D6180"/>
    <w:pPr>
      <w:widowControl w:val="0"/>
      <w:suppressAutoHyphens/>
      <w:jc w:val="both"/>
    </w:pPr>
    <w:rPr>
      <w:rFonts w:eastAsia="Lucida Sans Unicode"/>
      <w:sz w:val="22"/>
      <w:szCs w:val="20"/>
      <w:lang w:eastAsia="ar-SA"/>
    </w:rPr>
  </w:style>
  <w:style w:type="paragraph" w:customStyle="1" w:styleId="Ttulo72">
    <w:name w:val="Título 72"/>
    <w:basedOn w:val="Normal"/>
    <w:next w:val="Normal"/>
    <w:rsid w:val="006D6180"/>
    <w:pPr>
      <w:keepNext/>
      <w:widowControl w:val="0"/>
      <w:suppressAutoHyphens/>
      <w:ind w:left="1698" w:hanging="360"/>
      <w:jc w:val="center"/>
    </w:pPr>
    <w:rPr>
      <w:rFonts w:eastAsia="Lucida Sans Unicode"/>
      <w:b/>
      <w:szCs w:val="20"/>
      <w:lang w:eastAsia="ar-SA"/>
    </w:rPr>
  </w:style>
  <w:style w:type="paragraph" w:styleId="Corpodetexto20">
    <w:name w:val="Body Text 2"/>
    <w:basedOn w:val="Normal"/>
    <w:link w:val="Corpodetexto2Char"/>
    <w:uiPriority w:val="99"/>
    <w:rsid w:val="0092736D"/>
    <w:pPr>
      <w:spacing w:after="120" w:line="480" w:lineRule="auto"/>
    </w:pPr>
  </w:style>
  <w:style w:type="character" w:customStyle="1" w:styleId="Corpodetexto2Char">
    <w:name w:val="Corpo de texto 2 Char"/>
    <w:basedOn w:val="Fontepargpadro"/>
    <w:link w:val="Corpodetexto20"/>
    <w:uiPriority w:val="99"/>
    <w:rsid w:val="0092736D"/>
    <w:rPr>
      <w:sz w:val="24"/>
      <w:szCs w:val="24"/>
    </w:rPr>
  </w:style>
  <w:style w:type="paragraph" w:styleId="Recuodecorpodetexto2">
    <w:name w:val="Body Text Indent 2"/>
    <w:basedOn w:val="Normal"/>
    <w:link w:val="Recuodecorpodetexto2Char"/>
    <w:uiPriority w:val="99"/>
    <w:rsid w:val="0092736D"/>
    <w:pPr>
      <w:spacing w:after="120" w:line="480" w:lineRule="auto"/>
      <w:ind w:left="283"/>
    </w:pPr>
  </w:style>
  <w:style w:type="character" w:customStyle="1" w:styleId="Recuodecorpodetexto2Char">
    <w:name w:val="Recuo de corpo de texto 2 Char"/>
    <w:basedOn w:val="Fontepargpadro"/>
    <w:link w:val="Recuodecorpodetexto2"/>
    <w:uiPriority w:val="99"/>
    <w:rsid w:val="0092736D"/>
    <w:rPr>
      <w:sz w:val="24"/>
      <w:szCs w:val="24"/>
    </w:rPr>
  </w:style>
  <w:style w:type="paragraph" w:styleId="Ttulo">
    <w:name w:val="Title"/>
    <w:basedOn w:val="Normal"/>
    <w:link w:val="TtuloChar"/>
    <w:qFormat/>
    <w:rsid w:val="0092736D"/>
    <w:pPr>
      <w:jc w:val="center"/>
    </w:pPr>
    <w:rPr>
      <w:b/>
      <w:sz w:val="28"/>
      <w:szCs w:val="20"/>
    </w:rPr>
  </w:style>
  <w:style w:type="character" w:customStyle="1" w:styleId="TtuloChar">
    <w:name w:val="Título Char"/>
    <w:basedOn w:val="Fontepargpadro"/>
    <w:link w:val="Ttulo"/>
    <w:rsid w:val="0092736D"/>
    <w:rPr>
      <w:b/>
      <w:sz w:val="28"/>
    </w:rPr>
  </w:style>
  <w:style w:type="table" w:customStyle="1" w:styleId="cabecalho">
    <w:name w:val="cabecalho"/>
    <w:uiPriority w:val="99"/>
    <w:rsid w:val="0092736D"/>
    <w:pPr>
      <w:spacing w:after="200" w:line="276" w:lineRule="auto"/>
    </w:pPr>
    <w:rPr>
      <w:rFonts w:ascii="Arial" w:eastAsia="Arial" w:hAnsi="Arial" w:cs="Arial"/>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50" w:type="dxa"/>
        <w:left w:w="25" w:type="dxa"/>
        <w:bottom w:w="0" w:type="dxa"/>
        <w:right w:w="50" w:type="dxa"/>
      </w:tblCellMar>
    </w:tblPr>
  </w:style>
  <w:style w:type="paragraph" w:customStyle="1" w:styleId="Corpodetexto3">
    <w:name w:val="Corpo de texto3"/>
    <w:basedOn w:val="Normal"/>
    <w:rsid w:val="0092736D"/>
    <w:pPr>
      <w:widowControl w:val="0"/>
      <w:suppressAutoHyphens/>
      <w:jc w:val="both"/>
    </w:pPr>
    <w:rPr>
      <w:rFonts w:eastAsia="Lucida Sans Unicode"/>
      <w:sz w:val="22"/>
      <w:szCs w:val="20"/>
      <w:lang w:eastAsia="ar-SA"/>
    </w:rPr>
  </w:style>
  <w:style w:type="paragraph" w:customStyle="1" w:styleId="Corpodetexto4">
    <w:name w:val="Corpo de texto4"/>
    <w:basedOn w:val="Normal"/>
    <w:rsid w:val="00182926"/>
    <w:pPr>
      <w:widowControl w:val="0"/>
      <w:suppressAutoHyphens/>
      <w:jc w:val="both"/>
    </w:pPr>
    <w:rPr>
      <w:rFonts w:eastAsia="Lucida Sans Unicode"/>
      <w:sz w:val="22"/>
      <w:szCs w:val="20"/>
      <w:lang w:eastAsia="ar-SA"/>
    </w:rPr>
  </w:style>
  <w:style w:type="paragraph" w:customStyle="1" w:styleId="Corpodetexto5">
    <w:name w:val="Corpo de texto5"/>
    <w:basedOn w:val="Normal"/>
    <w:rsid w:val="00293AE3"/>
    <w:pPr>
      <w:widowControl w:val="0"/>
      <w:suppressAutoHyphens/>
      <w:jc w:val="both"/>
    </w:pPr>
    <w:rPr>
      <w:rFonts w:eastAsia="Lucida Sans Unicode"/>
      <w:sz w:val="22"/>
      <w:szCs w:val="20"/>
      <w:lang w:eastAsia="ar-SA"/>
    </w:rPr>
  </w:style>
  <w:style w:type="paragraph" w:customStyle="1" w:styleId="Ttulo73">
    <w:name w:val="Título 73"/>
    <w:basedOn w:val="Normal"/>
    <w:next w:val="Normal"/>
    <w:rsid w:val="00293AE3"/>
    <w:pPr>
      <w:keepNext/>
      <w:widowControl w:val="0"/>
      <w:suppressAutoHyphens/>
      <w:ind w:left="1698" w:hanging="360"/>
      <w:jc w:val="center"/>
    </w:pPr>
    <w:rPr>
      <w:rFonts w:eastAsia="Lucida Sans Unicode"/>
      <w:b/>
      <w:szCs w:val="20"/>
      <w:lang w:eastAsia="ar-SA"/>
    </w:rPr>
  </w:style>
  <w:style w:type="paragraph" w:customStyle="1" w:styleId="Default">
    <w:name w:val="Default"/>
    <w:uiPriority w:val="99"/>
    <w:rsid w:val="00AB2776"/>
    <w:pPr>
      <w:autoSpaceDE w:val="0"/>
      <w:autoSpaceDN w:val="0"/>
      <w:adjustRightInd w:val="0"/>
    </w:pPr>
    <w:rPr>
      <w:rFonts w:ascii="Arial" w:hAnsi="Arial" w:cs="Arial"/>
      <w:color w:val="000000"/>
      <w:sz w:val="24"/>
      <w:szCs w:val="24"/>
    </w:rPr>
  </w:style>
  <w:style w:type="character" w:styleId="Hyperlink">
    <w:name w:val="Hyperlink"/>
    <w:basedOn w:val="Fontepargpadro"/>
    <w:uiPriority w:val="99"/>
    <w:unhideWhenUsed/>
    <w:rsid w:val="008D30E2"/>
    <w:rPr>
      <w:color w:val="0000FF"/>
      <w:u w:val="single"/>
    </w:rPr>
  </w:style>
  <w:style w:type="paragraph" w:styleId="NormalWeb">
    <w:name w:val="Normal (Web)"/>
    <w:basedOn w:val="Normal"/>
    <w:uiPriority w:val="99"/>
    <w:unhideWhenUsed/>
    <w:rsid w:val="008D30E2"/>
    <w:pPr>
      <w:spacing w:before="100" w:beforeAutospacing="1" w:after="100" w:afterAutospacing="1"/>
    </w:pPr>
  </w:style>
  <w:style w:type="character" w:styleId="nfase">
    <w:name w:val="Emphasis"/>
    <w:basedOn w:val="Fontepargpadro"/>
    <w:uiPriority w:val="20"/>
    <w:qFormat/>
    <w:rsid w:val="008D30E2"/>
    <w:rPr>
      <w:i/>
      <w:iCs/>
    </w:rPr>
  </w:style>
  <w:style w:type="paragraph" w:customStyle="1" w:styleId="Corpodetexto6">
    <w:name w:val="Corpo de texto6"/>
    <w:basedOn w:val="Normal"/>
    <w:rsid w:val="00963D19"/>
    <w:pPr>
      <w:widowControl w:val="0"/>
      <w:suppressAutoHyphens/>
      <w:jc w:val="both"/>
    </w:pPr>
    <w:rPr>
      <w:rFonts w:eastAsia="Lucida Sans Unicode"/>
      <w:sz w:val="22"/>
      <w:szCs w:val="20"/>
      <w:lang w:eastAsia="ar-SA"/>
    </w:rPr>
  </w:style>
  <w:style w:type="paragraph" w:customStyle="1" w:styleId="Ttulo74">
    <w:name w:val="Título 74"/>
    <w:basedOn w:val="Normal"/>
    <w:next w:val="Normal"/>
    <w:rsid w:val="00963D19"/>
    <w:pPr>
      <w:keepNext/>
      <w:widowControl w:val="0"/>
      <w:suppressAutoHyphens/>
      <w:ind w:left="1698" w:hanging="360"/>
      <w:jc w:val="center"/>
    </w:pPr>
    <w:rPr>
      <w:rFonts w:eastAsia="Lucida Sans Unicode"/>
      <w:b/>
      <w:szCs w:val="20"/>
      <w:lang w:eastAsia="ar-SA"/>
    </w:rPr>
  </w:style>
  <w:style w:type="paragraph" w:styleId="SemEspaamento">
    <w:name w:val="No Spacing"/>
    <w:uiPriority w:val="99"/>
    <w:qFormat/>
    <w:rsid w:val="00394A18"/>
    <w:rPr>
      <w:rFonts w:asciiTheme="minorHAnsi" w:eastAsiaTheme="minorHAnsi" w:hAnsiTheme="minorHAnsi" w:cstheme="minorBidi"/>
      <w:sz w:val="22"/>
      <w:szCs w:val="22"/>
      <w:lang w:eastAsia="en-US"/>
    </w:rPr>
  </w:style>
  <w:style w:type="table" w:customStyle="1" w:styleId="TableNormal">
    <w:name w:val="Table Normal"/>
    <w:uiPriority w:val="2"/>
    <w:semiHidden/>
    <w:unhideWhenUsed/>
    <w:qFormat/>
    <w:rsid w:val="00D7430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74303"/>
    <w:pPr>
      <w:widowControl w:val="0"/>
      <w:autoSpaceDE w:val="0"/>
      <w:autoSpaceDN w:val="0"/>
      <w:spacing w:before="155"/>
      <w:ind w:left="90"/>
      <w:jc w:val="center"/>
    </w:pPr>
    <w:rPr>
      <w:rFonts w:ascii="Arial MT" w:eastAsia="Arial MT" w:hAnsi="Arial MT" w:cs="Arial MT"/>
      <w:sz w:val="22"/>
      <w:szCs w:val="22"/>
      <w:lang w:val="pt-PT" w:eastAsia="en-US"/>
    </w:rPr>
  </w:style>
  <w:style w:type="character" w:customStyle="1" w:styleId="Ttulo4Char">
    <w:name w:val="Título 4 Char"/>
    <w:basedOn w:val="Fontepargpadro"/>
    <w:link w:val="Ttulo4"/>
    <w:uiPriority w:val="99"/>
    <w:rsid w:val="00C02FB7"/>
    <w:rPr>
      <w:b/>
      <w:bCs/>
      <w:sz w:val="28"/>
      <w:szCs w:val="28"/>
    </w:rPr>
  </w:style>
  <w:style w:type="character" w:customStyle="1" w:styleId="Ttulo5Char">
    <w:name w:val="Título 5 Char"/>
    <w:basedOn w:val="Fontepargpadro"/>
    <w:link w:val="Ttulo5"/>
    <w:uiPriority w:val="99"/>
    <w:rsid w:val="00C02FB7"/>
    <w:rPr>
      <w:b/>
      <w:bCs/>
      <w:i/>
      <w:iCs/>
      <w:sz w:val="26"/>
      <w:szCs w:val="26"/>
    </w:rPr>
  </w:style>
  <w:style w:type="character" w:customStyle="1" w:styleId="Ttulo6Char">
    <w:name w:val="Título 6 Char"/>
    <w:basedOn w:val="Fontepargpadro"/>
    <w:link w:val="Ttulo6"/>
    <w:uiPriority w:val="99"/>
    <w:rsid w:val="00C02FB7"/>
    <w:rPr>
      <w:rFonts w:ascii="Calibri" w:hAnsi="Calibri"/>
      <w:b/>
      <w:bCs/>
      <w:sz w:val="22"/>
      <w:szCs w:val="22"/>
    </w:rPr>
  </w:style>
  <w:style w:type="character" w:customStyle="1" w:styleId="Ttulo1Char">
    <w:name w:val="Título 1 Char"/>
    <w:link w:val="Ttulo1"/>
    <w:uiPriority w:val="99"/>
    <w:locked/>
    <w:rsid w:val="00C02FB7"/>
    <w:rPr>
      <w:b/>
      <w:bCs/>
      <w:sz w:val="24"/>
      <w:szCs w:val="24"/>
    </w:rPr>
  </w:style>
  <w:style w:type="character" w:customStyle="1" w:styleId="Ttulo2Char">
    <w:name w:val="Título 2 Char"/>
    <w:link w:val="Ttulo2"/>
    <w:uiPriority w:val="99"/>
    <w:locked/>
    <w:rsid w:val="00C02FB7"/>
    <w:rPr>
      <w:rFonts w:ascii="Arial" w:hAnsi="Arial" w:cs="Arial"/>
      <w:b/>
      <w:bCs/>
      <w:i/>
      <w:iCs/>
      <w:sz w:val="28"/>
      <w:szCs w:val="28"/>
    </w:rPr>
  </w:style>
  <w:style w:type="character" w:customStyle="1" w:styleId="Ttulo3Char">
    <w:name w:val="Título 3 Char"/>
    <w:link w:val="Ttulo3"/>
    <w:uiPriority w:val="99"/>
    <w:locked/>
    <w:rsid w:val="00C02FB7"/>
    <w:rPr>
      <w:rFonts w:ascii="Arial" w:hAnsi="Arial" w:cs="Arial"/>
      <w:b/>
      <w:bCs/>
      <w:sz w:val="26"/>
      <w:szCs w:val="26"/>
    </w:rPr>
  </w:style>
  <w:style w:type="table" w:styleId="Tabelacomgrade">
    <w:name w:val="Table Grid"/>
    <w:basedOn w:val="Tabelanormal"/>
    <w:uiPriority w:val="99"/>
    <w:rsid w:val="00C02F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bealhoChar">
    <w:name w:val="Cabeçalho Char"/>
    <w:link w:val="Cabealho"/>
    <w:locked/>
    <w:rsid w:val="00C02FB7"/>
    <w:rPr>
      <w:sz w:val="24"/>
      <w:szCs w:val="24"/>
    </w:rPr>
  </w:style>
  <w:style w:type="character" w:customStyle="1" w:styleId="RodapChar">
    <w:name w:val="Rodapé Char"/>
    <w:link w:val="Rodap"/>
    <w:uiPriority w:val="99"/>
    <w:locked/>
    <w:rsid w:val="00C02FB7"/>
    <w:rPr>
      <w:sz w:val="24"/>
      <w:szCs w:val="24"/>
    </w:rPr>
  </w:style>
  <w:style w:type="character" w:styleId="HiperlinkVisitado">
    <w:name w:val="FollowedHyperlink"/>
    <w:uiPriority w:val="99"/>
    <w:rsid w:val="00C02FB7"/>
    <w:rPr>
      <w:rFonts w:cs="Times New Roman"/>
      <w:color w:val="800080"/>
      <w:u w:val="single"/>
    </w:rPr>
  </w:style>
  <w:style w:type="paragraph" w:customStyle="1" w:styleId="Ttulo1ttulo1">
    <w:name w:val="Título 1.título 1"/>
    <w:basedOn w:val="Normal"/>
    <w:next w:val="Normal"/>
    <w:uiPriority w:val="99"/>
    <w:rsid w:val="00C02FB7"/>
    <w:pPr>
      <w:keepNext/>
      <w:pBdr>
        <w:top w:val="double" w:sz="12" w:space="1" w:color="auto"/>
        <w:bottom w:val="double" w:sz="12" w:space="1" w:color="auto"/>
      </w:pBdr>
      <w:tabs>
        <w:tab w:val="left" w:pos="144"/>
        <w:tab w:val="left" w:pos="864"/>
        <w:tab w:val="left" w:pos="1584"/>
        <w:tab w:val="left" w:pos="2304"/>
        <w:tab w:val="left" w:pos="3024"/>
        <w:tab w:val="left" w:pos="3744"/>
        <w:tab w:val="left" w:pos="4464"/>
        <w:tab w:val="left" w:pos="5184"/>
        <w:tab w:val="left" w:pos="5904"/>
        <w:tab w:val="left" w:pos="6624"/>
      </w:tabs>
      <w:jc w:val="center"/>
      <w:outlineLvl w:val="0"/>
    </w:pPr>
    <w:rPr>
      <w:b/>
      <w:szCs w:val="20"/>
    </w:rPr>
  </w:style>
  <w:style w:type="paragraph" w:styleId="Recuodecorpodetexto3">
    <w:name w:val="Body Text Indent 3"/>
    <w:basedOn w:val="Normal"/>
    <w:link w:val="Recuodecorpodetexto3Char"/>
    <w:uiPriority w:val="99"/>
    <w:rsid w:val="00C02FB7"/>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C02FB7"/>
    <w:rPr>
      <w:sz w:val="16"/>
      <w:szCs w:val="16"/>
    </w:rPr>
  </w:style>
  <w:style w:type="paragraph" w:customStyle="1" w:styleId="Padro">
    <w:name w:val="Padrão"/>
    <w:uiPriority w:val="99"/>
    <w:rsid w:val="00C02FB7"/>
    <w:rPr>
      <w:sz w:val="24"/>
    </w:rPr>
  </w:style>
  <w:style w:type="character" w:customStyle="1" w:styleId="CharChar15">
    <w:name w:val="Char Char15"/>
    <w:uiPriority w:val="99"/>
    <w:locked/>
    <w:rsid w:val="00C02FB7"/>
    <w:rPr>
      <w:rFonts w:cs="Times New Roman"/>
      <w:b/>
      <w:color w:val="0000FF"/>
      <w:sz w:val="18"/>
      <w:lang w:val="pt-BR" w:eastAsia="pt-BR" w:bidi="ar-SA"/>
    </w:rPr>
  </w:style>
  <w:style w:type="character" w:customStyle="1" w:styleId="CharChar14">
    <w:name w:val="Char Char14"/>
    <w:uiPriority w:val="99"/>
    <w:locked/>
    <w:rsid w:val="00C02FB7"/>
    <w:rPr>
      <w:rFonts w:cs="Times New Roman"/>
      <w:b/>
      <w:bCs/>
      <w:color w:val="000000"/>
      <w:sz w:val="24"/>
      <w:szCs w:val="24"/>
      <w:lang w:val="pt-BR" w:eastAsia="pt-BR" w:bidi="ar-SA"/>
    </w:rPr>
  </w:style>
  <w:style w:type="character" w:customStyle="1" w:styleId="CharChar13">
    <w:name w:val="Char Char13"/>
    <w:uiPriority w:val="99"/>
    <w:locked/>
    <w:rsid w:val="00C02FB7"/>
    <w:rPr>
      <w:rFonts w:ascii="Shruti" w:hAnsi="Shruti" w:cs="Times New Roman"/>
      <w:b/>
      <w:bCs/>
      <w:sz w:val="22"/>
      <w:szCs w:val="22"/>
      <w:lang w:val="pt-BR" w:eastAsia="pt-BR" w:bidi="ar-SA"/>
    </w:rPr>
  </w:style>
  <w:style w:type="character" w:customStyle="1" w:styleId="CharChar12">
    <w:name w:val="Char Char12"/>
    <w:uiPriority w:val="99"/>
    <w:locked/>
    <w:rsid w:val="00C02FB7"/>
    <w:rPr>
      <w:rFonts w:cs="Times New Roman"/>
      <w:b/>
      <w:bCs/>
      <w:sz w:val="24"/>
      <w:szCs w:val="24"/>
      <w:lang w:val="pt-BR" w:eastAsia="pt-BR" w:bidi="ar-SA"/>
    </w:rPr>
  </w:style>
  <w:style w:type="character" w:customStyle="1" w:styleId="CharChar11">
    <w:name w:val="Char Char11"/>
    <w:uiPriority w:val="99"/>
    <w:locked/>
    <w:rsid w:val="00C02FB7"/>
    <w:rPr>
      <w:rFonts w:cs="Times New Roman"/>
      <w:b/>
      <w:color w:val="000000"/>
      <w:sz w:val="24"/>
      <w:szCs w:val="24"/>
      <w:u w:val="single"/>
      <w:lang w:val="pt-BR" w:eastAsia="pt-BR" w:bidi="ar-SA"/>
    </w:rPr>
  </w:style>
  <w:style w:type="character" w:customStyle="1" w:styleId="CharChar8">
    <w:name w:val="Char Char8"/>
    <w:uiPriority w:val="99"/>
    <w:locked/>
    <w:rsid w:val="00C02FB7"/>
    <w:rPr>
      <w:rFonts w:cs="Times New Roman"/>
      <w:sz w:val="24"/>
      <w:lang w:val="pt-BR" w:eastAsia="pt-BR" w:bidi="ar-SA"/>
    </w:rPr>
  </w:style>
  <w:style w:type="character" w:customStyle="1" w:styleId="CharChar6">
    <w:name w:val="Char Char6"/>
    <w:uiPriority w:val="99"/>
    <w:locked/>
    <w:rsid w:val="00C02FB7"/>
    <w:rPr>
      <w:rFonts w:cs="Times New Roman"/>
      <w:b/>
      <w:sz w:val="24"/>
      <w:lang w:val="pt-BR" w:eastAsia="pt-BR" w:bidi="ar-SA"/>
    </w:rPr>
  </w:style>
  <w:style w:type="character" w:customStyle="1" w:styleId="CharChar10">
    <w:name w:val="Char Char10"/>
    <w:uiPriority w:val="99"/>
    <w:locked/>
    <w:rsid w:val="00C02FB7"/>
    <w:rPr>
      <w:rFonts w:cs="Times New Roman"/>
      <w:lang w:val="pt-BR" w:eastAsia="pt-BR" w:bidi="ar-SA"/>
    </w:rPr>
  </w:style>
  <w:style w:type="character" w:customStyle="1" w:styleId="CharChar7">
    <w:name w:val="Char Char7"/>
    <w:uiPriority w:val="99"/>
    <w:locked/>
    <w:rsid w:val="00C02FB7"/>
    <w:rPr>
      <w:rFonts w:cs="Times New Roman"/>
      <w:b/>
      <w:color w:val="000000"/>
      <w:sz w:val="24"/>
      <w:szCs w:val="24"/>
      <w:u w:val="single"/>
      <w:lang w:val="pt-BR" w:eastAsia="pt-BR" w:bidi="ar-SA"/>
    </w:rPr>
  </w:style>
  <w:style w:type="character" w:customStyle="1" w:styleId="CharChar5">
    <w:name w:val="Char Char5"/>
    <w:uiPriority w:val="99"/>
    <w:locked/>
    <w:rsid w:val="00C02FB7"/>
    <w:rPr>
      <w:rFonts w:ascii="Shruti" w:hAnsi="Shruti" w:cs="Shruti"/>
      <w:sz w:val="22"/>
      <w:szCs w:val="22"/>
      <w:lang w:val="pt-BR" w:eastAsia="pt-BR" w:bidi="ar-SA"/>
    </w:rPr>
  </w:style>
  <w:style w:type="character" w:customStyle="1" w:styleId="CharChar4">
    <w:name w:val="Char Char4"/>
    <w:uiPriority w:val="99"/>
    <w:locked/>
    <w:rsid w:val="00C02FB7"/>
    <w:rPr>
      <w:rFonts w:ascii="Arial" w:hAnsi="Arial" w:cs="Arial"/>
      <w:bCs/>
      <w:color w:val="000000"/>
      <w:sz w:val="24"/>
      <w:lang w:val="pt-BR" w:eastAsia="pt-BR" w:bidi="ar-SA"/>
    </w:rPr>
  </w:style>
  <w:style w:type="character" w:customStyle="1" w:styleId="CharChar3">
    <w:name w:val="Char Char3"/>
    <w:uiPriority w:val="99"/>
    <w:locked/>
    <w:rsid w:val="00C02FB7"/>
    <w:rPr>
      <w:rFonts w:cs="Times New Roman"/>
      <w:sz w:val="24"/>
      <w:szCs w:val="24"/>
      <w:lang w:val="pt-BR" w:eastAsia="pt-BR" w:bidi="ar-SA"/>
    </w:rPr>
  </w:style>
  <w:style w:type="character" w:customStyle="1" w:styleId="CharChar1">
    <w:name w:val="Char Char1"/>
    <w:uiPriority w:val="99"/>
    <w:locked/>
    <w:rsid w:val="00C02FB7"/>
    <w:rPr>
      <w:rFonts w:cs="Times New Roman"/>
      <w:b/>
      <w:bCs/>
      <w:lang w:val="pt-BR" w:eastAsia="pt-BR" w:bidi="ar-SA"/>
    </w:rPr>
  </w:style>
  <w:style w:type="paragraph" w:styleId="Commarcadores">
    <w:name w:val="List Bullet"/>
    <w:basedOn w:val="Normal"/>
    <w:uiPriority w:val="99"/>
    <w:rsid w:val="00C02FB7"/>
    <w:pPr>
      <w:tabs>
        <w:tab w:val="num" w:pos="420"/>
      </w:tabs>
      <w:ind w:left="420" w:hanging="420"/>
    </w:pPr>
    <w:rPr>
      <w:sz w:val="20"/>
      <w:szCs w:val="20"/>
    </w:rPr>
  </w:style>
  <w:style w:type="character" w:customStyle="1" w:styleId="TtuloChar1">
    <w:name w:val="Título Char1"/>
    <w:uiPriority w:val="99"/>
    <w:rsid w:val="00C02FB7"/>
    <w:rPr>
      <w:rFonts w:ascii="Cambria" w:hAnsi="Cambria" w:cs="Times New Roman"/>
      <w:color w:val="17365D"/>
      <w:spacing w:val="5"/>
      <w:kern w:val="28"/>
      <w:sz w:val="52"/>
      <w:szCs w:val="52"/>
    </w:rPr>
  </w:style>
  <w:style w:type="paragraph" w:styleId="Corpodetexto30">
    <w:name w:val="Body Text 3"/>
    <w:basedOn w:val="Normal"/>
    <w:link w:val="Corpodetexto3Char"/>
    <w:uiPriority w:val="99"/>
    <w:rsid w:val="00C02FB7"/>
    <w:pPr>
      <w:spacing w:line="360" w:lineRule="auto"/>
      <w:jc w:val="both"/>
    </w:pPr>
    <w:rPr>
      <w:rFonts w:ascii="Arial" w:hAnsi="Arial"/>
      <w:sz w:val="22"/>
      <w:szCs w:val="20"/>
    </w:rPr>
  </w:style>
  <w:style w:type="character" w:customStyle="1" w:styleId="Corpodetexto3Char">
    <w:name w:val="Corpo de texto 3 Char"/>
    <w:basedOn w:val="Fontepargpadro"/>
    <w:link w:val="Corpodetexto30"/>
    <w:uiPriority w:val="99"/>
    <w:rsid w:val="00C02FB7"/>
    <w:rPr>
      <w:rFonts w:ascii="Arial" w:hAnsi="Arial"/>
      <w:sz w:val="22"/>
    </w:rPr>
  </w:style>
  <w:style w:type="paragraph" w:customStyle="1" w:styleId="Artigo">
    <w:name w:val="Artigo"/>
    <w:basedOn w:val="Normal"/>
    <w:uiPriority w:val="99"/>
    <w:rsid w:val="00C02FB7"/>
    <w:pPr>
      <w:suppressAutoHyphens/>
      <w:spacing w:before="240"/>
      <w:jc w:val="both"/>
    </w:pPr>
    <w:rPr>
      <w:rFonts w:ascii="Arial" w:hAnsi="Arial"/>
      <w:szCs w:val="20"/>
      <w:lang w:eastAsia="ar-SA"/>
    </w:rPr>
  </w:style>
  <w:style w:type="paragraph" w:customStyle="1" w:styleId="WW-Recuodecorpodetexto3">
    <w:name w:val="WW-Recuo de corpo de texto 3"/>
    <w:basedOn w:val="Normal"/>
    <w:uiPriority w:val="99"/>
    <w:rsid w:val="00C02FB7"/>
    <w:pPr>
      <w:suppressAutoHyphens/>
      <w:ind w:firstLine="360"/>
      <w:jc w:val="both"/>
    </w:pPr>
    <w:rPr>
      <w:sz w:val="26"/>
      <w:szCs w:val="20"/>
      <w:lang w:eastAsia="ar-SA"/>
    </w:rPr>
  </w:style>
  <w:style w:type="paragraph" w:customStyle="1" w:styleId="WW-Corpodetexto3">
    <w:name w:val="WW-Corpo de texto 3"/>
    <w:basedOn w:val="Normal"/>
    <w:uiPriority w:val="99"/>
    <w:rsid w:val="00C02FB7"/>
    <w:pPr>
      <w:suppressAutoHyphens/>
      <w:spacing w:line="360" w:lineRule="auto"/>
      <w:jc w:val="both"/>
    </w:pPr>
    <w:rPr>
      <w:szCs w:val="20"/>
      <w:lang w:eastAsia="ar-SA"/>
    </w:rPr>
  </w:style>
  <w:style w:type="paragraph" w:customStyle="1" w:styleId="xmsonormal">
    <w:name w:val="x_msonormal"/>
    <w:basedOn w:val="Normal"/>
    <w:rsid w:val="00C02FB7"/>
    <w:pPr>
      <w:spacing w:before="100" w:beforeAutospacing="1" w:after="100" w:afterAutospacing="1"/>
    </w:pPr>
  </w:style>
  <w:style w:type="paragraph" w:customStyle="1" w:styleId="Nivel1">
    <w:name w:val="Nivel1"/>
    <w:basedOn w:val="Ttulo1"/>
    <w:link w:val="Nivel1Char"/>
    <w:qFormat/>
    <w:rsid w:val="00C02FB7"/>
    <w:pPr>
      <w:keepLines/>
      <w:spacing w:before="480" w:line="276" w:lineRule="auto"/>
      <w:ind w:left="357" w:hanging="357"/>
      <w:jc w:val="both"/>
    </w:pPr>
    <w:rPr>
      <w:rFonts w:ascii="Arial" w:eastAsia="MS Gothic" w:hAnsi="Arial" w:cs="Arial"/>
      <w:bCs w:val="0"/>
      <w:color w:val="000000"/>
      <w:sz w:val="28"/>
      <w:szCs w:val="28"/>
    </w:rPr>
  </w:style>
  <w:style w:type="character" w:customStyle="1" w:styleId="Nivel1Char">
    <w:name w:val="Nivel1 Char"/>
    <w:link w:val="Nivel1"/>
    <w:rsid w:val="00C02FB7"/>
    <w:rPr>
      <w:rFonts w:ascii="Arial" w:eastAsia="MS Gothic" w:hAnsi="Arial" w:cs="Arial"/>
      <w:b/>
      <w:color w:val="000000"/>
      <w:sz w:val="28"/>
      <w:szCs w:val="28"/>
    </w:rPr>
  </w:style>
  <w:style w:type="paragraph" w:customStyle="1" w:styleId="Nivel010">
    <w:name w:val="Nivel 01"/>
    <w:basedOn w:val="Ttulo1"/>
    <w:next w:val="Normal"/>
    <w:link w:val="Nivel01Char"/>
    <w:qFormat/>
    <w:rsid w:val="00C02FB7"/>
    <w:pPr>
      <w:keepLines/>
      <w:tabs>
        <w:tab w:val="left" w:pos="567"/>
      </w:tabs>
      <w:spacing w:before="240"/>
      <w:ind w:left="360" w:hanging="360"/>
      <w:jc w:val="both"/>
    </w:pPr>
    <w:rPr>
      <w:rFonts w:ascii="Ecofont_Spranq_eco_Sans" w:eastAsia="MS Gothic" w:hAnsi="Ecofont_Spranq_eco_Sans"/>
      <w:color w:val="000000"/>
      <w:sz w:val="20"/>
      <w:szCs w:val="20"/>
    </w:rPr>
  </w:style>
  <w:style w:type="character" w:customStyle="1" w:styleId="Nivel01Char">
    <w:name w:val="Nivel 01 Char"/>
    <w:link w:val="Nivel010"/>
    <w:rsid w:val="00C02FB7"/>
    <w:rPr>
      <w:rFonts w:ascii="Ecofont_Spranq_eco_Sans" w:eastAsia="MS Gothic" w:hAnsi="Ecofont_Spranq_eco_Sans"/>
      <w:b/>
      <w:bCs/>
      <w:color w:val="000000"/>
    </w:rPr>
  </w:style>
  <w:style w:type="paragraph" w:customStyle="1" w:styleId="PADRO0">
    <w:name w:val="PADRÃO"/>
    <w:rsid w:val="00C02FB7"/>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Nivel01">
    <w:name w:val="Nivel_01"/>
    <w:basedOn w:val="Ttulo1"/>
    <w:link w:val="Nivel01Char0"/>
    <w:qFormat/>
    <w:rsid w:val="00054662"/>
    <w:pPr>
      <w:keepLines/>
      <w:numPr>
        <w:numId w:val="6"/>
      </w:numPr>
      <w:tabs>
        <w:tab w:val="left" w:pos="567"/>
      </w:tabs>
      <w:spacing w:before="240"/>
      <w:jc w:val="both"/>
    </w:pPr>
    <w:rPr>
      <w:rFonts w:ascii="Ecofont_Spranq_eco_Sans" w:eastAsia="MS Gothic" w:hAnsi="Ecofont_Spranq_eco_Sans"/>
      <w:color w:val="365F91"/>
      <w:sz w:val="28"/>
      <w:szCs w:val="28"/>
    </w:rPr>
  </w:style>
  <w:style w:type="character" w:customStyle="1" w:styleId="Nivel01Char0">
    <w:name w:val="Nivel_01 Char"/>
    <w:link w:val="Nivel01"/>
    <w:rsid w:val="00054662"/>
    <w:rPr>
      <w:rFonts w:ascii="Ecofont_Spranq_eco_Sans" w:eastAsia="MS Gothic" w:hAnsi="Ecofont_Spranq_eco_Sans"/>
      <w:b/>
      <w:bCs/>
      <w:color w:val="365F91"/>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List Bullet" w:uiPriority="99"/>
    <w:lsdException w:name="Title" w:qFormat="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7E98"/>
    <w:rPr>
      <w:sz w:val="24"/>
      <w:szCs w:val="24"/>
    </w:rPr>
  </w:style>
  <w:style w:type="paragraph" w:styleId="Ttulo1">
    <w:name w:val="heading 1"/>
    <w:basedOn w:val="Normal"/>
    <w:next w:val="Normal"/>
    <w:link w:val="Ttulo1Char"/>
    <w:uiPriority w:val="99"/>
    <w:qFormat/>
    <w:rsid w:val="00F70BB7"/>
    <w:pPr>
      <w:keepNext/>
      <w:jc w:val="center"/>
      <w:outlineLvl w:val="0"/>
    </w:pPr>
    <w:rPr>
      <w:b/>
      <w:bCs/>
    </w:rPr>
  </w:style>
  <w:style w:type="paragraph" w:styleId="Ttulo2">
    <w:name w:val="heading 2"/>
    <w:basedOn w:val="Normal"/>
    <w:next w:val="Normal"/>
    <w:link w:val="Ttulo2Char"/>
    <w:uiPriority w:val="99"/>
    <w:qFormat/>
    <w:rsid w:val="003C7E98"/>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3C7E98"/>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C02FB7"/>
    <w:pPr>
      <w:keepNext/>
      <w:spacing w:before="240" w:after="60"/>
      <w:outlineLvl w:val="3"/>
    </w:pPr>
    <w:rPr>
      <w:b/>
      <w:bCs/>
      <w:sz w:val="28"/>
      <w:szCs w:val="28"/>
    </w:rPr>
  </w:style>
  <w:style w:type="paragraph" w:styleId="Ttulo5">
    <w:name w:val="heading 5"/>
    <w:basedOn w:val="Normal"/>
    <w:next w:val="Normal"/>
    <w:link w:val="Ttulo5Char"/>
    <w:uiPriority w:val="99"/>
    <w:qFormat/>
    <w:rsid w:val="00C02FB7"/>
    <w:pPr>
      <w:spacing w:before="240" w:after="60"/>
      <w:outlineLvl w:val="4"/>
    </w:pPr>
    <w:rPr>
      <w:b/>
      <w:bCs/>
      <w:i/>
      <w:iCs/>
      <w:sz w:val="26"/>
      <w:szCs w:val="26"/>
    </w:rPr>
  </w:style>
  <w:style w:type="paragraph" w:styleId="Ttulo6">
    <w:name w:val="heading 6"/>
    <w:basedOn w:val="Normal"/>
    <w:next w:val="Normal"/>
    <w:link w:val="Ttulo6Char"/>
    <w:uiPriority w:val="99"/>
    <w:qFormat/>
    <w:rsid w:val="00C02FB7"/>
    <w:pPr>
      <w:spacing w:before="240" w:after="60"/>
      <w:outlineLvl w:val="5"/>
    </w:pPr>
    <w:rPr>
      <w:rFonts w:ascii="Calibri" w:hAnsi="Calibri"/>
      <w:b/>
      <w:bCs/>
      <w:sz w:val="22"/>
      <w:szCs w:val="22"/>
    </w:rPr>
  </w:style>
  <w:style w:type="paragraph" w:styleId="Ttulo7">
    <w:name w:val="heading 7"/>
    <w:basedOn w:val="Normal"/>
    <w:next w:val="Normal"/>
    <w:link w:val="Ttulo7Char"/>
    <w:uiPriority w:val="99"/>
    <w:unhideWhenUsed/>
    <w:qFormat/>
    <w:rsid w:val="00142A97"/>
    <w:pPr>
      <w:keepNext/>
      <w:keepLines/>
      <w:spacing w:before="20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har"/>
    <w:semiHidden/>
    <w:unhideWhenUsed/>
    <w:qFormat/>
    <w:rsid w:val="004752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F70BB7"/>
    <w:pPr>
      <w:tabs>
        <w:tab w:val="center" w:pos="4419"/>
        <w:tab w:val="right" w:pos="8838"/>
      </w:tabs>
    </w:pPr>
  </w:style>
  <w:style w:type="paragraph" w:styleId="Rodap">
    <w:name w:val="footer"/>
    <w:basedOn w:val="Normal"/>
    <w:link w:val="RodapChar"/>
    <w:uiPriority w:val="99"/>
    <w:rsid w:val="00F70BB7"/>
    <w:pPr>
      <w:tabs>
        <w:tab w:val="center" w:pos="4419"/>
        <w:tab w:val="right" w:pos="8838"/>
      </w:tabs>
    </w:pPr>
  </w:style>
  <w:style w:type="paragraph" w:styleId="Corpodetexto">
    <w:name w:val="Body Text"/>
    <w:basedOn w:val="Normal"/>
    <w:link w:val="CorpodetextoChar"/>
    <w:uiPriority w:val="99"/>
    <w:rsid w:val="00F70BB7"/>
    <w:pPr>
      <w:jc w:val="both"/>
    </w:pPr>
  </w:style>
  <w:style w:type="character" w:styleId="Refdecomentrio">
    <w:name w:val="annotation reference"/>
    <w:basedOn w:val="Fontepargpadro"/>
    <w:rsid w:val="006C2C64"/>
    <w:rPr>
      <w:sz w:val="16"/>
      <w:szCs w:val="16"/>
    </w:rPr>
  </w:style>
  <w:style w:type="paragraph" w:styleId="Textodecomentrio">
    <w:name w:val="annotation text"/>
    <w:basedOn w:val="Normal"/>
    <w:link w:val="TextodecomentrioChar"/>
    <w:uiPriority w:val="99"/>
    <w:rsid w:val="006C2C64"/>
    <w:rPr>
      <w:sz w:val="20"/>
      <w:szCs w:val="20"/>
    </w:rPr>
  </w:style>
  <w:style w:type="character" w:customStyle="1" w:styleId="TextodecomentrioChar">
    <w:name w:val="Texto de comentário Char"/>
    <w:basedOn w:val="Fontepargpadro"/>
    <w:link w:val="Textodecomentrio"/>
    <w:uiPriority w:val="99"/>
    <w:rsid w:val="006C2C64"/>
  </w:style>
  <w:style w:type="paragraph" w:styleId="Assuntodocomentrio">
    <w:name w:val="annotation subject"/>
    <w:basedOn w:val="Textodecomentrio"/>
    <w:next w:val="Textodecomentrio"/>
    <w:link w:val="AssuntodocomentrioChar"/>
    <w:uiPriority w:val="99"/>
    <w:rsid w:val="006C2C64"/>
    <w:rPr>
      <w:b/>
      <w:bCs/>
    </w:rPr>
  </w:style>
  <w:style w:type="character" w:customStyle="1" w:styleId="AssuntodocomentrioChar">
    <w:name w:val="Assunto do comentário Char"/>
    <w:basedOn w:val="TextodecomentrioChar"/>
    <w:link w:val="Assuntodocomentrio"/>
    <w:uiPriority w:val="99"/>
    <w:rsid w:val="006C2C64"/>
    <w:rPr>
      <w:b/>
      <w:bCs/>
    </w:rPr>
  </w:style>
  <w:style w:type="paragraph" w:styleId="Textodebalo">
    <w:name w:val="Balloon Text"/>
    <w:basedOn w:val="Normal"/>
    <w:link w:val="TextodebaloChar"/>
    <w:uiPriority w:val="99"/>
    <w:rsid w:val="006C2C64"/>
    <w:rPr>
      <w:rFonts w:ascii="Tahoma" w:hAnsi="Tahoma" w:cs="Tahoma"/>
      <w:sz w:val="16"/>
      <w:szCs w:val="16"/>
    </w:rPr>
  </w:style>
  <w:style w:type="character" w:customStyle="1" w:styleId="TextodebaloChar">
    <w:name w:val="Texto de balão Char"/>
    <w:basedOn w:val="Fontepargpadro"/>
    <w:link w:val="Textodebalo"/>
    <w:uiPriority w:val="99"/>
    <w:rsid w:val="006C2C64"/>
    <w:rPr>
      <w:rFonts w:ascii="Tahoma" w:hAnsi="Tahoma" w:cs="Tahoma"/>
      <w:sz w:val="16"/>
      <w:szCs w:val="16"/>
    </w:rPr>
  </w:style>
  <w:style w:type="character" w:customStyle="1" w:styleId="Ttulo7Char">
    <w:name w:val="Título 7 Char"/>
    <w:basedOn w:val="Fontepargpadro"/>
    <w:link w:val="Ttulo7"/>
    <w:uiPriority w:val="99"/>
    <w:rsid w:val="00142A97"/>
    <w:rPr>
      <w:rFonts w:asciiTheme="majorHAnsi" w:eastAsiaTheme="majorEastAsia" w:hAnsiTheme="majorHAnsi" w:cstheme="majorBidi"/>
      <w:i/>
      <w:iCs/>
      <w:color w:val="404040" w:themeColor="text1" w:themeTint="BF"/>
      <w:sz w:val="24"/>
      <w:szCs w:val="24"/>
    </w:rPr>
  </w:style>
  <w:style w:type="character" w:customStyle="1" w:styleId="CorpodetextoChar">
    <w:name w:val="Corpo de texto Char"/>
    <w:basedOn w:val="Fontepargpadro"/>
    <w:link w:val="Corpodetexto"/>
    <w:uiPriority w:val="99"/>
    <w:rsid w:val="0031408D"/>
    <w:rPr>
      <w:sz w:val="24"/>
      <w:szCs w:val="24"/>
    </w:rPr>
  </w:style>
  <w:style w:type="paragraph" w:styleId="PargrafodaLista">
    <w:name w:val="List Paragraph"/>
    <w:basedOn w:val="Normal"/>
    <w:uiPriority w:val="34"/>
    <w:qFormat/>
    <w:rsid w:val="00551079"/>
    <w:pPr>
      <w:ind w:left="720"/>
      <w:contextualSpacing/>
    </w:pPr>
  </w:style>
  <w:style w:type="paragraph" w:styleId="Recuodecorpodetexto">
    <w:name w:val="Body Text Indent"/>
    <w:basedOn w:val="Normal"/>
    <w:link w:val="RecuodecorpodetextoChar"/>
    <w:uiPriority w:val="99"/>
    <w:rsid w:val="001415E5"/>
    <w:pPr>
      <w:spacing w:after="120"/>
      <w:ind w:left="283"/>
    </w:pPr>
  </w:style>
  <w:style w:type="character" w:customStyle="1" w:styleId="RecuodecorpodetextoChar">
    <w:name w:val="Recuo de corpo de texto Char"/>
    <w:basedOn w:val="Fontepargpadro"/>
    <w:link w:val="Recuodecorpodetexto"/>
    <w:uiPriority w:val="99"/>
    <w:rsid w:val="001415E5"/>
    <w:rPr>
      <w:sz w:val="24"/>
      <w:szCs w:val="24"/>
    </w:rPr>
  </w:style>
  <w:style w:type="character" w:styleId="Forte">
    <w:name w:val="Strong"/>
    <w:uiPriority w:val="22"/>
    <w:qFormat/>
    <w:rsid w:val="001415E5"/>
    <w:rPr>
      <w:b/>
      <w:bCs/>
    </w:rPr>
  </w:style>
  <w:style w:type="paragraph" w:customStyle="1" w:styleId="Recuodecorpodetexto31">
    <w:name w:val="Recuo de corpo de texto 31"/>
    <w:basedOn w:val="Normal"/>
    <w:rsid w:val="001415E5"/>
    <w:pPr>
      <w:widowControl w:val="0"/>
      <w:suppressAutoHyphens/>
      <w:spacing w:line="240" w:lineRule="atLeast"/>
      <w:ind w:left="2694"/>
      <w:jc w:val="both"/>
    </w:pPr>
    <w:rPr>
      <w:rFonts w:ascii="Arial" w:eastAsia="Lucida Sans Unicode" w:hAnsi="Arial"/>
      <w:sz w:val="28"/>
      <w:szCs w:val="20"/>
      <w:lang w:eastAsia="ar-SA"/>
    </w:rPr>
  </w:style>
  <w:style w:type="paragraph" w:customStyle="1" w:styleId="Ttulo71">
    <w:name w:val="Título 71"/>
    <w:basedOn w:val="Normal"/>
    <w:next w:val="Normal"/>
    <w:rsid w:val="001415E5"/>
    <w:pPr>
      <w:keepNext/>
      <w:widowControl w:val="0"/>
      <w:suppressAutoHyphens/>
      <w:ind w:left="1698" w:hanging="360"/>
      <w:jc w:val="center"/>
    </w:pPr>
    <w:rPr>
      <w:rFonts w:eastAsia="Lucida Sans Unicode"/>
      <w:b/>
      <w:szCs w:val="20"/>
      <w:lang w:eastAsia="ar-SA"/>
    </w:rPr>
  </w:style>
  <w:style w:type="character" w:customStyle="1" w:styleId="Ttulo9Char">
    <w:name w:val="Título 9 Char"/>
    <w:basedOn w:val="Fontepargpadro"/>
    <w:link w:val="Ttulo9"/>
    <w:semiHidden/>
    <w:rsid w:val="004752A0"/>
    <w:rPr>
      <w:rFonts w:asciiTheme="majorHAnsi" w:eastAsiaTheme="majorEastAsia" w:hAnsiTheme="majorHAnsi" w:cstheme="majorBidi"/>
      <w:i/>
      <w:iCs/>
      <w:color w:val="404040" w:themeColor="text1" w:themeTint="BF"/>
    </w:rPr>
  </w:style>
  <w:style w:type="paragraph" w:customStyle="1" w:styleId="Ttulo10">
    <w:name w:val="Título1"/>
    <w:basedOn w:val="Normal"/>
    <w:next w:val="Corpodetexto"/>
    <w:rsid w:val="004752A0"/>
    <w:pPr>
      <w:keepNext/>
      <w:widowControl w:val="0"/>
      <w:suppressAutoHyphens/>
      <w:spacing w:before="240" w:after="120"/>
    </w:pPr>
    <w:rPr>
      <w:rFonts w:ascii="Arial" w:eastAsia="SimSun" w:hAnsi="Arial" w:cs="Mangal"/>
      <w:kern w:val="1"/>
      <w:sz w:val="28"/>
      <w:szCs w:val="28"/>
      <w:lang w:eastAsia="hi-IN" w:bidi="hi-IN"/>
    </w:rPr>
  </w:style>
  <w:style w:type="paragraph" w:customStyle="1" w:styleId="Corpodetexto1">
    <w:name w:val="Corpo de texto1"/>
    <w:basedOn w:val="Normal"/>
    <w:rsid w:val="003219E4"/>
    <w:pPr>
      <w:widowControl w:val="0"/>
      <w:suppressAutoHyphens/>
      <w:jc w:val="both"/>
    </w:pPr>
    <w:rPr>
      <w:rFonts w:eastAsia="Lucida Sans Unicode"/>
      <w:sz w:val="22"/>
      <w:szCs w:val="20"/>
      <w:lang w:eastAsia="ar-SA"/>
    </w:rPr>
  </w:style>
  <w:style w:type="paragraph" w:customStyle="1" w:styleId="Recuodecorpodetexto21">
    <w:name w:val="Recuo de corpo de texto 21"/>
    <w:basedOn w:val="Normal"/>
    <w:rsid w:val="003219E4"/>
    <w:pPr>
      <w:widowControl w:val="0"/>
      <w:suppressAutoHyphens/>
      <w:ind w:left="1080"/>
      <w:jc w:val="both"/>
    </w:pPr>
    <w:rPr>
      <w:rFonts w:ascii="Arial" w:eastAsia="Lucida Sans Unicode" w:hAnsi="Arial"/>
      <w:sz w:val="20"/>
      <w:szCs w:val="20"/>
      <w:lang w:eastAsia="ar-SA"/>
    </w:rPr>
  </w:style>
  <w:style w:type="paragraph" w:customStyle="1" w:styleId="Corpodetexto31">
    <w:name w:val="Corpo de texto 31"/>
    <w:basedOn w:val="Normal"/>
    <w:rsid w:val="003219E4"/>
    <w:pPr>
      <w:widowControl w:val="0"/>
      <w:suppressAutoHyphens/>
      <w:autoSpaceDE w:val="0"/>
      <w:jc w:val="both"/>
    </w:pPr>
    <w:rPr>
      <w:rFonts w:ascii="Courier New" w:eastAsia="Lucida Sans Unicode" w:hAnsi="Courier New"/>
      <w:sz w:val="20"/>
      <w:szCs w:val="20"/>
      <w:lang w:eastAsia="ar-SA"/>
    </w:rPr>
  </w:style>
  <w:style w:type="paragraph" w:customStyle="1" w:styleId="Corpodetexto21">
    <w:name w:val="Corpo de texto 21"/>
    <w:basedOn w:val="Normal"/>
    <w:rsid w:val="003219E4"/>
    <w:pPr>
      <w:widowControl w:val="0"/>
      <w:suppressAutoHyphens/>
      <w:jc w:val="both"/>
    </w:pPr>
    <w:rPr>
      <w:rFonts w:eastAsia="Lucida Sans Unicode"/>
      <w:b/>
      <w:bCs/>
      <w:szCs w:val="20"/>
      <w:lang w:eastAsia="ar-SA"/>
    </w:rPr>
  </w:style>
  <w:style w:type="paragraph" w:customStyle="1" w:styleId="Corpodetexto2">
    <w:name w:val="Corpo de texto2"/>
    <w:basedOn w:val="Normal"/>
    <w:rsid w:val="006D6180"/>
    <w:pPr>
      <w:widowControl w:val="0"/>
      <w:suppressAutoHyphens/>
      <w:jc w:val="both"/>
    </w:pPr>
    <w:rPr>
      <w:rFonts w:eastAsia="Lucida Sans Unicode"/>
      <w:sz w:val="22"/>
      <w:szCs w:val="20"/>
      <w:lang w:eastAsia="ar-SA"/>
    </w:rPr>
  </w:style>
  <w:style w:type="paragraph" w:customStyle="1" w:styleId="Ttulo72">
    <w:name w:val="Título 72"/>
    <w:basedOn w:val="Normal"/>
    <w:next w:val="Normal"/>
    <w:rsid w:val="006D6180"/>
    <w:pPr>
      <w:keepNext/>
      <w:widowControl w:val="0"/>
      <w:suppressAutoHyphens/>
      <w:ind w:left="1698" w:hanging="360"/>
      <w:jc w:val="center"/>
    </w:pPr>
    <w:rPr>
      <w:rFonts w:eastAsia="Lucida Sans Unicode"/>
      <w:b/>
      <w:szCs w:val="20"/>
      <w:lang w:eastAsia="ar-SA"/>
    </w:rPr>
  </w:style>
  <w:style w:type="paragraph" w:styleId="Corpodetexto20">
    <w:name w:val="Body Text 2"/>
    <w:basedOn w:val="Normal"/>
    <w:link w:val="Corpodetexto2Char"/>
    <w:uiPriority w:val="99"/>
    <w:rsid w:val="0092736D"/>
    <w:pPr>
      <w:spacing w:after="120" w:line="480" w:lineRule="auto"/>
    </w:pPr>
  </w:style>
  <w:style w:type="character" w:customStyle="1" w:styleId="Corpodetexto2Char">
    <w:name w:val="Corpo de texto 2 Char"/>
    <w:basedOn w:val="Fontepargpadro"/>
    <w:link w:val="Corpodetexto20"/>
    <w:uiPriority w:val="99"/>
    <w:rsid w:val="0092736D"/>
    <w:rPr>
      <w:sz w:val="24"/>
      <w:szCs w:val="24"/>
    </w:rPr>
  </w:style>
  <w:style w:type="paragraph" w:styleId="Recuodecorpodetexto2">
    <w:name w:val="Body Text Indent 2"/>
    <w:basedOn w:val="Normal"/>
    <w:link w:val="Recuodecorpodetexto2Char"/>
    <w:uiPriority w:val="99"/>
    <w:rsid w:val="0092736D"/>
    <w:pPr>
      <w:spacing w:after="120" w:line="480" w:lineRule="auto"/>
      <w:ind w:left="283"/>
    </w:pPr>
  </w:style>
  <w:style w:type="character" w:customStyle="1" w:styleId="Recuodecorpodetexto2Char">
    <w:name w:val="Recuo de corpo de texto 2 Char"/>
    <w:basedOn w:val="Fontepargpadro"/>
    <w:link w:val="Recuodecorpodetexto2"/>
    <w:uiPriority w:val="99"/>
    <w:rsid w:val="0092736D"/>
    <w:rPr>
      <w:sz w:val="24"/>
      <w:szCs w:val="24"/>
    </w:rPr>
  </w:style>
  <w:style w:type="paragraph" w:styleId="Ttulo">
    <w:name w:val="Title"/>
    <w:basedOn w:val="Normal"/>
    <w:link w:val="TtuloChar"/>
    <w:qFormat/>
    <w:rsid w:val="0092736D"/>
    <w:pPr>
      <w:jc w:val="center"/>
    </w:pPr>
    <w:rPr>
      <w:b/>
      <w:sz w:val="28"/>
      <w:szCs w:val="20"/>
    </w:rPr>
  </w:style>
  <w:style w:type="character" w:customStyle="1" w:styleId="TtuloChar">
    <w:name w:val="Título Char"/>
    <w:basedOn w:val="Fontepargpadro"/>
    <w:link w:val="Ttulo"/>
    <w:rsid w:val="0092736D"/>
    <w:rPr>
      <w:b/>
      <w:sz w:val="28"/>
    </w:rPr>
  </w:style>
  <w:style w:type="table" w:customStyle="1" w:styleId="cabecalho">
    <w:name w:val="cabecalho"/>
    <w:uiPriority w:val="99"/>
    <w:rsid w:val="0092736D"/>
    <w:pPr>
      <w:spacing w:after="200" w:line="276" w:lineRule="auto"/>
    </w:pPr>
    <w:rPr>
      <w:rFonts w:ascii="Arial" w:eastAsia="Arial" w:hAnsi="Arial" w:cs="Arial"/>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50" w:type="dxa"/>
        <w:left w:w="25" w:type="dxa"/>
        <w:bottom w:w="0" w:type="dxa"/>
        <w:right w:w="50" w:type="dxa"/>
      </w:tblCellMar>
    </w:tblPr>
  </w:style>
  <w:style w:type="paragraph" w:customStyle="1" w:styleId="Corpodetexto3">
    <w:name w:val="Corpo de texto3"/>
    <w:basedOn w:val="Normal"/>
    <w:rsid w:val="0092736D"/>
    <w:pPr>
      <w:widowControl w:val="0"/>
      <w:suppressAutoHyphens/>
      <w:jc w:val="both"/>
    </w:pPr>
    <w:rPr>
      <w:rFonts w:eastAsia="Lucida Sans Unicode"/>
      <w:sz w:val="22"/>
      <w:szCs w:val="20"/>
      <w:lang w:eastAsia="ar-SA"/>
    </w:rPr>
  </w:style>
  <w:style w:type="paragraph" w:customStyle="1" w:styleId="Corpodetexto4">
    <w:name w:val="Corpo de texto4"/>
    <w:basedOn w:val="Normal"/>
    <w:rsid w:val="00182926"/>
    <w:pPr>
      <w:widowControl w:val="0"/>
      <w:suppressAutoHyphens/>
      <w:jc w:val="both"/>
    </w:pPr>
    <w:rPr>
      <w:rFonts w:eastAsia="Lucida Sans Unicode"/>
      <w:sz w:val="22"/>
      <w:szCs w:val="20"/>
      <w:lang w:eastAsia="ar-SA"/>
    </w:rPr>
  </w:style>
  <w:style w:type="paragraph" w:customStyle="1" w:styleId="Corpodetexto5">
    <w:name w:val="Corpo de texto5"/>
    <w:basedOn w:val="Normal"/>
    <w:rsid w:val="00293AE3"/>
    <w:pPr>
      <w:widowControl w:val="0"/>
      <w:suppressAutoHyphens/>
      <w:jc w:val="both"/>
    </w:pPr>
    <w:rPr>
      <w:rFonts w:eastAsia="Lucida Sans Unicode"/>
      <w:sz w:val="22"/>
      <w:szCs w:val="20"/>
      <w:lang w:eastAsia="ar-SA"/>
    </w:rPr>
  </w:style>
  <w:style w:type="paragraph" w:customStyle="1" w:styleId="Ttulo73">
    <w:name w:val="Título 73"/>
    <w:basedOn w:val="Normal"/>
    <w:next w:val="Normal"/>
    <w:rsid w:val="00293AE3"/>
    <w:pPr>
      <w:keepNext/>
      <w:widowControl w:val="0"/>
      <w:suppressAutoHyphens/>
      <w:ind w:left="1698" w:hanging="360"/>
      <w:jc w:val="center"/>
    </w:pPr>
    <w:rPr>
      <w:rFonts w:eastAsia="Lucida Sans Unicode"/>
      <w:b/>
      <w:szCs w:val="20"/>
      <w:lang w:eastAsia="ar-SA"/>
    </w:rPr>
  </w:style>
  <w:style w:type="paragraph" w:customStyle="1" w:styleId="Default">
    <w:name w:val="Default"/>
    <w:uiPriority w:val="99"/>
    <w:rsid w:val="00AB2776"/>
    <w:pPr>
      <w:autoSpaceDE w:val="0"/>
      <w:autoSpaceDN w:val="0"/>
      <w:adjustRightInd w:val="0"/>
    </w:pPr>
    <w:rPr>
      <w:rFonts w:ascii="Arial" w:hAnsi="Arial" w:cs="Arial"/>
      <w:color w:val="000000"/>
      <w:sz w:val="24"/>
      <w:szCs w:val="24"/>
    </w:rPr>
  </w:style>
  <w:style w:type="character" w:styleId="Hyperlink">
    <w:name w:val="Hyperlink"/>
    <w:basedOn w:val="Fontepargpadro"/>
    <w:uiPriority w:val="99"/>
    <w:unhideWhenUsed/>
    <w:rsid w:val="008D30E2"/>
    <w:rPr>
      <w:color w:val="0000FF"/>
      <w:u w:val="single"/>
    </w:rPr>
  </w:style>
  <w:style w:type="paragraph" w:styleId="NormalWeb">
    <w:name w:val="Normal (Web)"/>
    <w:basedOn w:val="Normal"/>
    <w:uiPriority w:val="99"/>
    <w:unhideWhenUsed/>
    <w:rsid w:val="008D30E2"/>
    <w:pPr>
      <w:spacing w:before="100" w:beforeAutospacing="1" w:after="100" w:afterAutospacing="1"/>
    </w:pPr>
  </w:style>
  <w:style w:type="character" w:styleId="nfase">
    <w:name w:val="Emphasis"/>
    <w:basedOn w:val="Fontepargpadro"/>
    <w:uiPriority w:val="20"/>
    <w:qFormat/>
    <w:rsid w:val="008D30E2"/>
    <w:rPr>
      <w:i/>
      <w:iCs/>
    </w:rPr>
  </w:style>
  <w:style w:type="paragraph" w:customStyle="1" w:styleId="Corpodetexto6">
    <w:name w:val="Corpo de texto6"/>
    <w:basedOn w:val="Normal"/>
    <w:rsid w:val="00963D19"/>
    <w:pPr>
      <w:widowControl w:val="0"/>
      <w:suppressAutoHyphens/>
      <w:jc w:val="both"/>
    </w:pPr>
    <w:rPr>
      <w:rFonts w:eastAsia="Lucida Sans Unicode"/>
      <w:sz w:val="22"/>
      <w:szCs w:val="20"/>
      <w:lang w:eastAsia="ar-SA"/>
    </w:rPr>
  </w:style>
  <w:style w:type="paragraph" w:customStyle="1" w:styleId="Ttulo74">
    <w:name w:val="Título 74"/>
    <w:basedOn w:val="Normal"/>
    <w:next w:val="Normal"/>
    <w:rsid w:val="00963D19"/>
    <w:pPr>
      <w:keepNext/>
      <w:widowControl w:val="0"/>
      <w:suppressAutoHyphens/>
      <w:ind w:left="1698" w:hanging="360"/>
      <w:jc w:val="center"/>
    </w:pPr>
    <w:rPr>
      <w:rFonts w:eastAsia="Lucida Sans Unicode"/>
      <w:b/>
      <w:szCs w:val="20"/>
      <w:lang w:eastAsia="ar-SA"/>
    </w:rPr>
  </w:style>
  <w:style w:type="paragraph" w:styleId="SemEspaamento">
    <w:name w:val="No Spacing"/>
    <w:uiPriority w:val="99"/>
    <w:qFormat/>
    <w:rsid w:val="00394A18"/>
    <w:rPr>
      <w:rFonts w:asciiTheme="minorHAnsi" w:eastAsiaTheme="minorHAnsi" w:hAnsiTheme="minorHAnsi" w:cstheme="minorBidi"/>
      <w:sz w:val="22"/>
      <w:szCs w:val="22"/>
      <w:lang w:eastAsia="en-US"/>
    </w:rPr>
  </w:style>
  <w:style w:type="table" w:customStyle="1" w:styleId="TableNormal">
    <w:name w:val="Table Normal"/>
    <w:uiPriority w:val="2"/>
    <w:semiHidden/>
    <w:unhideWhenUsed/>
    <w:qFormat/>
    <w:rsid w:val="00D7430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74303"/>
    <w:pPr>
      <w:widowControl w:val="0"/>
      <w:autoSpaceDE w:val="0"/>
      <w:autoSpaceDN w:val="0"/>
      <w:spacing w:before="155"/>
      <w:ind w:left="90"/>
      <w:jc w:val="center"/>
    </w:pPr>
    <w:rPr>
      <w:rFonts w:ascii="Arial MT" w:eastAsia="Arial MT" w:hAnsi="Arial MT" w:cs="Arial MT"/>
      <w:sz w:val="22"/>
      <w:szCs w:val="22"/>
      <w:lang w:val="pt-PT" w:eastAsia="en-US"/>
    </w:rPr>
  </w:style>
  <w:style w:type="character" w:customStyle="1" w:styleId="Ttulo4Char">
    <w:name w:val="Título 4 Char"/>
    <w:basedOn w:val="Fontepargpadro"/>
    <w:link w:val="Ttulo4"/>
    <w:uiPriority w:val="99"/>
    <w:rsid w:val="00C02FB7"/>
    <w:rPr>
      <w:b/>
      <w:bCs/>
      <w:sz w:val="28"/>
      <w:szCs w:val="28"/>
    </w:rPr>
  </w:style>
  <w:style w:type="character" w:customStyle="1" w:styleId="Ttulo5Char">
    <w:name w:val="Título 5 Char"/>
    <w:basedOn w:val="Fontepargpadro"/>
    <w:link w:val="Ttulo5"/>
    <w:uiPriority w:val="99"/>
    <w:rsid w:val="00C02FB7"/>
    <w:rPr>
      <w:b/>
      <w:bCs/>
      <w:i/>
      <w:iCs/>
      <w:sz w:val="26"/>
      <w:szCs w:val="26"/>
    </w:rPr>
  </w:style>
  <w:style w:type="character" w:customStyle="1" w:styleId="Ttulo6Char">
    <w:name w:val="Título 6 Char"/>
    <w:basedOn w:val="Fontepargpadro"/>
    <w:link w:val="Ttulo6"/>
    <w:uiPriority w:val="99"/>
    <w:rsid w:val="00C02FB7"/>
    <w:rPr>
      <w:rFonts w:ascii="Calibri" w:hAnsi="Calibri"/>
      <w:b/>
      <w:bCs/>
      <w:sz w:val="22"/>
      <w:szCs w:val="22"/>
    </w:rPr>
  </w:style>
  <w:style w:type="character" w:customStyle="1" w:styleId="Ttulo1Char">
    <w:name w:val="Título 1 Char"/>
    <w:link w:val="Ttulo1"/>
    <w:uiPriority w:val="99"/>
    <w:locked/>
    <w:rsid w:val="00C02FB7"/>
    <w:rPr>
      <w:b/>
      <w:bCs/>
      <w:sz w:val="24"/>
      <w:szCs w:val="24"/>
    </w:rPr>
  </w:style>
  <w:style w:type="character" w:customStyle="1" w:styleId="Ttulo2Char">
    <w:name w:val="Título 2 Char"/>
    <w:link w:val="Ttulo2"/>
    <w:uiPriority w:val="99"/>
    <w:locked/>
    <w:rsid w:val="00C02FB7"/>
    <w:rPr>
      <w:rFonts w:ascii="Arial" w:hAnsi="Arial" w:cs="Arial"/>
      <w:b/>
      <w:bCs/>
      <w:i/>
      <w:iCs/>
      <w:sz w:val="28"/>
      <w:szCs w:val="28"/>
    </w:rPr>
  </w:style>
  <w:style w:type="character" w:customStyle="1" w:styleId="Ttulo3Char">
    <w:name w:val="Título 3 Char"/>
    <w:link w:val="Ttulo3"/>
    <w:uiPriority w:val="99"/>
    <w:locked/>
    <w:rsid w:val="00C02FB7"/>
    <w:rPr>
      <w:rFonts w:ascii="Arial" w:hAnsi="Arial" w:cs="Arial"/>
      <w:b/>
      <w:bCs/>
      <w:sz w:val="26"/>
      <w:szCs w:val="26"/>
    </w:rPr>
  </w:style>
  <w:style w:type="table" w:styleId="Tabelacomgrade">
    <w:name w:val="Table Grid"/>
    <w:basedOn w:val="Tabelanormal"/>
    <w:uiPriority w:val="99"/>
    <w:rsid w:val="00C02F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bealhoChar">
    <w:name w:val="Cabeçalho Char"/>
    <w:link w:val="Cabealho"/>
    <w:locked/>
    <w:rsid w:val="00C02FB7"/>
    <w:rPr>
      <w:sz w:val="24"/>
      <w:szCs w:val="24"/>
    </w:rPr>
  </w:style>
  <w:style w:type="character" w:customStyle="1" w:styleId="RodapChar">
    <w:name w:val="Rodapé Char"/>
    <w:link w:val="Rodap"/>
    <w:uiPriority w:val="99"/>
    <w:locked/>
    <w:rsid w:val="00C02FB7"/>
    <w:rPr>
      <w:sz w:val="24"/>
      <w:szCs w:val="24"/>
    </w:rPr>
  </w:style>
  <w:style w:type="character" w:styleId="HiperlinkVisitado">
    <w:name w:val="FollowedHyperlink"/>
    <w:uiPriority w:val="99"/>
    <w:rsid w:val="00C02FB7"/>
    <w:rPr>
      <w:rFonts w:cs="Times New Roman"/>
      <w:color w:val="800080"/>
      <w:u w:val="single"/>
    </w:rPr>
  </w:style>
  <w:style w:type="paragraph" w:customStyle="1" w:styleId="Ttulo1ttulo1">
    <w:name w:val="Título 1.título 1"/>
    <w:basedOn w:val="Normal"/>
    <w:next w:val="Normal"/>
    <w:uiPriority w:val="99"/>
    <w:rsid w:val="00C02FB7"/>
    <w:pPr>
      <w:keepNext/>
      <w:pBdr>
        <w:top w:val="double" w:sz="12" w:space="1" w:color="auto"/>
        <w:bottom w:val="double" w:sz="12" w:space="1" w:color="auto"/>
      </w:pBdr>
      <w:tabs>
        <w:tab w:val="left" w:pos="144"/>
        <w:tab w:val="left" w:pos="864"/>
        <w:tab w:val="left" w:pos="1584"/>
        <w:tab w:val="left" w:pos="2304"/>
        <w:tab w:val="left" w:pos="3024"/>
        <w:tab w:val="left" w:pos="3744"/>
        <w:tab w:val="left" w:pos="4464"/>
        <w:tab w:val="left" w:pos="5184"/>
        <w:tab w:val="left" w:pos="5904"/>
        <w:tab w:val="left" w:pos="6624"/>
      </w:tabs>
      <w:jc w:val="center"/>
      <w:outlineLvl w:val="0"/>
    </w:pPr>
    <w:rPr>
      <w:b/>
      <w:szCs w:val="20"/>
    </w:rPr>
  </w:style>
  <w:style w:type="paragraph" w:styleId="Recuodecorpodetexto3">
    <w:name w:val="Body Text Indent 3"/>
    <w:basedOn w:val="Normal"/>
    <w:link w:val="Recuodecorpodetexto3Char"/>
    <w:uiPriority w:val="99"/>
    <w:rsid w:val="00C02FB7"/>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C02FB7"/>
    <w:rPr>
      <w:sz w:val="16"/>
      <w:szCs w:val="16"/>
    </w:rPr>
  </w:style>
  <w:style w:type="paragraph" w:customStyle="1" w:styleId="Padro">
    <w:name w:val="Padrão"/>
    <w:uiPriority w:val="99"/>
    <w:rsid w:val="00C02FB7"/>
    <w:rPr>
      <w:sz w:val="24"/>
    </w:rPr>
  </w:style>
  <w:style w:type="character" w:customStyle="1" w:styleId="CharChar15">
    <w:name w:val="Char Char15"/>
    <w:uiPriority w:val="99"/>
    <w:locked/>
    <w:rsid w:val="00C02FB7"/>
    <w:rPr>
      <w:rFonts w:cs="Times New Roman"/>
      <w:b/>
      <w:color w:val="0000FF"/>
      <w:sz w:val="18"/>
      <w:lang w:val="pt-BR" w:eastAsia="pt-BR" w:bidi="ar-SA"/>
    </w:rPr>
  </w:style>
  <w:style w:type="character" w:customStyle="1" w:styleId="CharChar14">
    <w:name w:val="Char Char14"/>
    <w:uiPriority w:val="99"/>
    <w:locked/>
    <w:rsid w:val="00C02FB7"/>
    <w:rPr>
      <w:rFonts w:cs="Times New Roman"/>
      <w:b/>
      <w:bCs/>
      <w:color w:val="000000"/>
      <w:sz w:val="24"/>
      <w:szCs w:val="24"/>
      <w:lang w:val="pt-BR" w:eastAsia="pt-BR" w:bidi="ar-SA"/>
    </w:rPr>
  </w:style>
  <w:style w:type="character" w:customStyle="1" w:styleId="CharChar13">
    <w:name w:val="Char Char13"/>
    <w:uiPriority w:val="99"/>
    <w:locked/>
    <w:rsid w:val="00C02FB7"/>
    <w:rPr>
      <w:rFonts w:ascii="Shruti" w:hAnsi="Shruti" w:cs="Times New Roman"/>
      <w:b/>
      <w:bCs/>
      <w:sz w:val="22"/>
      <w:szCs w:val="22"/>
      <w:lang w:val="pt-BR" w:eastAsia="pt-BR" w:bidi="ar-SA"/>
    </w:rPr>
  </w:style>
  <w:style w:type="character" w:customStyle="1" w:styleId="CharChar12">
    <w:name w:val="Char Char12"/>
    <w:uiPriority w:val="99"/>
    <w:locked/>
    <w:rsid w:val="00C02FB7"/>
    <w:rPr>
      <w:rFonts w:cs="Times New Roman"/>
      <w:b/>
      <w:bCs/>
      <w:sz w:val="24"/>
      <w:szCs w:val="24"/>
      <w:lang w:val="pt-BR" w:eastAsia="pt-BR" w:bidi="ar-SA"/>
    </w:rPr>
  </w:style>
  <w:style w:type="character" w:customStyle="1" w:styleId="CharChar11">
    <w:name w:val="Char Char11"/>
    <w:uiPriority w:val="99"/>
    <w:locked/>
    <w:rsid w:val="00C02FB7"/>
    <w:rPr>
      <w:rFonts w:cs="Times New Roman"/>
      <w:b/>
      <w:color w:val="000000"/>
      <w:sz w:val="24"/>
      <w:szCs w:val="24"/>
      <w:u w:val="single"/>
      <w:lang w:val="pt-BR" w:eastAsia="pt-BR" w:bidi="ar-SA"/>
    </w:rPr>
  </w:style>
  <w:style w:type="character" w:customStyle="1" w:styleId="CharChar8">
    <w:name w:val="Char Char8"/>
    <w:uiPriority w:val="99"/>
    <w:locked/>
    <w:rsid w:val="00C02FB7"/>
    <w:rPr>
      <w:rFonts w:cs="Times New Roman"/>
      <w:sz w:val="24"/>
      <w:lang w:val="pt-BR" w:eastAsia="pt-BR" w:bidi="ar-SA"/>
    </w:rPr>
  </w:style>
  <w:style w:type="character" w:customStyle="1" w:styleId="CharChar6">
    <w:name w:val="Char Char6"/>
    <w:uiPriority w:val="99"/>
    <w:locked/>
    <w:rsid w:val="00C02FB7"/>
    <w:rPr>
      <w:rFonts w:cs="Times New Roman"/>
      <w:b/>
      <w:sz w:val="24"/>
      <w:lang w:val="pt-BR" w:eastAsia="pt-BR" w:bidi="ar-SA"/>
    </w:rPr>
  </w:style>
  <w:style w:type="character" w:customStyle="1" w:styleId="CharChar10">
    <w:name w:val="Char Char10"/>
    <w:uiPriority w:val="99"/>
    <w:locked/>
    <w:rsid w:val="00C02FB7"/>
    <w:rPr>
      <w:rFonts w:cs="Times New Roman"/>
      <w:lang w:val="pt-BR" w:eastAsia="pt-BR" w:bidi="ar-SA"/>
    </w:rPr>
  </w:style>
  <w:style w:type="character" w:customStyle="1" w:styleId="CharChar7">
    <w:name w:val="Char Char7"/>
    <w:uiPriority w:val="99"/>
    <w:locked/>
    <w:rsid w:val="00C02FB7"/>
    <w:rPr>
      <w:rFonts w:cs="Times New Roman"/>
      <w:b/>
      <w:color w:val="000000"/>
      <w:sz w:val="24"/>
      <w:szCs w:val="24"/>
      <w:u w:val="single"/>
      <w:lang w:val="pt-BR" w:eastAsia="pt-BR" w:bidi="ar-SA"/>
    </w:rPr>
  </w:style>
  <w:style w:type="character" w:customStyle="1" w:styleId="CharChar5">
    <w:name w:val="Char Char5"/>
    <w:uiPriority w:val="99"/>
    <w:locked/>
    <w:rsid w:val="00C02FB7"/>
    <w:rPr>
      <w:rFonts w:ascii="Shruti" w:hAnsi="Shruti" w:cs="Shruti"/>
      <w:sz w:val="22"/>
      <w:szCs w:val="22"/>
      <w:lang w:val="pt-BR" w:eastAsia="pt-BR" w:bidi="ar-SA"/>
    </w:rPr>
  </w:style>
  <w:style w:type="character" w:customStyle="1" w:styleId="CharChar4">
    <w:name w:val="Char Char4"/>
    <w:uiPriority w:val="99"/>
    <w:locked/>
    <w:rsid w:val="00C02FB7"/>
    <w:rPr>
      <w:rFonts w:ascii="Arial" w:hAnsi="Arial" w:cs="Arial"/>
      <w:bCs/>
      <w:color w:val="000000"/>
      <w:sz w:val="24"/>
      <w:lang w:val="pt-BR" w:eastAsia="pt-BR" w:bidi="ar-SA"/>
    </w:rPr>
  </w:style>
  <w:style w:type="character" w:customStyle="1" w:styleId="CharChar3">
    <w:name w:val="Char Char3"/>
    <w:uiPriority w:val="99"/>
    <w:locked/>
    <w:rsid w:val="00C02FB7"/>
    <w:rPr>
      <w:rFonts w:cs="Times New Roman"/>
      <w:sz w:val="24"/>
      <w:szCs w:val="24"/>
      <w:lang w:val="pt-BR" w:eastAsia="pt-BR" w:bidi="ar-SA"/>
    </w:rPr>
  </w:style>
  <w:style w:type="character" w:customStyle="1" w:styleId="CharChar1">
    <w:name w:val="Char Char1"/>
    <w:uiPriority w:val="99"/>
    <w:locked/>
    <w:rsid w:val="00C02FB7"/>
    <w:rPr>
      <w:rFonts w:cs="Times New Roman"/>
      <w:b/>
      <w:bCs/>
      <w:lang w:val="pt-BR" w:eastAsia="pt-BR" w:bidi="ar-SA"/>
    </w:rPr>
  </w:style>
  <w:style w:type="paragraph" w:styleId="Commarcadores">
    <w:name w:val="List Bullet"/>
    <w:basedOn w:val="Normal"/>
    <w:uiPriority w:val="99"/>
    <w:rsid w:val="00C02FB7"/>
    <w:pPr>
      <w:tabs>
        <w:tab w:val="num" w:pos="420"/>
      </w:tabs>
      <w:ind w:left="420" w:hanging="420"/>
    </w:pPr>
    <w:rPr>
      <w:sz w:val="20"/>
      <w:szCs w:val="20"/>
    </w:rPr>
  </w:style>
  <w:style w:type="character" w:customStyle="1" w:styleId="TtuloChar1">
    <w:name w:val="Título Char1"/>
    <w:uiPriority w:val="99"/>
    <w:rsid w:val="00C02FB7"/>
    <w:rPr>
      <w:rFonts w:ascii="Cambria" w:hAnsi="Cambria" w:cs="Times New Roman"/>
      <w:color w:val="17365D"/>
      <w:spacing w:val="5"/>
      <w:kern w:val="28"/>
      <w:sz w:val="52"/>
      <w:szCs w:val="52"/>
    </w:rPr>
  </w:style>
  <w:style w:type="paragraph" w:styleId="Corpodetexto30">
    <w:name w:val="Body Text 3"/>
    <w:basedOn w:val="Normal"/>
    <w:link w:val="Corpodetexto3Char"/>
    <w:uiPriority w:val="99"/>
    <w:rsid w:val="00C02FB7"/>
    <w:pPr>
      <w:spacing w:line="360" w:lineRule="auto"/>
      <w:jc w:val="both"/>
    </w:pPr>
    <w:rPr>
      <w:rFonts w:ascii="Arial" w:hAnsi="Arial"/>
      <w:sz w:val="22"/>
      <w:szCs w:val="20"/>
    </w:rPr>
  </w:style>
  <w:style w:type="character" w:customStyle="1" w:styleId="Corpodetexto3Char">
    <w:name w:val="Corpo de texto 3 Char"/>
    <w:basedOn w:val="Fontepargpadro"/>
    <w:link w:val="Corpodetexto30"/>
    <w:uiPriority w:val="99"/>
    <w:rsid w:val="00C02FB7"/>
    <w:rPr>
      <w:rFonts w:ascii="Arial" w:hAnsi="Arial"/>
      <w:sz w:val="22"/>
    </w:rPr>
  </w:style>
  <w:style w:type="paragraph" w:customStyle="1" w:styleId="Artigo">
    <w:name w:val="Artigo"/>
    <w:basedOn w:val="Normal"/>
    <w:uiPriority w:val="99"/>
    <w:rsid w:val="00C02FB7"/>
    <w:pPr>
      <w:suppressAutoHyphens/>
      <w:spacing w:before="240"/>
      <w:jc w:val="both"/>
    </w:pPr>
    <w:rPr>
      <w:rFonts w:ascii="Arial" w:hAnsi="Arial"/>
      <w:szCs w:val="20"/>
      <w:lang w:eastAsia="ar-SA"/>
    </w:rPr>
  </w:style>
  <w:style w:type="paragraph" w:customStyle="1" w:styleId="WW-Recuodecorpodetexto3">
    <w:name w:val="WW-Recuo de corpo de texto 3"/>
    <w:basedOn w:val="Normal"/>
    <w:uiPriority w:val="99"/>
    <w:rsid w:val="00C02FB7"/>
    <w:pPr>
      <w:suppressAutoHyphens/>
      <w:ind w:firstLine="360"/>
      <w:jc w:val="both"/>
    </w:pPr>
    <w:rPr>
      <w:sz w:val="26"/>
      <w:szCs w:val="20"/>
      <w:lang w:eastAsia="ar-SA"/>
    </w:rPr>
  </w:style>
  <w:style w:type="paragraph" w:customStyle="1" w:styleId="WW-Corpodetexto3">
    <w:name w:val="WW-Corpo de texto 3"/>
    <w:basedOn w:val="Normal"/>
    <w:uiPriority w:val="99"/>
    <w:rsid w:val="00C02FB7"/>
    <w:pPr>
      <w:suppressAutoHyphens/>
      <w:spacing w:line="360" w:lineRule="auto"/>
      <w:jc w:val="both"/>
    </w:pPr>
    <w:rPr>
      <w:szCs w:val="20"/>
      <w:lang w:eastAsia="ar-SA"/>
    </w:rPr>
  </w:style>
  <w:style w:type="paragraph" w:customStyle="1" w:styleId="xmsonormal">
    <w:name w:val="x_msonormal"/>
    <w:basedOn w:val="Normal"/>
    <w:rsid w:val="00C02FB7"/>
    <w:pPr>
      <w:spacing w:before="100" w:beforeAutospacing="1" w:after="100" w:afterAutospacing="1"/>
    </w:pPr>
  </w:style>
  <w:style w:type="paragraph" w:customStyle="1" w:styleId="Nivel1">
    <w:name w:val="Nivel1"/>
    <w:basedOn w:val="Ttulo1"/>
    <w:link w:val="Nivel1Char"/>
    <w:qFormat/>
    <w:rsid w:val="00C02FB7"/>
    <w:pPr>
      <w:keepLines/>
      <w:spacing w:before="480" w:line="276" w:lineRule="auto"/>
      <w:ind w:left="357" w:hanging="357"/>
      <w:jc w:val="both"/>
    </w:pPr>
    <w:rPr>
      <w:rFonts w:ascii="Arial" w:eastAsia="MS Gothic" w:hAnsi="Arial" w:cs="Arial"/>
      <w:bCs w:val="0"/>
      <w:color w:val="000000"/>
      <w:sz w:val="28"/>
      <w:szCs w:val="28"/>
    </w:rPr>
  </w:style>
  <w:style w:type="character" w:customStyle="1" w:styleId="Nivel1Char">
    <w:name w:val="Nivel1 Char"/>
    <w:link w:val="Nivel1"/>
    <w:rsid w:val="00C02FB7"/>
    <w:rPr>
      <w:rFonts w:ascii="Arial" w:eastAsia="MS Gothic" w:hAnsi="Arial" w:cs="Arial"/>
      <w:b/>
      <w:color w:val="000000"/>
      <w:sz w:val="28"/>
      <w:szCs w:val="28"/>
    </w:rPr>
  </w:style>
  <w:style w:type="paragraph" w:customStyle="1" w:styleId="Nivel010">
    <w:name w:val="Nivel 01"/>
    <w:basedOn w:val="Ttulo1"/>
    <w:next w:val="Normal"/>
    <w:link w:val="Nivel01Char"/>
    <w:qFormat/>
    <w:rsid w:val="00C02FB7"/>
    <w:pPr>
      <w:keepLines/>
      <w:tabs>
        <w:tab w:val="left" w:pos="567"/>
      </w:tabs>
      <w:spacing w:before="240"/>
      <w:ind w:left="360" w:hanging="360"/>
      <w:jc w:val="both"/>
    </w:pPr>
    <w:rPr>
      <w:rFonts w:ascii="Ecofont_Spranq_eco_Sans" w:eastAsia="MS Gothic" w:hAnsi="Ecofont_Spranq_eco_Sans"/>
      <w:color w:val="000000"/>
      <w:sz w:val="20"/>
      <w:szCs w:val="20"/>
    </w:rPr>
  </w:style>
  <w:style w:type="character" w:customStyle="1" w:styleId="Nivel01Char">
    <w:name w:val="Nivel 01 Char"/>
    <w:link w:val="Nivel010"/>
    <w:rsid w:val="00C02FB7"/>
    <w:rPr>
      <w:rFonts w:ascii="Ecofont_Spranq_eco_Sans" w:eastAsia="MS Gothic" w:hAnsi="Ecofont_Spranq_eco_Sans"/>
      <w:b/>
      <w:bCs/>
      <w:color w:val="000000"/>
    </w:rPr>
  </w:style>
  <w:style w:type="paragraph" w:customStyle="1" w:styleId="PADRO0">
    <w:name w:val="PADRÃO"/>
    <w:rsid w:val="00C02FB7"/>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Nivel01">
    <w:name w:val="Nivel_01"/>
    <w:basedOn w:val="Ttulo1"/>
    <w:link w:val="Nivel01Char0"/>
    <w:qFormat/>
    <w:rsid w:val="00054662"/>
    <w:pPr>
      <w:keepLines/>
      <w:numPr>
        <w:numId w:val="6"/>
      </w:numPr>
      <w:tabs>
        <w:tab w:val="left" w:pos="567"/>
      </w:tabs>
      <w:spacing w:before="240"/>
      <w:jc w:val="both"/>
    </w:pPr>
    <w:rPr>
      <w:rFonts w:ascii="Ecofont_Spranq_eco_Sans" w:eastAsia="MS Gothic" w:hAnsi="Ecofont_Spranq_eco_Sans"/>
      <w:color w:val="365F91"/>
      <w:sz w:val="28"/>
      <w:szCs w:val="28"/>
    </w:rPr>
  </w:style>
  <w:style w:type="character" w:customStyle="1" w:styleId="Nivel01Char0">
    <w:name w:val="Nivel_01 Char"/>
    <w:link w:val="Nivel01"/>
    <w:rsid w:val="00054662"/>
    <w:rPr>
      <w:rFonts w:ascii="Ecofont_Spranq_eco_Sans" w:eastAsia="MS Gothic" w:hAnsi="Ecofont_Spranq_eco_Sans"/>
      <w:b/>
      <w:bCs/>
      <w:color w:val="365F9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221817">
      <w:bodyDiv w:val="1"/>
      <w:marLeft w:val="0"/>
      <w:marRight w:val="0"/>
      <w:marTop w:val="0"/>
      <w:marBottom w:val="0"/>
      <w:divBdr>
        <w:top w:val="none" w:sz="0" w:space="0" w:color="auto"/>
        <w:left w:val="none" w:sz="0" w:space="0" w:color="auto"/>
        <w:bottom w:val="none" w:sz="0" w:space="0" w:color="auto"/>
        <w:right w:val="none" w:sz="0" w:space="0" w:color="auto"/>
      </w:divBdr>
    </w:div>
    <w:div w:id="318116247">
      <w:bodyDiv w:val="1"/>
      <w:marLeft w:val="0"/>
      <w:marRight w:val="0"/>
      <w:marTop w:val="0"/>
      <w:marBottom w:val="0"/>
      <w:divBdr>
        <w:top w:val="none" w:sz="0" w:space="0" w:color="auto"/>
        <w:left w:val="none" w:sz="0" w:space="0" w:color="auto"/>
        <w:bottom w:val="none" w:sz="0" w:space="0" w:color="auto"/>
        <w:right w:val="none" w:sz="0" w:space="0" w:color="auto"/>
      </w:divBdr>
    </w:div>
    <w:div w:id="335429086">
      <w:bodyDiv w:val="1"/>
      <w:marLeft w:val="0"/>
      <w:marRight w:val="0"/>
      <w:marTop w:val="0"/>
      <w:marBottom w:val="0"/>
      <w:divBdr>
        <w:top w:val="none" w:sz="0" w:space="0" w:color="auto"/>
        <w:left w:val="none" w:sz="0" w:space="0" w:color="auto"/>
        <w:bottom w:val="none" w:sz="0" w:space="0" w:color="auto"/>
        <w:right w:val="none" w:sz="0" w:space="0" w:color="auto"/>
      </w:divBdr>
    </w:div>
    <w:div w:id="501316753">
      <w:bodyDiv w:val="1"/>
      <w:marLeft w:val="0"/>
      <w:marRight w:val="0"/>
      <w:marTop w:val="0"/>
      <w:marBottom w:val="0"/>
      <w:divBdr>
        <w:top w:val="none" w:sz="0" w:space="0" w:color="auto"/>
        <w:left w:val="none" w:sz="0" w:space="0" w:color="auto"/>
        <w:bottom w:val="none" w:sz="0" w:space="0" w:color="auto"/>
        <w:right w:val="none" w:sz="0" w:space="0" w:color="auto"/>
      </w:divBdr>
    </w:div>
    <w:div w:id="707989959">
      <w:bodyDiv w:val="1"/>
      <w:marLeft w:val="0"/>
      <w:marRight w:val="0"/>
      <w:marTop w:val="0"/>
      <w:marBottom w:val="0"/>
      <w:divBdr>
        <w:top w:val="none" w:sz="0" w:space="0" w:color="auto"/>
        <w:left w:val="none" w:sz="0" w:space="0" w:color="auto"/>
        <w:bottom w:val="none" w:sz="0" w:space="0" w:color="auto"/>
        <w:right w:val="none" w:sz="0" w:space="0" w:color="auto"/>
      </w:divBdr>
    </w:div>
    <w:div w:id="916860425">
      <w:bodyDiv w:val="1"/>
      <w:marLeft w:val="0"/>
      <w:marRight w:val="0"/>
      <w:marTop w:val="0"/>
      <w:marBottom w:val="0"/>
      <w:divBdr>
        <w:top w:val="none" w:sz="0" w:space="0" w:color="auto"/>
        <w:left w:val="none" w:sz="0" w:space="0" w:color="auto"/>
        <w:bottom w:val="none" w:sz="0" w:space="0" w:color="auto"/>
        <w:right w:val="none" w:sz="0" w:space="0" w:color="auto"/>
      </w:divBdr>
    </w:div>
    <w:div w:id="920528937">
      <w:bodyDiv w:val="1"/>
      <w:marLeft w:val="0"/>
      <w:marRight w:val="0"/>
      <w:marTop w:val="0"/>
      <w:marBottom w:val="0"/>
      <w:divBdr>
        <w:top w:val="none" w:sz="0" w:space="0" w:color="auto"/>
        <w:left w:val="none" w:sz="0" w:space="0" w:color="auto"/>
        <w:bottom w:val="none" w:sz="0" w:space="0" w:color="auto"/>
        <w:right w:val="none" w:sz="0" w:space="0" w:color="auto"/>
      </w:divBdr>
    </w:div>
    <w:div w:id="977102135">
      <w:bodyDiv w:val="1"/>
      <w:marLeft w:val="0"/>
      <w:marRight w:val="0"/>
      <w:marTop w:val="0"/>
      <w:marBottom w:val="0"/>
      <w:divBdr>
        <w:top w:val="none" w:sz="0" w:space="0" w:color="auto"/>
        <w:left w:val="none" w:sz="0" w:space="0" w:color="auto"/>
        <w:bottom w:val="none" w:sz="0" w:space="0" w:color="auto"/>
        <w:right w:val="none" w:sz="0" w:space="0" w:color="auto"/>
      </w:divBdr>
    </w:div>
    <w:div w:id="1256790678">
      <w:bodyDiv w:val="1"/>
      <w:marLeft w:val="0"/>
      <w:marRight w:val="0"/>
      <w:marTop w:val="0"/>
      <w:marBottom w:val="0"/>
      <w:divBdr>
        <w:top w:val="none" w:sz="0" w:space="0" w:color="auto"/>
        <w:left w:val="none" w:sz="0" w:space="0" w:color="auto"/>
        <w:bottom w:val="none" w:sz="0" w:space="0" w:color="auto"/>
        <w:right w:val="none" w:sz="0" w:space="0" w:color="auto"/>
      </w:divBdr>
      <w:divsChild>
        <w:div w:id="2030255090">
          <w:marLeft w:val="0"/>
          <w:marRight w:val="0"/>
          <w:marTop w:val="0"/>
          <w:marBottom w:val="0"/>
          <w:divBdr>
            <w:top w:val="none" w:sz="0" w:space="0" w:color="auto"/>
            <w:left w:val="none" w:sz="0" w:space="0" w:color="auto"/>
            <w:bottom w:val="none" w:sz="0" w:space="0" w:color="auto"/>
            <w:right w:val="none" w:sz="0" w:space="0" w:color="auto"/>
          </w:divBdr>
        </w:div>
      </w:divsChild>
    </w:div>
    <w:div w:id="1262757902">
      <w:bodyDiv w:val="1"/>
      <w:marLeft w:val="0"/>
      <w:marRight w:val="0"/>
      <w:marTop w:val="0"/>
      <w:marBottom w:val="0"/>
      <w:divBdr>
        <w:top w:val="none" w:sz="0" w:space="0" w:color="auto"/>
        <w:left w:val="none" w:sz="0" w:space="0" w:color="auto"/>
        <w:bottom w:val="none" w:sz="0" w:space="0" w:color="auto"/>
        <w:right w:val="none" w:sz="0" w:space="0" w:color="auto"/>
      </w:divBdr>
    </w:div>
    <w:div w:id="1312978264">
      <w:bodyDiv w:val="1"/>
      <w:marLeft w:val="0"/>
      <w:marRight w:val="0"/>
      <w:marTop w:val="0"/>
      <w:marBottom w:val="0"/>
      <w:divBdr>
        <w:top w:val="none" w:sz="0" w:space="0" w:color="auto"/>
        <w:left w:val="none" w:sz="0" w:space="0" w:color="auto"/>
        <w:bottom w:val="none" w:sz="0" w:space="0" w:color="auto"/>
        <w:right w:val="none" w:sz="0" w:space="0" w:color="auto"/>
      </w:divBdr>
    </w:div>
    <w:div w:id="1361928664">
      <w:bodyDiv w:val="1"/>
      <w:marLeft w:val="0"/>
      <w:marRight w:val="0"/>
      <w:marTop w:val="0"/>
      <w:marBottom w:val="0"/>
      <w:divBdr>
        <w:top w:val="none" w:sz="0" w:space="0" w:color="auto"/>
        <w:left w:val="none" w:sz="0" w:space="0" w:color="auto"/>
        <w:bottom w:val="none" w:sz="0" w:space="0" w:color="auto"/>
        <w:right w:val="none" w:sz="0" w:space="0" w:color="auto"/>
      </w:divBdr>
    </w:div>
    <w:div w:id="1439912598">
      <w:bodyDiv w:val="1"/>
      <w:marLeft w:val="0"/>
      <w:marRight w:val="0"/>
      <w:marTop w:val="0"/>
      <w:marBottom w:val="0"/>
      <w:divBdr>
        <w:top w:val="none" w:sz="0" w:space="0" w:color="auto"/>
        <w:left w:val="none" w:sz="0" w:space="0" w:color="auto"/>
        <w:bottom w:val="none" w:sz="0" w:space="0" w:color="auto"/>
        <w:right w:val="none" w:sz="0" w:space="0" w:color="auto"/>
      </w:divBdr>
    </w:div>
    <w:div w:id="1575705694">
      <w:bodyDiv w:val="1"/>
      <w:marLeft w:val="0"/>
      <w:marRight w:val="0"/>
      <w:marTop w:val="0"/>
      <w:marBottom w:val="0"/>
      <w:divBdr>
        <w:top w:val="none" w:sz="0" w:space="0" w:color="auto"/>
        <w:left w:val="none" w:sz="0" w:space="0" w:color="auto"/>
        <w:bottom w:val="none" w:sz="0" w:space="0" w:color="auto"/>
        <w:right w:val="none" w:sz="0" w:space="0" w:color="auto"/>
      </w:divBdr>
    </w:div>
    <w:div w:id="1959140927">
      <w:bodyDiv w:val="1"/>
      <w:marLeft w:val="0"/>
      <w:marRight w:val="0"/>
      <w:marTop w:val="0"/>
      <w:marBottom w:val="0"/>
      <w:divBdr>
        <w:top w:val="none" w:sz="0" w:space="0" w:color="auto"/>
        <w:left w:val="none" w:sz="0" w:space="0" w:color="auto"/>
        <w:bottom w:val="none" w:sz="0" w:space="0" w:color="auto"/>
        <w:right w:val="none" w:sz="0" w:space="0" w:color="auto"/>
      </w:divBdr>
    </w:div>
    <w:div w:id="212677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icitacao@ibertioga.mg.go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ao@ibertioga.mg.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cnj.jus.br/improbidade_adm/consultar_requerido.php" TargetMode="External"/><Relationship Id="rId4" Type="http://schemas.microsoft.com/office/2007/relationships/stylesWithEffects" Target="stylesWithEffects.xml"/><Relationship Id="rId9" Type="http://schemas.openxmlformats.org/officeDocument/2006/relationships/hyperlink" Target="http://www.portaldatransparencia.gov.br/ceis"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6C45A0-B5D1-45E9-9E6A-29F4E9ADE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1070</TotalTime>
  <Pages>27</Pages>
  <Words>10517</Words>
  <Characters>61220</Characters>
  <Application>Microsoft Office Word</Application>
  <DocSecurity>0</DocSecurity>
  <Lines>510</Lines>
  <Paragraphs>143</Paragraphs>
  <ScaleCrop>false</ScaleCrop>
  <HeadingPairs>
    <vt:vector size="2" baseType="variant">
      <vt:variant>
        <vt:lpstr>Título</vt:lpstr>
      </vt:variant>
      <vt:variant>
        <vt:i4>1</vt:i4>
      </vt:variant>
    </vt:vector>
  </HeadingPairs>
  <TitlesOfParts>
    <vt:vector size="1" baseType="lpstr">
      <vt:lpstr>CERTIDÃO</vt:lpstr>
    </vt:vector>
  </TitlesOfParts>
  <Company>*</Company>
  <LinksUpToDate>false</LinksUpToDate>
  <CharactersWithSpaces>71594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CERTIDÃO</dc:title>
  <dc:creator>Office2000</dc:creator>
  <cp:lastModifiedBy>Licitação02</cp:lastModifiedBy>
  <cp:revision>88</cp:revision>
  <cp:lastPrinted>2022-01-06T13:29:00Z</cp:lastPrinted>
  <dcterms:created xsi:type="dcterms:W3CDTF">2022-03-22T16:49:00Z</dcterms:created>
  <dcterms:modified xsi:type="dcterms:W3CDTF">2022-06-23T19:13:00Z</dcterms:modified>
</cp:coreProperties>
</file>