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9AE96" w14:textId="77777777" w:rsidR="00967490" w:rsidRPr="002B5062" w:rsidRDefault="00967490">
      <w:pPr>
        <w:pStyle w:val="Corpodetexto"/>
        <w:spacing w:before="1"/>
      </w:pPr>
    </w:p>
    <w:p w14:paraId="114B963F" w14:textId="77777777" w:rsidR="00967490" w:rsidRPr="002B5062" w:rsidRDefault="00D462E7">
      <w:pPr>
        <w:pStyle w:val="Ttulo11"/>
        <w:spacing w:before="93"/>
        <w:ind w:left="2396"/>
      </w:pPr>
      <w:r w:rsidRPr="002B5062">
        <w:t>AVISO</w:t>
      </w:r>
    </w:p>
    <w:p w14:paraId="1BCFBBFE" w14:textId="77777777" w:rsidR="00967490" w:rsidRPr="002B5062" w:rsidRDefault="00967490">
      <w:pPr>
        <w:pStyle w:val="Corpodetexto"/>
        <w:spacing w:before="11"/>
        <w:rPr>
          <w:b/>
        </w:rPr>
      </w:pPr>
    </w:p>
    <w:p w14:paraId="0B6BAF3B" w14:textId="6B53B35A" w:rsidR="00967490" w:rsidRPr="002B5062" w:rsidRDefault="00604516">
      <w:pPr>
        <w:ind w:left="2400" w:right="2332"/>
        <w:jc w:val="center"/>
        <w:rPr>
          <w:b/>
          <w:sz w:val="24"/>
          <w:szCs w:val="24"/>
        </w:rPr>
      </w:pPr>
      <w:r w:rsidRPr="002B5062">
        <w:rPr>
          <w:b/>
          <w:sz w:val="24"/>
          <w:szCs w:val="24"/>
        </w:rPr>
        <w:t>PROCESSO</w:t>
      </w:r>
      <w:r w:rsidR="00477259" w:rsidRPr="002B5062">
        <w:rPr>
          <w:b/>
          <w:sz w:val="24"/>
          <w:szCs w:val="24"/>
        </w:rPr>
        <w:t xml:space="preserve"> LICITATÓRIO</w:t>
      </w:r>
      <w:r w:rsidRPr="002B5062">
        <w:rPr>
          <w:b/>
          <w:sz w:val="24"/>
          <w:szCs w:val="24"/>
        </w:rPr>
        <w:t xml:space="preserve"> Nº </w:t>
      </w:r>
      <w:r w:rsidR="00A21D5F">
        <w:rPr>
          <w:b/>
          <w:sz w:val="24"/>
          <w:szCs w:val="24"/>
        </w:rPr>
        <w:t>0</w:t>
      </w:r>
      <w:r w:rsidR="00F33E98">
        <w:rPr>
          <w:b/>
          <w:sz w:val="24"/>
          <w:szCs w:val="24"/>
        </w:rPr>
        <w:t>7</w:t>
      </w:r>
      <w:r w:rsidR="0074661B">
        <w:rPr>
          <w:b/>
          <w:sz w:val="24"/>
          <w:szCs w:val="24"/>
        </w:rPr>
        <w:t>6</w:t>
      </w:r>
      <w:r w:rsidRPr="002B5062">
        <w:rPr>
          <w:b/>
          <w:sz w:val="24"/>
          <w:szCs w:val="24"/>
        </w:rPr>
        <w:t>/202</w:t>
      </w:r>
      <w:r w:rsidR="00477259" w:rsidRPr="002B5062">
        <w:rPr>
          <w:b/>
          <w:sz w:val="24"/>
          <w:szCs w:val="24"/>
        </w:rPr>
        <w:t>1</w:t>
      </w:r>
      <w:r w:rsidR="00C80FFF" w:rsidRPr="002B5062">
        <w:rPr>
          <w:b/>
          <w:sz w:val="24"/>
          <w:szCs w:val="24"/>
        </w:rPr>
        <w:br/>
      </w:r>
      <w:r w:rsidRPr="002B5062">
        <w:rPr>
          <w:b/>
          <w:sz w:val="24"/>
          <w:szCs w:val="24"/>
        </w:rPr>
        <w:br/>
        <w:t>PREGÃO ELETRÔNICO N</w:t>
      </w:r>
      <w:r w:rsidR="00477259" w:rsidRPr="002B5062">
        <w:rPr>
          <w:b/>
          <w:sz w:val="24"/>
          <w:szCs w:val="24"/>
        </w:rPr>
        <w:t>º 00</w:t>
      </w:r>
      <w:r w:rsidR="007B5DCE">
        <w:rPr>
          <w:b/>
          <w:sz w:val="24"/>
          <w:szCs w:val="24"/>
        </w:rPr>
        <w:t>7</w:t>
      </w:r>
      <w:r w:rsidR="00477259" w:rsidRPr="002B5062">
        <w:rPr>
          <w:b/>
          <w:sz w:val="24"/>
          <w:szCs w:val="24"/>
        </w:rPr>
        <w:t>/2021</w:t>
      </w:r>
      <w:r w:rsidR="00D462E7" w:rsidRPr="002B5062">
        <w:rPr>
          <w:b/>
          <w:sz w:val="24"/>
          <w:szCs w:val="24"/>
        </w:rPr>
        <w:t xml:space="preserve"> </w:t>
      </w:r>
    </w:p>
    <w:p w14:paraId="3D2E2780" w14:textId="77777777" w:rsidR="00967490" w:rsidRPr="002B5062" w:rsidRDefault="00967490">
      <w:pPr>
        <w:pStyle w:val="Corpodetexto"/>
        <w:rPr>
          <w:b/>
        </w:rPr>
      </w:pPr>
    </w:p>
    <w:p w14:paraId="2EAE34C4" w14:textId="03ABDFB8" w:rsidR="00967490" w:rsidRPr="00EB1192" w:rsidRDefault="00D462E7" w:rsidP="00EB1192">
      <w:pPr>
        <w:ind w:left="197" w:right="47" w:firstLine="523"/>
        <w:jc w:val="both"/>
        <w:rPr>
          <w:sz w:val="24"/>
          <w:szCs w:val="24"/>
        </w:rPr>
      </w:pPr>
      <w:r w:rsidRPr="00EB1192">
        <w:rPr>
          <w:sz w:val="24"/>
          <w:szCs w:val="24"/>
        </w:rPr>
        <w:t xml:space="preserve">Acha-se aberta, na Prefeitura Municipal de </w:t>
      </w:r>
      <w:r w:rsidR="008F16D1" w:rsidRPr="00EB1192">
        <w:rPr>
          <w:sz w:val="24"/>
          <w:szCs w:val="24"/>
        </w:rPr>
        <w:t>Ibertioga</w:t>
      </w:r>
      <w:r w:rsidRPr="00EB1192">
        <w:rPr>
          <w:sz w:val="24"/>
          <w:szCs w:val="24"/>
        </w:rPr>
        <w:t xml:space="preserve"> - MG, situada na </w:t>
      </w:r>
      <w:r w:rsidR="008F16D1" w:rsidRPr="00EB1192">
        <w:rPr>
          <w:sz w:val="24"/>
          <w:szCs w:val="24"/>
        </w:rPr>
        <w:t>Rua Evaristo de Carvalho</w:t>
      </w:r>
      <w:r w:rsidRPr="00EB1192">
        <w:rPr>
          <w:sz w:val="24"/>
          <w:szCs w:val="24"/>
        </w:rPr>
        <w:t xml:space="preserve">, nº </w:t>
      </w:r>
      <w:r w:rsidR="008F16D1" w:rsidRPr="00EB1192">
        <w:rPr>
          <w:sz w:val="24"/>
          <w:szCs w:val="24"/>
        </w:rPr>
        <w:t>56</w:t>
      </w:r>
      <w:r w:rsidRPr="00EB1192">
        <w:rPr>
          <w:sz w:val="24"/>
          <w:szCs w:val="24"/>
        </w:rPr>
        <w:t xml:space="preserve"> Centro, nesta cidade de </w:t>
      </w:r>
      <w:r w:rsidR="008F16D1" w:rsidRPr="00EB1192">
        <w:rPr>
          <w:sz w:val="24"/>
          <w:szCs w:val="24"/>
        </w:rPr>
        <w:t>Ibertioga</w:t>
      </w:r>
      <w:r w:rsidR="00A21D5F" w:rsidRPr="00EB1192">
        <w:rPr>
          <w:sz w:val="24"/>
          <w:szCs w:val="24"/>
        </w:rPr>
        <w:t xml:space="preserve"> – MG, LICITAÇÃO </w:t>
      </w:r>
      <w:r w:rsidRPr="00EB1192">
        <w:rPr>
          <w:sz w:val="24"/>
          <w:szCs w:val="24"/>
        </w:rPr>
        <w:t xml:space="preserve">NA MODALIDADE DE </w:t>
      </w:r>
      <w:r w:rsidRPr="00EB1192">
        <w:rPr>
          <w:b/>
          <w:sz w:val="24"/>
          <w:szCs w:val="24"/>
        </w:rPr>
        <w:t>PREGÃO</w:t>
      </w:r>
      <w:r w:rsidRPr="00EB1192">
        <w:rPr>
          <w:sz w:val="24"/>
          <w:szCs w:val="24"/>
        </w:rPr>
        <w:t xml:space="preserve">, na forma </w:t>
      </w:r>
      <w:r w:rsidRPr="00EB1192">
        <w:rPr>
          <w:b/>
          <w:sz w:val="24"/>
          <w:szCs w:val="24"/>
        </w:rPr>
        <w:t>ELETRÔNICA</w:t>
      </w:r>
      <w:r w:rsidRPr="00EB1192">
        <w:rPr>
          <w:sz w:val="24"/>
          <w:szCs w:val="24"/>
        </w:rPr>
        <w:t xml:space="preserve">, tipo </w:t>
      </w:r>
      <w:r w:rsidR="007B5DCE">
        <w:rPr>
          <w:b/>
          <w:sz w:val="24"/>
          <w:szCs w:val="24"/>
        </w:rPr>
        <w:t>MAIOR DESCONTO POR</w:t>
      </w:r>
      <w:r w:rsidR="00765BC9" w:rsidRPr="00EB1192">
        <w:rPr>
          <w:b/>
          <w:sz w:val="24"/>
          <w:szCs w:val="24"/>
        </w:rPr>
        <w:t xml:space="preserve"> ITEM</w:t>
      </w:r>
      <w:r w:rsidR="00765BC9" w:rsidRPr="00EB1192">
        <w:rPr>
          <w:sz w:val="24"/>
          <w:szCs w:val="24"/>
        </w:rPr>
        <w:t xml:space="preserve">, PARA </w:t>
      </w:r>
      <w:r w:rsidR="00765BC9" w:rsidRPr="00EB1192">
        <w:rPr>
          <w:b/>
          <w:sz w:val="24"/>
          <w:szCs w:val="24"/>
        </w:rPr>
        <w:t>REGISTRO DE PREÇOS</w:t>
      </w:r>
      <w:r w:rsidRPr="00EB1192">
        <w:rPr>
          <w:sz w:val="24"/>
          <w:szCs w:val="24"/>
        </w:rPr>
        <w:t>, pelo modo de disputa aberto, com a finalidade de sel</w:t>
      </w:r>
      <w:r w:rsidR="008A16F8">
        <w:rPr>
          <w:sz w:val="24"/>
          <w:szCs w:val="24"/>
        </w:rPr>
        <w:t xml:space="preserve">ecionar propostas objetivando a </w:t>
      </w:r>
      <w:r w:rsidR="008A16F8" w:rsidRPr="008A16F8">
        <w:rPr>
          <w:sz w:val="24"/>
          <w:szCs w:val="24"/>
        </w:rPr>
        <w:t>aquisição de medicamentos através da tabela da Câmara de Regulação de Mercado de Medicamentos - CMED, em atendimento a mandados judiciais e aquisição de medicamentos não básicos ou em falta pela Farmácia de Minas</w:t>
      </w:r>
      <w:r w:rsidR="00F33E98">
        <w:rPr>
          <w:sz w:val="24"/>
          <w:szCs w:val="24"/>
        </w:rPr>
        <w:t>,</w:t>
      </w:r>
      <w:r w:rsidRPr="00EB1192">
        <w:rPr>
          <w:b/>
          <w:sz w:val="24"/>
          <w:szCs w:val="24"/>
        </w:rPr>
        <w:t xml:space="preserve"> </w:t>
      </w:r>
      <w:r w:rsidRPr="00EB1192">
        <w:rPr>
          <w:sz w:val="24"/>
          <w:szCs w:val="24"/>
        </w:rPr>
        <w:t>cujas especificações detalhadas encontram-se nos Anexos que acompanham o</w:t>
      </w:r>
      <w:r w:rsidRPr="00EB1192">
        <w:rPr>
          <w:spacing w:val="-7"/>
          <w:sz w:val="24"/>
          <w:szCs w:val="24"/>
        </w:rPr>
        <w:t xml:space="preserve"> </w:t>
      </w:r>
      <w:r w:rsidRPr="00EB1192">
        <w:rPr>
          <w:sz w:val="24"/>
          <w:szCs w:val="24"/>
        </w:rPr>
        <w:t>Edital.</w:t>
      </w:r>
    </w:p>
    <w:p w14:paraId="6C2AFFD1" w14:textId="77777777" w:rsidR="00967490" w:rsidRPr="002B5062" w:rsidRDefault="00967490">
      <w:pPr>
        <w:pStyle w:val="Corpodetexto"/>
        <w:spacing w:before="1"/>
      </w:pPr>
    </w:p>
    <w:p w14:paraId="53C6FBB9" w14:textId="77777777" w:rsidR="00765BC9" w:rsidRPr="002B5062" w:rsidRDefault="00765BC9" w:rsidP="00765BC9">
      <w:pPr>
        <w:pStyle w:val="Corpodetexto"/>
        <w:ind w:left="197" w:right="134" w:firstLine="523"/>
        <w:jc w:val="both"/>
      </w:pPr>
      <w:proofErr w:type="gramStart"/>
      <w:r w:rsidRPr="002B5062">
        <w:t>Regem</w:t>
      </w:r>
      <w:proofErr w:type="gramEnd"/>
      <w:r w:rsidRPr="002B5062">
        <w:t xml:space="preserve"> a presente licitação, a Lei Federal nº 8.666/93, observadas as alterações posteriores, a Lei Federal nº 10.520/02, Lei Complementar nº 123/2006, com as alterações promovidas pela Lei Complementar nº 147/2014, Decreto Municipal nº 1.765 de 30 de março de 2021 (que instituiu o Pregão na forma eletrônica) e, do Decreto Municipal nº 869/2012 (que Instituiu o Sistema Registro de Preços) e demais legislações</w:t>
      </w:r>
      <w:r w:rsidRPr="002B5062">
        <w:rPr>
          <w:spacing w:val="-2"/>
        </w:rPr>
        <w:t xml:space="preserve"> </w:t>
      </w:r>
      <w:proofErr w:type="gramStart"/>
      <w:r w:rsidRPr="002B5062">
        <w:t>aplicáveis</w:t>
      </w:r>
      <w:proofErr w:type="gramEnd"/>
      <w:r w:rsidRPr="002B5062">
        <w:t>.</w:t>
      </w:r>
    </w:p>
    <w:p w14:paraId="7B0F2826" w14:textId="26C0BAAC" w:rsidR="00967490" w:rsidRPr="002B5062" w:rsidRDefault="0059530C">
      <w:pPr>
        <w:pStyle w:val="Corpodetexto"/>
      </w:pPr>
      <w:r w:rsidRPr="002B5062">
        <w:t xml:space="preserve">   </w:t>
      </w:r>
    </w:p>
    <w:p w14:paraId="0F8435BD" w14:textId="77777777" w:rsidR="00967490" w:rsidRPr="002B5062" w:rsidRDefault="00D462E7" w:rsidP="002F122C">
      <w:pPr>
        <w:pStyle w:val="Corpodetexto"/>
        <w:spacing w:before="207"/>
        <w:ind w:left="197" w:firstLine="523"/>
        <w:jc w:val="both"/>
      </w:pPr>
      <w:r w:rsidRPr="002B5062">
        <w:t>Serão observados os seguintes horários e datas para os procedimentos que seguem:</w:t>
      </w:r>
    </w:p>
    <w:p w14:paraId="5E0E57EB" w14:textId="3B992738" w:rsidR="00967490" w:rsidRPr="002B5062" w:rsidRDefault="00D462E7" w:rsidP="002F122C">
      <w:pPr>
        <w:spacing w:before="226"/>
        <w:ind w:left="197" w:right="47" w:firstLine="523"/>
        <w:jc w:val="both"/>
        <w:rPr>
          <w:i/>
          <w:sz w:val="24"/>
          <w:szCs w:val="24"/>
        </w:rPr>
      </w:pPr>
      <w:r w:rsidRPr="002B5062">
        <w:rPr>
          <w:sz w:val="24"/>
          <w:szCs w:val="24"/>
        </w:rPr>
        <w:t xml:space="preserve">Recebimento das Propostas e Documentos de Habilitação: </w:t>
      </w:r>
      <w:r w:rsidRPr="0065573F">
        <w:rPr>
          <w:b/>
          <w:sz w:val="24"/>
          <w:szCs w:val="24"/>
        </w:rPr>
        <w:t xml:space="preserve">das </w:t>
      </w:r>
      <w:r w:rsidR="00582354" w:rsidRPr="0065573F">
        <w:rPr>
          <w:b/>
          <w:sz w:val="24"/>
          <w:szCs w:val="24"/>
        </w:rPr>
        <w:t>0</w:t>
      </w:r>
      <w:r w:rsidR="00F646FB" w:rsidRPr="0065573F">
        <w:rPr>
          <w:b/>
          <w:sz w:val="24"/>
          <w:szCs w:val="24"/>
        </w:rPr>
        <w:t>8</w:t>
      </w:r>
      <w:r w:rsidRPr="0065573F">
        <w:rPr>
          <w:b/>
          <w:sz w:val="24"/>
          <w:szCs w:val="24"/>
        </w:rPr>
        <w:t>h00min do dia</w:t>
      </w:r>
      <w:r w:rsidR="002F122C" w:rsidRPr="0065573F">
        <w:rPr>
          <w:b/>
          <w:sz w:val="24"/>
          <w:szCs w:val="24"/>
        </w:rPr>
        <w:t xml:space="preserve"> </w:t>
      </w:r>
      <w:r w:rsidR="0074661B">
        <w:rPr>
          <w:b/>
          <w:sz w:val="24"/>
          <w:szCs w:val="24"/>
        </w:rPr>
        <w:t>01</w:t>
      </w:r>
      <w:r w:rsidRPr="0065573F">
        <w:rPr>
          <w:b/>
          <w:sz w:val="24"/>
          <w:szCs w:val="24"/>
        </w:rPr>
        <w:t>/0</w:t>
      </w:r>
      <w:r w:rsidR="0074661B">
        <w:rPr>
          <w:b/>
          <w:sz w:val="24"/>
          <w:szCs w:val="24"/>
        </w:rPr>
        <w:t>6</w:t>
      </w:r>
      <w:r w:rsidRPr="0065573F">
        <w:rPr>
          <w:b/>
          <w:sz w:val="24"/>
          <w:szCs w:val="24"/>
        </w:rPr>
        <w:t>/202</w:t>
      </w:r>
      <w:r w:rsidR="00DC3416" w:rsidRPr="0065573F">
        <w:rPr>
          <w:b/>
          <w:sz w:val="24"/>
          <w:szCs w:val="24"/>
        </w:rPr>
        <w:t>1</w:t>
      </w:r>
      <w:r w:rsidRPr="0065573F">
        <w:rPr>
          <w:b/>
          <w:sz w:val="24"/>
          <w:szCs w:val="24"/>
        </w:rPr>
        <w:t xml:space="preserve">, às </w:t>
      </w:r>
      <w:r w:rsidR="00F646FB" w:rsidRPr="0065573F">
        <w:rPr>
          <w:b/>
          <w:sz w:val="24"/>
          <w:szCs w:val="24"/>
        </w:rPr>
        <w:t>0</w:t>
      </w:r>
      <w:r w:rsidR="0074661B">
        <w:rPr>
          <w:b/>
          <w:sz w:val="24"/>
          <w:szCs w:val="24"/>
        </w:rPr>
        <w:t>9</w:t>
      </w:r>
      <w:r w:rsidRPr="0065573F">
        <w:rPr>
          <w:b/>
          <w:sz w:val="24"/>
          <w:szCs w:val="24"/>
        </w:rPr>
        <w:t>h</w:t>
      </w:r>
      <w:r w:rsidR="00F646FB" w:rsidRPr="0065573F">
        <w:rPr>
          <w:b/>
          <w:sz w:val="24"/>
          <w:szCs w:val="24"/>
        </w:rPr>
        <w:t>0</w:t>
      </w:r>
      <w:r w:rsidRPr="0065573F">
        <w:rPr>
          <w:b/>
          <w:sz w:val="24"/>
          <w:szCs w:val="24"/>
        </w:rPr>
        <w:t xml:space="preserve">0min do dia </w:t>
      </w:r>
      <w:r w:rsidR="008A16F8">
        <w:rPr>
          <w:b/>
          <w:sz w:val="24"/>
          <w:szCs w:val="24"/>
        </w:rPr>
        <w:t>1</w:t>
      </w:r>
      <w:r w:rsidR="0074661B">
        <w:rPr>
          <w:b/>
          <w:sz w:val="24"/>
          <w:szCs w:val="24"/>
        </w:rPr>
        <w:t>5</w:t>
      </w:r>
      <w:r w:rsidRPr="0065573F">
        <w:rPr>
          <w:b/>
          <w:sz w:val="24"/>
          <w:szCs w:val="24"/>
        </w:rPr>
        <w:t>/0</w:t>
      </w:r>
      <w:r w:rsidR="00F33E98">
        <w:rPr>
          <w:b/>
          <w:sz w:val="24"/>
          <w:szCs w:val="24"/>
        </w:rPr>
        <w:t>6</w:t>
      </w:r>
      <w:r w:rsidR="00DC3416" w:rsidRPr="0065573F">
        <w:rPr>
          <w:b/>
          <w:sz w:val="24"/>
          <w:szCs w:val="24"/>
        </w:rPr>
        <w:t>/</w:t>
      </w:r>
      <w:r w:rsidRPr="0065573F">
        <w:rPr>
          <w:b/>
          <w:sz w:val="24"/>
          <w:szCs w:val="24"/>
        </w:rPr>
        <w:t>202</w:t>
      </w:r>
      <w:r w:rsidR="00DC3416" w:rsidRPr="0065573F">
        <w:rPr>
          <w:b/>
          <w:sz w:val="24"/>
          <w:szCs w:val="24"/>
        </w:rPr>
        <w:t>1</w:t>
      </w:r>
      <w:r w:rsidRPr="0065573F">
        <w:rPr>
          <w:i/>
          <w:sz w:val="24"/>
          <w:szCs w:val="24"/>
        </w:rPr>
        <w:t>;</w:t>
      </w:r>
    </w:p>
    <w:p w14:paraId="674FBE6A" w14:textId="77777777" w:rsidR="00967490" w:rsidRPr="002B5062" w:rsidRDefault="00967490">
      <w:pPr>
        <w:pStyle w:val="Corpodetexto"/>
        <w:spacing w:before="3"/>
        <w:rPr>
          <w:i/>
        </w:rPr>
      </w:pPr>
    </w:p>
    <w:p w14:paraId="7948E5DC" w14:textId="7677EF31" w:rsidR="00967490" w:rsidRPr="00F646FB" w:rsidRDefault="00D462E7" w:rsidP="00F646FB">
      <w:pPr>
        <w:ind w:left="197" w:firstLine="523"/>
        <w:jc w:val="both"/>
        <w:rPr>
          <w:i/>
          <w:u w:val="single"/>
        </w:rPr>
      </w:pPr>
      <w:r w:rsidRPr="002B5062">
        <w:rPr>
          <w:sz w:val="24"/>
          <w:szCs w:val="24"/>
        </w:rPr>
        <w:t xml:space="preserve">Início da Sessão de Disputa de Preços: </w:t>
      </w:r>
      <w:r w:rsidR="00F646FB" w:rsidRPr="0065573F">
        <w:rPr>
          <w:b/>
          <w:sz w:val="24"/>
          <w:szCs w:val="24"/>
        </w:rPr>
        <w:t>às 0</w:t>
      </w:r>
      <w:r w:rsidR="0074661B">
        <w:rPr>
          <w:b/>
          <w:sz w:val="24"/>
          <w:szCs w:val="24"/>
        </w:rPr>
        <w:t>9</w:t>
      </w:r>
      <w:r w:rsidRPr="0065573F">
        <w:rPr>
          <w:b/>
          <w:sz w:val="24"/>
          <w:szCs w:val="24"/>
        </w:rPr>
        <w:t>h</w:t>
      </w:r>
      <w:r w:rsidR="00F646FB" w:rsidRPr="0065573F">
        <w:rPr>
          <w:b/>
          <w:sz w:val="24"/>
          <w:szCs w:val="24"/>
        </w:rPr>
        <w:t>3</w:t>
      </w:r>
      <w:r w:rsidRPr="0065573F">
        <w:rPr>
          <w:b/>
          <w:sz w:val="24"/>
          <w:szCs w:val="24"/>
        </w:rPr>
        <w:t xml:space="preserve">0min do dia </w:t>
      </w:r>
      <w:r w:rsidR="008A16F8">
        <w:rPr>
          <w:b/>
          <w:sz w:val="24"/>
          <w:szCs w:val="24"/>
        </w:rPr>
        <w:t>1</w:t>
      </w:r>
      <w:r w:rsidR="0074661B">
        <w:rPr>
          <w:b/>
          <w:sz w:val="24"/>
          <w:szCs w:val="24"/>
        </w:rPr>
        <w:t>5</w:t>
      </w:r>
      <w:r w:rsidRPr="0065573F">
        <w:rPr>
          <w:b/>
          <w:sz w:val="24"/>
          <w:szCs w:val="24"/>
        </w:rPr>
        <w:t>/0</w:t>
      </w:r>
      <w:r w:rsidR="00F33E98">
        <w:rPr>
          <w:b/>
          <w:sz w:val="24"/>
          <w:szCs w:val="24"/>
        </w:rPr>
        <w:t>6</w:t>
      </w:r>
      <w:r w:rsidRPr="0065573F">
        <w:rPr>
          <w:b/>
          <w:sz w:val="24"/>
          <w:szCs w:val="24"/>
        </w:rPr>
        <w:t>/202</w:t>
      </w:r>
      <w:r w:rsidR="00DC3416" w:rsidRPr="0065573F">
        <w:rPr>
          <w:b/>
          <w:sz w:val="24"/>
          <w:szCs w:val="24"/>
        </w:rPr>
        <w:t>1</w:t>
      </w:r>
      <w:r w:rsidRPr="002B5062">
        <w:rPr>
          <w:sz w:val="24"/>
          <w:szCs w:val="24"/>
        </w:rPr>
        <w:t xml:space="preserve">, no endereço </w:t>
      </w:r>
      <w:r w:rsidR="002F122C" w:rsidRPr="002B5062">
        <w:rPr>
          <w:sz w:val="24"/>
          <w:szCs w:val="24"/>
        </w:rPr>
        <w:t>e</w:t>
      </w:r>
      <w:r w:rsidRPr="002B5062">
        <w:rPr>
          <w:sz w:val="24"/>
          <w:szCs w:val="24"/>
        </w:rPr>
        <w:t>letrônico</w:t>
      </w:r>
      <w:r w:rsidR="00DC3416" w:rsidRPr="002B5062">
        <w:rPr>
          <w:sz w:val="24"/>
          <w:szCs w:val="24"/>
        </w:rPr>
        <w:t xml:space="preserve"> </w:t>
      </w:r>
      <w:hyperlink r:id="rId9" w:history="1">
        <w:r w:rsidR="00F646FB" w:rsidRPr="00C61F67">
          <w:rPr>
            <w:rStyle w:val="Hyperlink"/>
            <w:i/>
          </w:rPr>
          <w:t>https://www.portaldecompraspublicas.com.br</w:t>
        </w:r>
      </w:hyperlink>
      <w:r w:rsidR="00F646FB">
        <w:rPr>
          <w:i/>
          <w:u w:val="single"/>
        </w:rPr>
        <w:t xml:space="preserve"> </w:t>
      </w:r>
      <w:r w:rsidRPr="002B5062">
        <w:rPr>
          <w:sz w:val="24"/>
          <w:szCs w:val="24"/>
        </w:rPr>
        <w:t>horário de Brasília - DF.</w:t>
      </w:r>
    </w:p>
    <w:p w14:paraId="7CA724B3" w14:textId="77777777" w:rsidR="00967490" w:rsidRPr="002B5062" w:rsidRDefault="00967490">
      <w:pPr>
        <w:pStyle w:val="Corpodetexto"/>
        <w:spacing w:before="4"/>
      </w:pPr>
    </w:p>
    <w:p w14:paraId="3337E9EE" w14:textId="77777777" w:rsidR="00967490" w:rsidRPr="002B5062" w:rsidRDefault="00D462E7" w:rsidP="002F122C">
      <w:pPr>
        <w:pStyle w:val="Corpodetexto"/>
        <w:spacing w:before="94" w:line="237" w:lineRule="auto"/>
        <w:ind w:left="197" w:right="140" w:firstLine="523"/>
        <w:jc w:val="both"/>
      </w:pPr>
      <w:r w:rsidRPr="002B5062">
        <w:t>Poderão participar da licitação pessoas jurídicas que atuam no ramo pertinente ao objeto licitado, observadas as condições constantes do edital.</w:t>
      </w:r>
    </w:p>
    <w:p w14:paraId="03160F87" w14:textId="77777777" w:rsidR="00967490" w:rsidRPr="002B5062" w:rsidRDefault="00967490">
      <w:pPr>
        <w:pStyle w:val="Corpodetexto"/>
        <w:spacing w:before="9"/>
      </w:pPr>
    </w:p>
    <w:p w14:paraId="005E6D23" w14:textId="29828C09" w:rsidR="00967490" w:rsidRPr="002B5062" w:rsidRDefault="002F122C">
      <w:pPr>
        <w:tabs>
          <w:tab w:val="left" w:pos="5458"/>
          <w:tab w:val="left" w:pos="6596"/>
          <w:tab w:val="left" w:pos="8280"/>
          <w:tab w:val="left" w:pos="9421"/>
        </w:tabs>
        <w:spacing w:line="218" w:lineRule="auto"/>
        <w:ind w:left="197" w:right="124"/>
        <w:jc w:val="both"/>
        <w:rPr>
          <w:b/>
          <w:sz w:val="24"/>
          <w:szCs w:val="24"/>
        </w:rPr>
      </w:pPr>
      <w:r w:rsidRPr="002B5062">
        <w:rPr>
          <w:sz w:val="24"/>
          <w:szCs w:val="24"/>
        </w:rPr>
        <w:t xml:space="preserve">        </w:t>
      </w:r>
      <w:r w:rsidR="00D462E7" w:rsidRPr="002B5062">
        <w:rPr>
          <w:sz w:val="24"/>
          <w:szCs w:val="24"/>
        </w:rPr>
        <w:t xml:space="preserve">O </w:t>
      </w:r>
      <w:r w:rsidR="00D462E7" w:rsidRPr="002B5062">
        <w:rPr>
          <w:b/>
          <w:sz w:val="24"/>
          <w:szCs w:val="24"/>
        </w:rPr>
        <w:t xml:space="preserve">Edital Completo </w:t>
      </w:r>
      <w:r w:rsidR="00D462E7" w:rsidRPr="002B5062">
        <w:rPr>
          <w:sz w:val="24"/>
          <w:szCs w:val="24"/>
        </w:rPr>
        <w:t xml:space="preserve">poderá ser obtido pelos interessados pelo endereço eletrônico </w:t>
      </w:r>
      <w:r w:rsidR="00A25AE2">
        <w:fldChar w:fldCharType="begin"/>
      </w:r>
      <w:r w:rsidR="00A25AE2">
        <w:instrText xml:space="preserve"> HYPERLINK "https://www.portaldecompraspublicas.com.br" </w:instrText>
      </w:r>
      <w:r w:rsidR="00A25AE2">
        <w:fldChar w:fldCharType="separate"/>
      </w:r>
      <w:r w:rsidR="00F646FB" w:rsidRPr="00C61F67">
        <w:rPr>
          <w:rStyle w:val="Hyperlink"/>
          <w:i/>
        </w:rPr>
        <w:t>https://www.portaldecompraspublicas.com.br</w:t>
      </w:r>
      <w:r w:rsidR="00A25AE2">
        <w:rPr>
          <w:rStyle w:val="Hyperlink"/>
          <w:i/>
        </w:rPr>
        <w:fldChar w:fldCharType="end"/>
      </w:r>
      <w:r w:rsidR="00F646FB">
        <w:rPr>
          <w:i/>
          <w:u w:val="single"/>
        </w:rPr>
        <w:t xml:space="preserve"> </w:t>
      </w:r>
      <w:r w:rsidR="008F16D1" w:rsidRPr="002B5062">
        <w:rPr>
          <w:b/>
          <w:sz w:val="24"/>
          <w:szCs w:val="24"/>
        </w:rPr>
        <w:t xml:space="preserve">ou </w:t>
      </w:r>
      <w:r w:rsidR="00D462E7" w:rsidRPr="002B5062">
        <w:rPr>
          <w:b/>
          <w:sz w:val="24"/>
          <w:szCs w:val="24"/>
        </w:rPr>
        <w:t>através</w:t>
      </w:r>
      <w:r w:rsidR="00D462E7" w:rsidRPr="002B5062">
        <w:rPr>
          <w:b/>
          <w:sz w:val="24"/>
          <w:szCs w:val="24"/>
        </w:rPr>
        <w:tab/>
        <w:t>do</w:t>
      </w:r>
      <w:r w:rsidR="00D462E7" w:rsidRPr="002B5062">
        <w:rPr>
          <w:b/>
          <w:sz w:val="24"/>
          <w:szCs w:val="24"/>
        </w:rPr>
        <w:tab/>
      </w:r>
      <w:r w:rsidR="0059530C" w:rsidRPr="002B5062">
        <w:rPr>
          <w:b/>
          <w:spacing w:val="-4"/>
          <w:sz w:val="24"/>
          <w:szCs w:val="24"/>
        </w:rPr>
        <w:t xml:space="preserve">site </w:t>
      </w:r>
      <w:hyperlink r:id="rId10" w:history="1">
        <w:r w:rsidR="00DC3416" w:rsidRPr="002B5062">
          <w:rPr>
            <w:rStyle w:val="Hyperlink"/>
            <w:b/>
            <w:sz w:val="24"/>
            <w:szCs w:val="24"/>
          </w:rPr>
          <w:t>www.ibertioga.mg.gov.br</w:t>
        </w:r>
      </w:hyperlink>
      <w:r w:rsidR="00D462E7" w:rsidRPr="002B5062">
        <w:rPr>
          <w:b/>
          <w:sz w:val="24"/>
          <w:szCs w:val="24"/>
        </w:rPr>
        <w:t>.</w:t>
      </w:r>
    </w:p>
    <w:p w14:paraId="418D88F2" w14:textId="77777777" w:rsidR="00967490" w:rsidRPr="002B5062" w:rsidRDefault="00967490">
      <w:pPr>
        <w:pStyle w:val="Corpodetexto"/>
        <w:rPr>
          <w:b/>
        </w:rPr>
      </w:pPr>
    </w:p>
    <w:p w14:paraId="6DCB8359" w14:textId="77777777" w:rsidR="00967490" w:rsidRPr="002B5062" w:rsidRDefault="00967490">
      <w:pPr>
        <w:pStyle w:val="Corpodetexto"/>
        <w:rPr>
          <w:b/>
        </w:rPr>
      </w:pPr>
    </w:p>
    <w:p w14:paraId="337ADC4D" w14:textId="574C950A" w:rsidR="00967490" w:rsidRPr="002B5062" w:rsidRDefault="008F16D1" w:rsidP="00E92861">
      <w:pPr>
        <w:pStyle w:val="Corpodetexto"/>
        <w:jc w:val="right"/>
      </w:pPr>
      <w:r w:rsidRPr="002B5062">
        <w:t>Ibertioga</w:t>
      </w:r>
      <w:r w:rsidR="00D462E7" w:rsidRPr="002B5062">
        <w:t xml:space="preserve"> – MG, </w:t>
      </w:r>
      <w:r w:rsidR="0074661B">
        <w:t>31</w:t>
      </w:r>
      <w:r w:rsidR="00C80FFF" w:rsidRPr="002B5062">
        <w:t xml:space="preserve"> de </w:t>
      </w:r>
      <w:r w:rsidR="00A21D5F">
        <w:t>maio</w:t>
      </w:r>
      <w:r w:rsidR="00DC3416" w:rsidRPr="002B5062">
        <w:t xml:space="preserve"> de 2021</w:t>
      </w:r>
      <w:r w:rsidR="00D462E7" w:rsidRPr="002B5062">
        <w:t>.</w:t>
      </w:r>
    </w:p>
    <w:p w14:paraId="0B625044" w14:textId="77777777" w:rsidR="00967490" w:rsidRPr="002B5062" w:rsidRDefault="00967490">
      <w:pPr>
        <w:pStyle w:val="Corpodetexto"/>
      </w:pPr>
    </w:p>
    <w:p w14:paraId="55ADEF75" w14:textId="4338255A" w:rsidR="00967490" w:rsidRPr="002B5062" w:rsidRDefault="00464735" w:rsidP="00D462E7">
      <w:pPr>
        <w:pStyle w:val="Corpodetexto"/>
        <w:spacing w:before="2"/>
        <w:jc w:val="center"/>
      </w:pPr>
      <w:r w:rsidRPr="002B5062">
        <w:rPr>
          <w:noProof/>
          <w:lang w:val="pt-BR" w:eastAsia="pt-BR" w:bidi="ar-SA"/>
        </w:rPr>
        <mc:AlternateContent>
          <mc:Choice Requires="wps">
            <w:drawing>
              <wp:anchor distT="0" distB="0" distL="0" distR="0" simplePos="0" relativeHeight="251658240" behindDoc="1" locked="0" layoutInCell="1" allowOverlap="1" wp14:anchorId="283BABAC" wp14:editId="777E4C0A">
                <wp:simplePos x="0" y="0"/>
                <wp:positionH relativeFrom="page">
                  <wp:posOffset>2851785</wp:posOffset>
                </wp:positionH>
                <wp:positionV relativeFrom="paragraph">
                  <wp:posOffset>199390</wp:posOffset>
                </wp:positionV>
                <wp:extent cx="2117090" cy="0"/>
                <wp:effectExtent l="0" t="0" r="0" b="0"/>
                <wp:wrapTopAndBottom/>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96D40EA" id="Line 1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4.55pt,15.7pt" to="391.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" strokeweight=".26669mm">
                <w10:wrap type="topAndBottom" anchorx="page"/>
              </v:line>
            </w:pict>
          </mc:Fallback>
        </mc:AlternateContent>
      </w:r>
    </w:p>
    <w:p w14:paraId="037933BA" w14:textId="66C56D7A" w:rsidR="00967490" w:rsidRPr="002B5062" w:rsidRDefault="00DC3416" w:rsidP="00D462E7">
      <w:pPr>
        <w:pStyle w:val="Corpodetexto"/>
        <w:jc w:val="center"/>
      </w:pPr>
      <w:r w:rsidRPr="002B5062">
        <w:t>Fabia Emerenciana da Silva</w:t>
      </w:r>
      <w:r w:rsidRPr="002B5062">
        <w:br/>
        <w:t>Pregoeira</w:t>
      </w:r>
    </w:p>
    <w:p w14:paraId="5BC22A14" w14:textId="77777777" w:rsidR="00967490" w:rsidRPr="002B5062" w:rsidRDefault="00967490" w:rsidP="00D462E7">
      <w:pPr>
        <w:jc w:val="center"/>
        <w:rPr>
          <w:sz w:val="24"/>
          <w:szCs w:val="24"/>
        </w:rPr>
        <w:sectPr w:rsidR="00967490" w:rsidRPr="002B5062" w:rsidSect="00294D02">
          <w:headerReference w:type="default" r:id="rId11"/>
          <w:footerReference w:type="default" r:id="rId12"/>
          <w:type w:val="continuous"/>
          <w:pgSz w:w="11910" w:h="16840"/>
          <w:pgMar w:top="1760" w:right="860" w:bottom="1100" w:left="1080" w:header="567" w:footer="908" w:gutter="0"/>
          <w:pgNumType w:start="1"/>
          <w:cols w:space="720"/>
          <w:docGrid w:linePitch="299"/>
        </w:sectPr>
      </w:pPr>
    </w:p>
    <w:p w14:paraId="7A19671B" w14:textId="7E0C6C32"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74661B">
        <w:rPr>
          <w:b/>
          <w:sz w:val="24"/>
          <w:szCs w:val="24"/>
        </w:rPr>
        <w:t>6</w:t>
      </w:r>
      <w:r w:rsidRPr="002B5062">
        <w:rPr>
          <w:b/>
          <w:sz w:val="24"/>
          <w:szCs w:val="24"/>
        </w:rPr>
        <w:t>/2021</w:t>
      </w:r>
      <w:r w:rsidRPr="002B5062">
        <w:rPr>
          <w:b/>
          <w:sz w:val="24"/>
          <w:szCs w:val="24"/>
        </w:rPr>
        <w:br/>
      </w:r>
      <w:r w:rsidRPr="002B5062">
        <w:rPr>
          <w:b/>
          <w:sz w:val="24"/>
          <w:szCs w:val="24"/>
        </w:rPr>
        <w:br/>
        <w:t>PREGÃO ELETRÔNICO Nº 00</w:t>
      </w:r>
      <w:r w:rsidR="007B5DCE">
        <w:rPr>
          <w:b/>
          <w:sz w:val="24"/>
          <w:szCs w:val="24"/>
        </w:rPr>
        <w:t>7</w:t>
      </w:r>
      <w:r w:rsidRPr="002B5062">
        <w:rPr>
          <w:b/>
          <w:sz w:val="24"/>
          <w:szCs w:val="24"/>
        </w:rPr>
        <w:t xml:space="preserve">/2021 </w:t>
      </w:r>
    </w:p>
    <w:p w14:paraId="7BBAD01D" w14:textId="77777777" w:rsidR="00E92861" w:rsidRDefault="00E92861" w:rsidP="000C2FA6">
      <w:pPr>
        <w:pStyle w:val="Ttulo11"/>
        <w:spacing w:before="93"/>
        <w:ind w:left="2395"/>
      </w:pPr>
    </w:p>
    <w:p w14:paraId="68045158" w14:textId="286A3178" w:rsidR="000C2FA6" w:rsidRPr="002B5062" w:rsidRDefault="000C2FA6" w:rsidP="000C2FA6">
      <w:pPr>
        <w:pStyle w:val="Ttulo11"/>
        <w:spacing w:before="93"/>
        <w:ind w:left="2395"/>
      </w:pPr>
      <w:r w:rsidRPr="002B5062">
        <w:t xml:space="preserve">EDITAL Nº </w:t>
      </w:r>
      <w:r w:rsidR="0074661B">
        <w:t>42</w:t>
      </w:r>
    </w:p>
    <w:p w14:paraId="20D2D018" w14:textId="77777777" w:rsidR="00967490" w:rsidRPr="002B5062" w:rsidRDefault="00967490">
      <w:pPr>
        <w:pStyle w:val="Corpodetexto"/>
        <w:rPr>
          <w:b/>
        </w:rPr>
      </w:pPr>
    </w:p>
    <w:p w14:paraId="5285F478" w14:textId="4F140CD9" w:rsidR="00967490" w:rsidRPr="002B5062" w:rsidRDefault="00D462E7">
      <w:pPr>
        <w:ind w:left="197" w:right="124" w:firstLine="566"/>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situada na </w:t>
      </w:r>
      <w:r w:rsidR="00212A9C" w:rsidRPr="002B5062">
        <w:rPr>
          <w:sz w:val="24"/>
          <w:szCs w:val="24"/>
        </w:rPr>
        <w:t>Rua Evaristo de Carvalho, nº 56</w:t>
      </w:r>
      <w:r w:rsidRPr="002B5062">
        <w:rPr>
          <w:sz w:val="24"/>
          <w:szCs w:val="24"/>
        </w:rPr>
        <w:t xml:space="preserve"> Centro, nesta cidade de </w:t>
      </w:r>
      <w:r w:rsidR="008F16D1" w:rsidRPr="002B5062">
        <w:rPr>
          <w:sz w:val="24"/>
          <w:szCs w:val="24"/>
        </w:rPr>
        <w:t>Ibertioga</w:t>
      </w:r>
      <w:r w:rsidR="00765BC9" w:rsidRPr="002B5062">
        <w:rPr>
          <w:sz w:val="24"/>
          <w:szCs w:val="24"/>
        </w:rPr>
        <w:t xml:space="preserve"> – MG, LICITAÇÃO</w:t>
      </w:r>
      <w:r w:rsidRPr="002B5062">
        <w:rPr>
          <w:sz w:val="24"/>
          <w:szCs w:val="24"/>
        </w:rPr>
        <w:t xml:space="preserve"> 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008A16F8">
        <w:rPr>
          <w:b/>
          <w:sz w:val="24"/>
          <w:szCs w:val="24"/>
        </w:rPr>
        <w:t xml:space="preserve">MAIOR DESCONTO </w:t>
      </w:r>
      <w:r w:rsidR="0059530C" w:rsidRPr="002B5062">
        <w:rPr>
          <w:b/>
          <w:sz w:val="24"/>
          <w:szCs w:val="24"/>
        </w:rPr>
        <w:t>POR ITEM</w:t>
      </w:r>
      <w:r w:rsidRPr="002B5062">
        <w:rPr>
          <w:sz w:val="24"/>
          <w:szCs w:val="24"/>
        </w:rPr>
        <w:t>,</w:t>
      </w:r>
      <w:r w:rsidR="0059530C" w:rsidRPr="002B5062">
        <w:rPr>
          <w:sz w:val="24"/>
          <w:szCs w:val="24"/>
        </w:rPr>
        <w:t xml:space="preserve"> PARA </w:t>
      </w:r>
      <w:r w:rsidR="0059530C" w:rsidRPr="002B5062">
        <w:rPr>
          <w:b/>
          <w:sz w:val="24"/>
          <w:szCs w:val="24"/>
        </w:rPr>
        <w:t>REGISTRO DE PREÇOS</w:t>
      </w:r>
      <w:r w:rsidRPr="002B5062">
        <w:rPr>
          <w:sz w:val="24"/>
          <w:szCs w:val="24"/>
        </w:rPr>
        <w:t xml:space="preserve"> pelo modo de disputa aberto, cujas especificações detalhadas encontram-se nos Anexos que acompanham o</w:t>
      </w:r>
      <w:r w:rsidRPr="002B5062">
        <w:rPr>
          <w:spacing w:val="-7"/>
          <w:sz w:val="24"/>
          <w:szCs w:val="24"/>
        </w:rPr>
        <w:t xml:space="preserve"> </w:t>
      </w:r>
      <w:r w:rsidRPr="002B5062">
        <w:rPr>
          <w:sz w:val="24"/>
          <w:szCs w:val="24"/>
        </w:rPr>
        <w:t>Edital.</w:t>
      </w:r>
    </w:p>
    <w:p w14:paraId="780091EE" w14:textId="77777777" w:rsidR="00967490" w:rsidRPr="002B5062" w:rsidRDefault="00967490">
      <w:pPr>
        <w:pStyle w:val="Corpodetexto"/>
        <w:spacing w:before="1"/>
      </w:pPr>
    </w:p>
    <w:p w14:paraId="48EB5EB5" w14:textId="00D3E978" w:rsidR="00967490" w:rsidRPr="002B5062" w:rsidRDefault="00D462E7" w:rsidP="002F122C">
      <w:pPr>
        <w:pStyle w:val="Corpodetexto"/>
        <w:ind w:left="197" w:right="134" w:firstLine="523"/>
        <w:jc w:val="both"/>
      </w:pPr>
      <w:r w:rsidRPr="002B5062">
        <w:t xml:space="preserve">Regem a presente licitação, a Lei Federal nº 8.666/93, observadas as alterações posteriores, a Lei Federal nº 10.520/02, Lei Complementar nº 123/2006, com as alterações promovidas pela Lei Complementar nº 147/2014, </w:t>
      </w:r>
      <w:r w:rsidR="00212A9C" w:rsidRPr="002B5062">
        <w:t>Decreto Municipal nº 1.765 de 30 de março de 2021</w:t>
      </w:r>
      <w:r w:rsidR="00765BC9" w:rsidRPr="002B5062">
        <w:t xml:space="preserve"> (que instituiu o Pregão na forma eletrônica) e, do Decreto Municipal nº 869/2012 (que Instituiu o Sistema Registro de Preços)</w:t>
      </w:r>
      <w:r w:rsidR="0008573C" w:rsidRPr="002B5062">
        <w:t xml:space="preserve"> </w:t>
      </w:r>
      <w:r w:rsidRPr="002B5062">
        <w:t>e demais legislações</w:t>
      </w:r>
      <w:r w:rsidRPr="002B5062">
        <w:rPr>
          <w:spacing w:val="-2"/>
        </w:rPr>
        <w:t xml:space="preserve"> </w:t>
      </w:r>
      <w:r w:rsidRPr="002B5062">
        <w:t>aplicáveis.</w:t>
      </w:r>
    </w:p>
    <w:p w14:paraId="0AA994AD" w14:textId="77777777" w:rsidR="0059530C" w:rsidRPr="002B5062" w:rsidRDefault="0059530C" w:rsidP="0059530C">
      <w:pPr>
        <w:pStyle w:val="Corpodetexto"/>
        <w:ind w:left="197" w:right="134" w:firstLine="523"/>
        <w:jc w:val="both"/>
      </w:pPr>
    </w:p>
    <w:p w14:paraId="7CAC9EDE" w14:textId="2FF4D8E6" w:rsidR="00967490" w:rsidRPr="002B5062" w:rsidRDefault="008B22A7" w:rsidP="002A40DB">
      <w:pPr>
        <w:pStyle w:val="Ttulo11"/>
        <w:tabs>
          <w:tab w:val="left" w:pos="6237"/>
        </w:tabs>
        <w:ind w:left="3737" w:right="3666" w:hanging="335"/>
      </w:pPr>
      <w:r>
        <w:t>CLÁUSULA PRIMEIRA DO O</w:t>
      </w:r>
      <w:r w:rsidR="00D462E7" w:rsidRPr="002B5062">
        <w:t>BJETO</w:t>
      </w:r>
    </w:p>
    <w:p w14:paraId="0557AB61" w14:textId="77777777" w:rsidR="00967490" w:rsidRPr="002B5062" w:rsidRDefault="00967490">
      <w:pPr>
        <w:pStyle w:val="Corpodetexto"/>
        <w:rPr>
          <w:b/>
        </w:rPr>
      </w:pPr>
    </w:p>
    <w:p w14:paraId="0F565E1D" w14:textId="647DDD0A" w:rsidR="00967490" w:rsidRPr="002B5062" w:rsidRDefault="00D462E7">
      <w:pPr>
        <w:pStyle w:val="Corpodetexto"/>
        <w:ind w:left="197" w:right="127"/>
        <w:jc w:val="both"/>
      </w:pPr>
      <w:r w:rsidRPr="002B5062">
        <w:rPr>
          <w:b/>
        </w:rPr>
        <w:t>1.1</w:t>
      </w:r>
      <w:r w:rsidRPr="002B5062">
        <w:t xml:space="preserve">. Constitui objeto do presente Edital </w:t>
      </w:r>
      <w:r w:rsidR="0072313B">
        <w:t xml:space="preserve">o </w:t>
      </w:r>
      <w:r w:rsidR="008A16F8" w:rsidRPr="008A16F8">
        <w:t>Registro de Preços para eventual e futura aquisição de medicamentos através da tabela da Câmara de Regulação de Mercado de Medicamentos - CMED, em atendimento a mandados judiciais e aquisição de medicamentos não básicos ou em falta pela Farmácia de Minas</w:t>
      </w:r>
      <w:r w:rsidR="008D2AB3" w:rsidRPr="002B5062">
        <w:t xml:space="preserve">, </w:t>
      </w:r>
      <w:r w:rsidRPr="002B5062">
        <w:t>conforme condições descritas nos Anexos deste</w:t>
      </w:r>
      <w:r w:rsidRPr="002B5062">
        <w:rPr>
          <w:spacing w:val="-2"/>
        </w:rPr>
        <w:t xml:space="preserve"> </w:t>
      </w:r>
      <w:r w:rsidRPr="002B5062">
        <w:t>Edital.</w:t>
      </w:r>
    </w:p>
    <w:p w14:paraId="6BAEE70E" w14:textId="77777777" w:rsidR="00967490" w:rsidRPr="002B5062" w:rsidRDefault="00967490">
      <w:pPr>
        <w:pStyle w:val="Corpodetexto"/>
      </w:pPr>
    </w:p>
    <w:p w14:paraId="2FE304BD" w14:textId="77777777" w:rsidR="00967490" w:rsidRPr="002B5062" w:rsidRDefault="00D462E7">
      <w:pPr>
        <w:pStyle w:val="Ttulo11"/>
        <w:spacing w:before="1"/>
        <w:ind w:left="2403"/>
      </w:pPr>
      <w:r w:rsidRPr="002B5062">
        <w:t>CLÁUSULA SEGUNDA</w:t>
      </w:r>
    </w:p>
    <w:p w14:paraId="33399BDB" w14:textId="77777777" w:rsidR="00967490" w:rsidRPr="002B5062" w:rsidRDefault="00D462E7">
      <w:pPr>
        <w:ind w:left="2397" w:right="2332"/>
        <w:jc w:val="center"/>
        <w:rPr>
          <w:b/>
          <w:sz w:val="24"/>
          <w:szCs w:val="24"/>
        </w:rPr>
      </w:pPr>
      <w:r w:rsidRPr="002B5062">
        <w:rPr>
          <w:b/>
          <w:sz w:val="24"/>
          <w:szCs w:val="24"/>
        </w:rPr>
        <w:t>DOS RECURSOS ORÇAMENTÁRIOS</w:t>
      </w:r>
    </w:p>
    <w:p w14:paraId="441CE831" w14:textId="77777777" w:rsidR="00967490" w:rsidRPr="002B5062" w:rsidRDefault="00967490">
      <w:pPr>
        <w:pStyle w:val="Corpodetexto"/>
        <w:rPr>
          <w:b/>
        </w:rPr>
      </w:pPr>
    </w:p>
    <w:p w14:paraId="0515C97B" w14:textId="77777777" w:rsidR="000F6DD9" w:rsidRPr="002B5062" w:rsidRDefault="00D462E7" w:rsidP="000F6DD9">
      <w:pPr>
        <w:pStyle w:val="Corpodetexto"/>
        <w:ind w:right="138"/>
        <w:jc w:val="both"/>
      </w:pPr>
      <w:r w:rsidRPr="002B5062">
        <w:rPr>
          <w:b/>
        </w:rPr>
        <w:t xml:space="preserve">2.1. </w:t>
      </w:r>
      <w:r w:rsidRPr="002B5062">
        <w:t>As despesas decorrentes da presente licitação c</w:t>
      </w:r>
      <w:r w:rsidR="009A43CD" w:rsidRPr="002B5062">
        <w:t xml:space="preserve">orrerão por conta da dotação nº </w:t>
      </w:r>
    </w:p>
    <w:tbl>
      <w:tblPr>
        <w:tblStyle w:val="Tabelacomgrade"/>
        <w:tblW w:w="0" w:type="auto"/>
        <w:tblLook w:val="04A0" w:firstRow="1" w:lastRow="0" w:firstColumn="1" w:lastColumn="0" w:noHBand="0" w:noVBand="1"/>
      </w:tblPr>
      <w:tblGrid>
        <w:gridCol w:w="4254"/>
        <w:gridCol w:w="5601"/>
      </w:tblGrid>
      <w:tr w:rsidR="00E621F8" w14:paraId="4BC4BE31" w14:textId="77777777" w:rsidTr="00A25AE2">
        <w:tc>
          <w:tcPr>
            <w:tcW w:w="4166" w:type="dxa"/>
          </w:tcPr>
          <w:p w14:paraId="2FDF2A02" w14:textId="77777777" w:rsidR="00E621F8" w:rsidRDefault="00E621F8" w:rsidP="00E92861">
            <w:pPr>
              <w:spacing w:line="360" w:lineRule="auto"/>
              <w:jc w:val="center"/>
            </w:pPr>
            <w:r>
              <w:t>Dotação</w:t>
            </w:r>
          </w:p>
        </w:tc>
        <w:tc>
          <w:tcPr>
            <w:tcW w:w="6007" w:type="dxa"/>
          </w:tcPr>
          <w:p w14:paraId="1F5B5CA8" w14:textId="77777777" w:rsidR="00E621F8" w:rsidRDefault="00E621F8" w:rsidP="00E92861">
            <w:pPr>
              <w:spacing w:line="360" w:lineRule="auto"/>
              <w:jc w:val="center"/>
            </w:pPr>
            <w:r>
              <w:t>Descrição</w:t>
            </w:r>
          </w:p>
        </w:tc>
      </w:tr>
      <w:tr w:rsidR="00A25AE2" w14:paraId="0E7DE595" w14:textId="77777777" w:rsidTr="00A25AE2">
        <w:tc>
          <w:tcPr>
            <w:tcW w:w="4166" w:type="dxa"/>
            <w:vAlign w:val="center"/>
          </w:tcPr>
          <w:p w14:paraId="55C14068" w14:textId="30B7D702" w:rsidR="00A25AE2" w:rsidRPr="007B5DCE" w:rsidRDefault="0074661B" w:rsidP="008B22A7">
            <w:pPr>
              <w:jc w:val="center"/>
              <w:rPr>
                <w:highlight w:val="yellow"/>
              </w:rPr>
            </w:pPr>
            <w:r w:rsidRPr="0074661B">
              <w:rPr>
                <w:sz w:val="22"/>
                <w:szCs w:val="22"/>
              </w:rPr>
              <w:t>3.3.90.30.00.2.04.05.10.303.0019.2.0037</w:t>
            </w:r>
          </w:p>
        </w:tc>
        <w:tc>
          <w:tcPr>
            <w:tcW w:w="6007" w:type="dxa"/>
            <w:vAlign w:val="center"/>
          </w:tcPr>
          <w:p w14:paraId="71D0B11E" w14:textId="0AEBF0FF" w:rsidR="00A25AE2" w:rsidRPr="007B5DCE" w:rsidRDefault="0074661B" w:rsidP="0074661B">
            <w:pPr>
              <w:spacing w:line="360" w:lineRule="auto"/>
              <w:jc w:val="center"/>
              <w:rPr>
                <w:highlight w:val="yellow"/>
              </w:rPr>
            </w:pPr>
            <w:r w:rsidRPr="0074661B">
              <w:rPr>
                <w:sz w:val="22"/>
                <w:szCs w:val="22"/>
              </w:rPr>
              <w:t>MANUTENÇÃO DA FARMACIA DE TODOS</w:t>
            </w:r>
          </w:p>
        </w:tc>
      </w:tr>
    </w:tbl>
    <w:p w14:paraId="771DE71B" w14:textId="59C56739" w:rsidR="008B329C" w:rsidRDefault="008B329C" w:rsidP="000F6DD9">
      <w:pPr>
        <w:pStyle w:val="Corpodetexto"/>
        <w:ind w:right="138"/>
        <w:jc w:val="both"/>
      </w:pPr>
    </w:p>
    <w:p w14:paraId="6AC3F10C" w14:textId="77777777" w:rsidR="00967490" w:rsidRPr="002B5062" w:rsidRDefault="00D462E7">
      <w:pPr>
        <w:pStyle w:val="Ttulo11"/>
        <w:ind w:left="3656" w:right="3587" w:firstLine="2"/>
      </w:pPr>
      <w:r w:rsidRPr="002B5062">
        <w:t>CLÁUSULA TERCEIRA DO CREDENCIAMENTO</w:t>
      </w:r>
    </w:p>
    <w:p w14:paraId="7A0354B0" w14:textId="77777777" w:rsidR="00967490" w:rsidRPr="002B5062" w:rsidRDefault="00967490">
      <w:pPr>
        <w:pStyle w:val="Corpodetexto"/>
        <w:rPr>
          <w:b/>
        </w:rPr>
      </w:pPr>
    </w:p>
    <w:p w14:paraId="6A8E0260" w14:textId="795AD3C3" w:rsidR="008B329C" w:rsidRPr="002B5062" w:rsidRDefault="008B329C" w:rsidP="003E72B8">
      <w:pPr>
        <w:pStyle w:val="NormalWeb"/>
        <w:numPr>
          <w:ilvl w:val="0"/>
          <w:numId w:val="10"/>
        </w:numPr>
        <w:spacing w:before="0" w:after="0"/>
        <w:jc w:val="both"/>
        <w:rPr>
          <w:rFonts w:ascii="Arial" w:hAnsi="Arial" w:cs="Arial"/>
        </w:rPr>
      </w:pPr>
      <w:r w:rsidRPr="002B5062">
        <w:rPr>
          <w:rFonts w:ascii="Arial" w:hAnsi="Arial" w:cs="Arial"/>
          <w:b/>
          <w:bCs/>
          <w:lang w:eastAsia="pt-BR"/>
        </w:rPr>
        <w:t>3.1</w:t>
      </w:r>
      <w:r w:rsidRPr="002B5062">
        <w:rPr>
          <w:rFonts w:ascii="Arial" w:hAnsi="Arial" w:cs="Arial"/>
          <w:b/>
          <w:bCs/>
        </w:rPr>
        <w:t>.</w:t>
      </w:r>
      <w:r w:rsidR="00293F5C">
        <w:rPr>
          <w:rFonts w:ascii="Arial" w:hAnsi="Arial" w:cs="Arial"/>
          <w:lang w:eastAsia="pt-BR"/>
        </w:rPr>
        <w:t xml:space="preserve"> O fornecedor</w:t>
      </w:r>
      <w:r w:rsidRPr="002B5062">
        <w:rPr>
          <w:rFonts w:ascii="Arial" w:hAnsi="Arial" w:cs="Arial"/>
        </w:rPr>
        <w:t xml:space="preserve"> </w:t>
      </w:r>
      <w:r w:rsidRPr="002B5062">
        <w:rPr>
          <w:rFonts w:ascii="Arial" w:hAnsi="Arial" w:cs="Arial"/>
          <w:lang w:eastAsia="pt-BR"/>
        </w:rPr>
        <w:t xml:space="preserve">deverá fazer sua adesão ao Portal de Compras Públicas, acessando o seguinte endereço: </w:t>
      </w:r>
      <w:r w:rsidRPr="002B5062">
        <w:rPr>
          <w:rFonts w:ascii="Arial" w:hAnsi="Arial" w:cs="Arial"/>
          <w:i/>
          <w:u w:val="single"/>
        </w:rPr>
        <w:t>https://www.portaldecompraspublicas.com.br</w:t>
      </w:r>
      <w:r w:rsidRPr="002B5062">
        <w:rPr>
          <w:rFonts w:ascii="Arial" w:hAnsi="Arial" w:cs="Arial"/>
        </w:rPr>
        <w:t xml:space="preserve">, onde qualquer pessoa física ou jurídica, que manifeste interesse e  apresente a documentação e condições exigidas terá acesso ao Portal. </w:t>
      </w:r>
    </w:p>
    <w:p w14:paraId="64FE028D" w14:textId="77777777" w:rsidR="008B329C" w:rsidRPr="002B5062" w:rsidRDefault="008B329C" w:rsidP="003E72B8">
      <w:pPr>
        <w:pStyle w:val="NormalWeb"/>
        <w:numPr>
          <w:ilvl w:val="0"/>
          <w:numId w:val="10"/>
        </w:numPr>
        <w:spacing w:before="0" w:after="0"/>
        <w:jc w:val="both"/>
        <w:rPr>
          <w:rFonts w:ascii="Arial" w:hAnsi="Arial" w:cs="Arial"/>
        </w:rPr>
      </w:pPr>
    </w:p>
    <w:p w14:paraId="7FB4C7B7" w14:textId="77777777" w:rsidR="008B329C" w:rsidRPr="002B5062" w:rsidRDefault="008B329C" w:rsidP="003E72B8">
      <w:pPr>
        <w:pStyle w:val="Contedodatabela"/>
        <w:widowControl w:val="0"/>
        <w:numPr>
          <w:ilvl w:val="0"/>
          <w:numId w:val="10"/>
        </w:numPr>
        <w:suppressLineNumbers w:val="0"/>
        <w:suppressAutoHyphens w:val="0"/>
        <w:rPr>
          <w:sz w:val="24"/>
          <w:szCs w:val="24"/>
        </w:rPr>
      </w:pPr>
      <w:r w:rsidRPr="002B5062">
        <w:rPr>
          <w:b/>
          <w:bCs/>
          <w:sz w:val="24"/>
          <w:szCs w:val="24"/>
        </w:rPr>
        <w:t>3.1.1.</w:t>
      </w:r>
      <w:r w:rsidRPr="002B5062">
        <w:rPr>
          <w:sz w:val="24"/>
          <w:szCs w:val="24"/>
        </w:rPr>
        <w:t xml:space="preserve"> O credenciamento dar-se-á pela atribuição de chave de identificação e de senha, pessoal e intransferível, para acesso ao sistema eletrônico.</w:t>
      </w:r>
    </w:p>
    <w:p w14:paraId="555EB848" w14:textId="77777777" w:rsidR="008B329C" w:rsidRPr="002B5062" w:rsidRDefault="008B329C" w:rsidP="003E72B8">
      <w:pPr>
        <w:numPr>
          <w:ilvl w:val="0"/>
          <w:numId w:val="10"/>
        </w:numPr>
        <w:suppressAutoHyphens/>
        <w:autoSpaceDE/>
        <w:autoSpaceDN/>
        <w:jc w:val="both"/>
        <w:rPr>
          <w:sz w:val="24"/>
          <w:szCs w:val="24"/>
        </w:rPr>
      </w:pPr>
    </w:p>
    <w:p w14:paraId="2DD0854A" w14:textId="77777777" w:rsidR="008B329C" w:rsidRPr="002B5062" w:rsidRDefault="008B329C" w:rsidP="003E72B8">
      <w:pPr>
        <w:numPr>
          <w:ilvl w:val="0"/>
          <w:numId w:val="10"/>
        </w:numPr>
        <w:suppressAutoHyphens/>
        <w:autoSpaceDE/>
        <w:autoSpaceDN/>
        <w:jc w:val="both"/>
        <w:rPr>
          <w:sz w:val="24"/>
          <w:szCs w:val="24"/>
        </w:rPr>
      </w:pPr>
      <w:r w:rsidRPr="002B5062">
        <w:rPr>
          <w:b/>
          <w:bCs/>
          <w:sz w:val="24"/>
          <w:szCs w:val="24"/>
        </w:rPr>
        <w:t>3.1.2.</w:t>
      </w:r>
      <w:r w:rsidRPr="002B5062">
        <w:rPr>
          <w:sz w:val="24"/>
          <w:szCs w:val="24"/>
        </w:rPr>
        <w:t xml:space="preserve"> O credenciamento da proponente junto ao provedor do sistema implica na responsabilidade legal da proponente ou de seu representante legal, bem como na </w:t>
      </w:r>
      <w:r w:rsidRPr="002B5062">
        <w:rPr>
          <w:sz w:val="24"/>
          <w:szCs w:val="24"/>
        </w:rPr>
        <w:lastRenderedPageBreak/>
        <w:t>presunção de sua capacidade técnica para a realização das transações inerentes ao pregão eletrônico.</w:t>
      </w:r>
    </w:p>
    <w:p w14:paraId="33962746" w14:textId="77777777" w:rsidR="008B329C" w:rsidRPr="002B5062" w:rsidRDefault="008B329C" w:rsidP="003E72B8">
      <w:pPr>
        <w:numPr>
          <w:ilvl w:val="0"/>
          <w:numId w:val="10"/>
        </w:numPr>
        <w:suppressAutoHyphens/>
        <w:autoSpaceDE/>
        <w:autoSpaceDN/>
        <w:jc w:val="both"/>
        <w:rPr>
          <w:sz w:val="24"/>
          <w:szCs w:val="24"/>
        </w:rPr>
      </w:pPr>
    </w:p>
    <w:p w14:paraId="226D7588" w14:textId="77777777" w:rsidR="008B329C" w:rsidRPr="002B5062" w:rsidRDefault="008B329C" w:rsidP="003E72B8">
      <w:pPr>
        <w:widowControl/>
        <w:numPr>
          <w:ilvl w:val="0"/>
          <w:numId w:val="10"/>
        </w:numPr>
        <w:tabs>
          <w:tab w:val="left" w:pos="426"/>
        </w:tabs>
        <w:suppressAutoHyphens/>
        <w:autoSpaceDE/>
        <w:autoSpaceDN/>
        <w:jc w:val="both"/>
        <w:rPr>
          <w:sz w:val="24"/>
          <w:szCs w:val="24"/>
        </w:rPr>
      </w:pPr>
      <w:r w:rsidRPr="002B5062">
        <w:rPr>
          <w:b/>
          <w:bCs/>
          <w:sz w:val="24"/>
          <w:szCs w:val="24"/>
          <w:lang w:val="pt-BR" w:eastAsia="pt-BR"/>
        </w:rPr>
        <w:t>3.2</w:t>
      </w:r>
      <w:r w:rsidRPr="002B5062">
        <w:rPr>
          <w:b/>
          <w:bCs/>
          <w:sz w:val="24"/>
          <w:szCs w:val="24"/>
        </w:rPr>
        <w:t>.</w:t>
      </w:r>
      <w:r w:rsidRPr="002B5062">
        <w:rPr>
          <w:sz w:val="24"/>
          <w:szCs w:val="24"/>
          <w:lang w:val="pt-BR" w:eastAsia="pt-BR"/>
        </w:rPr>
        <w:t xml:space="preserve"> A Administradora do Pregão Eletrônico conjuntamente com a </w:t>
      </w:r>
      <w:r w:rsidRPr="002B5062">
        <w:rPr>
          <w:sz w:val="24"/>
          <w:szCs w:val="24"/>
          <w:lang w:eastAsia="pt-BR"/>
        </w:rPr>
        <w:t xml:space="preserve">Prefeitura </w:t>
      </w:r>
      <w:r w:rsidRPr="002B5062">
        <w:rPr>
          <w:sz w:val="24"/>
          <w:szCs w:val="24"/>
          <w:lang w:val="pt-BR" w:eastAsia="pt-BR"/>
        </w:rPr>
        <w:t>darão sequência ao processo de Pregão.</w:t>
      </w:r>
    </w:p>
    <w:p w14:paraId="3B0E6B8C" w14:textId="5C42B8B9" w:rsidR="00454914" w:rsidRPr="002B5062" w:rsidRDefault="00454914" w:rsidP="003E72B8">
      <w:pPr>
        <w:pStyle w:val="NormalWeb"/>
        <w:numPr>
          <w:ilvl w:val="0"/>
          <w:numId w:val="10"/>
        </w:numPr>
        <w:spacing w:before="0" w:after="0"/>
        <w:jc w:val="both"/>
        <w:rPr>
          <w:rFonts w:ascii="Arial" w:hAnsi="Arial" w:cs="Arial"/>
        </w:rPr>
      </w:pPr>
    </w:p>
    <w:p w14:paraId="27C37C1A" w14:textId="77777777" w:rsidR="0070590D" w:rsidRPr="002B5062" w:rsidRDefault="0070590D" w:rsidP="003E72B8">
      <w:pPr>
        <w:pStyle w:val="Ttulo1"/>
        <w:numPr>
          <w:ilvl w:val="0"/>
          <w:numId w:val="10"/>
        </w:numPr>
        <w:jc w:val="center"/>
        <w:rPr>
          <w:rFonts w:ascii="Arial" w:hAnsi="Arial" w:cs="Arial"/>
          <w:szCs w:val="24"/>
        </w:rPr>
      </w:pPr>
      <w:r w:rsidRPr="002B5062">
        <w:rPr>
          <w:rFonts w:ascii="Arial" w:hAnsi="Arial" w:cs="Arial"/>
          <w:b/>
          <w:bCs/>
          <w:i w:val="0"/>
          <w:iCs/>
          <w:szCs w:val="24"/>
        </w:rPr>
        <w:t>CLÁUSULA QUARTA</w:t>
      </w:r>
    </w:p>
    <w:p w14:paraId="3340BA4B" w14:textId="68949921" w:rsidR="00454914" w:rsidRPr="002B5062" w:rsidRDefault="00454914" w:rsidP="003E72B8">
      <w:pPr>
        <w:pStyle w:val="Ttulo1"/>
        <w:numPr>
          <w:ilvl w:val="0"/>
          <w:numId w:val="10"/>
        </w:numPr>
        <w:jc w:val="center"/>
        <w:rPr>
          <w:rFonts w:ascii="Arial" w:hAnsi="Arial" w:cs="Arial"/>
          <w:szCs w:val="24"/>
        </w:rPr>
      </w:pPr>
      <w:r w:rsidRPr="002B5062">
        <w:rPr>
          <w:rFonts w:ascii="Arial" w:hAnsi="Arial" w:cs="Arial"/>
          <w:b/>
          <w:bCs/>
          <w:i w:val="0"/>
          <w:iCs/>
          <w:szCs w:val="24"/>
        </w:rPr>
        <w:t>DAS CONDIÇÕES DE PARTICIPAÇÃO</w:t>
      </w:r>
    </w:p>
    <w:p w14:paraId="5537A051" w14:textId="77777777" w:rsidR="00454914" w:rsidRPr="002B5062" w:rsidRDefault="00454914" w:rsidP="00454914">
      <w:pPr>
        <w:tabs>
          <w:tab w:val="left" w:pos="2410"/>
        </w:tabs>
        <w:jc w:val="both"/>
        <w:rPr>
          <w:b/>
          <w:bCs/>
          <w:i/>
          <w:iCs/>
          <w:sz w:val="24"/>
          <w:szCs w:val="24"/>
        </w:rPr>
      </w:pPr>
    </w:p>
    <w:p w14:paraId="6D71EF99" w14:textId="77777777" w:rsidR="008B329C" w:rsidRPr="002B5062" w:rsidRDefault="008B329C" w:rsidP="008B329C">
      <w:pPr>
        <w:tabs>
          <w:tab w:val="left" w:pos="2410"/>
        </w:tabs>
        <w:jc w:val="both"/>
        <w:rPr>
          <w:sz w:val="24"/>
          <w:szCs w:val="24"/>
        </w:rPr>
      </w:pPr>
      <w:r w:rsidRPr="002B5062">
        <w:rPr>
          <w:b/>
          <w:sz w:val="24"/>
          <w:szCs w:val="24"/>
        </w:rPr>
        <w:t>4.1</w:t>
      </w:r>
      <w:r w:rsidRPr="002B5062">
        <w:rPr>
          <w:sz w:val="24"/>
          <w:szCs w:val="24"/>
        </w:rPr>
        <w:t>. É vedada a participação de interessados:</w:t>
      </w:r>
    </w:p>
    <w:p w14:paraId="4701C4D5" w14:textId="77777777" w:rsidR="008B329C" w:rsidRPr="002B5062" w:rsidRDefault="008B329C" w:rsidP="008B329C">
      <w:pPr>
        <w:tabs>
          <w:tab w:val="left" w:pos="2410"/>
        </w:tabs>
        <w:jc w:val="both"/>
        <w:rPr>
          <w:sz w:val="24"/>
          <w:szCs w:val="24"/>
        </w:rPr>
      </w:pPr>
    </w:p>
    <w:p w14:paraId="29E8E9C9" w14:textId="77777777" w:rsidR="008B329C" w:rsidRPr="002B5062" w:rsidRDefault="008B329C" w:rsidP="008B329C">
      <w:pPr>
        <w:jc w:val="both"/>
        <w:rPr>
          <w:sz w:val="24"/>
          <w:szCs w:val="24"/>
        </w:rPr>
      </w:pPr>
      <w:r w:rsidRPr="002B5062">
        <w:rPr>
          <w:b/>
          <w:bCs/>
          <w:sz w:val="24"/>
          <w:szCs w:val="24"/>
        </w:rPr>
        <w:t>4.1.1.</w:t>
      </w:r>
      <w:r w:rsidRPr="002B5062">
        <w:rPr>
          <w:sz w:val="24"/>
          <w:szCs w:val="24"/>
        </w:rPr>
        <w:t xml:space="preserve"> que tenham sido declarados inidôneos ou punidos com suspensão do direito para licitar ou contratar com a Administração Pública;</w:t>
      </w:r>
    </w:p>
    <w:p w14:paraId="675D85A8" w14:textId="77777777" w:rsidR="008B329C" w:rsidRPr="002B5062" w:rsidRDefault="008B329C" w:rsidP="008B329C">
      <w:pPr>
        <w:jc w:val="both"/>
        <w:rPr>
          <w:sz w:val="24"/>
          <w:szCs w:val="24"/>
        </w:rPr>
      </w:pPr>
    </w:p>
    <w:p w14:paraId="09DD5C5F" w14:textId="77777777" w:rsidR="008B329C" w:rsidRPr="002B5062" w:rsidRDefault="008B329C" w:rsidP="008B329C">
      <w:pPr>
        <w:jc w:val="both"/>
        <w:rPr>
          <w:sz w:val="24"/>
          <w:szCs w:val="24"/>
        </w:rPr>
      </w:pPr>
      <w:r w:rsidRPr="002B5062">
        <w:rPr>
          <w:b/>
          <w:bCs/>
          <w:sz w:val="24"/>
          <w:szCs w:val="24"/>
        </w:rPr>
        <w:t xml:space="preserve">4.1.2. </w:t>
      </w:r>
      <w:r w:rsidRPr="002B5062">
        <w:rPr>
          <w:sz w:val="24"/>
          <w:szCs w:val="24"/>
        </w:rPr>
        <w:t>que não atendam às condições deste Edital e seu(s) anexo(s);</w:t>
      </w:r>
    </w:p>
    <w:p w14:paraId="0C2D4FED" w14:textId="77777777" w:rsidR="008B329C" w:rsidRPr="002B5062" w:rsidRDefault="008B329C" w:rsidP="008B329C">
      <w:pPr>
        <w:jc w:val="both"/>
        <w:rPr>
          <w:sz w:val="24"/>
          <w:szCs w:val="24"/>
        </w:rPr>
      </w:pPr>
    </w:p>
    <w:p w14:paraId="415FFF67" w14:textId="77777777" w:rsidR="008B329C" w:rsidRPr="002B5062" w:rsidRDefault="008B329C" w:rsidP="008B329C">
      <w:pPr>
        <w:jc w:val="both"/>
        <w:rPr>
          <w:sz w:val="24"/>
          <w:szCs w:val="24"/>
        </w:rPr>
      </w:pPr>
      <w:r w:rsidRPr="002B5062">
        <w:rPr>
          <w:b/>
          <w:bCs/>
          <w:sz w:val="24"/>
          <w:szCs w:val="24"/>
        </w:rPr>
        <w:t xml:space="preserve">4.1.3. </w:t>
      </w:r>
      <w:r w:rsidRPr="002B5062">
        <w:rPr>
          <w:sz w:val="24"/>
          <w:szCs w:val="24"/>
        </w:rPr>
        <w:t>estrangeiros que não tenham representação legal no Brasil com poderes expressos para receber citação e responder administrativa ou judicialmente;</w:t>
      </w:r>
    </w:p>
    <w:p w14:paraId="1AD5F720" w14:textId="77777777" w:rsidR="008B329C" w:rsidRPr="002B5062" w:rsidRDefault="008B329C" w:rsidP="008B329C">
      <w:pPr>
        <w:jc w:val="both"/>
        <w:rPr>
          <w:sz w:val="24"/>
          <w:szCs w:val="24"/>
        </w:rPr>
      </w:pPr>
    </w:p>
    <w:p w14:paraId="1D763EE6" w14:textId="77777777" w:rsidR="008B329C" w:rsidRPr="002B5062" w:rsidRDefault="008B329C" w:rsidP="008B329C">
      <w:pPr>
        <w:jc w:val="both"/>
        <w:rPr>
          <w:sz w:val="24"/>
          <w:szCs w:val="24"/>
        </w:rPr>
      </w:pPr>
      <w:r w:rsidRPr="002B5062">
        <w:rPr>
          <w:b/>
          <w:bCs/>
          <w:sz w:val="24"/>
          <w:szCs w:val="24"/>
        </w:rPr>
        <w:t xml:space="preserve">4.1.4. </w:t>
      </w:r>
      <w:r w:rsidRPr="002B5062">
        <w:rPr>
          <w:sz w:val="24"/>
          <w:szCs w:val="24"/>
        </w:rPr>
        <w:t>que se enquadrem nas vedações previstas no artigo 9º da Lei nº 8.666, de 1993;</w:t>
      </w:r>
    </w:p>
    <w:p w14:paraId="5C57C0D7" w14:textId="77777777" w:rsidR="008B329C" w:rsidRPr="002B5062" w:rsidRDefault="008B329C" w:rsidP="008B329C">
      <w:pPr>
        <w:jc w:val="both"/>
        <w:rPr>
          <w:sz w:val="24"/>
          <w:szCs w:val="24"/>
        </w:rPr>
      </w:pPr>
    </w:p>
    <w:p w14:paraId="2D8DD64B" w14:textId="77777777" w:rsidR="008B329C" w:rsidRPr="002B5062" w:rsidRDefault="008B329C" w:rsidP="008B329C">
      <w:pPr>
        <w:jc w:val="both"/>
        <w:rPr>
          <w:sz w:val="24"/>
          <w:szCs w:val="24"/>
        </w:rPr>
      </w:pPr>
      <w:r w:rsidRPr="002B5062">
        <w:rPr>
          <w:b/>
          <w:bCs/>
          <w:sz w:val="24"/>
          <w:szCs w:val="24"/>
        </w:rPr>
        <w:t xml:space="preserve">4.1.5. </w:t>
      </w:r>
      <w:r w:rsidRPr="002B5062">
        <w:rPr>
          <w:sz w:val="24"/>
          <w:szCs w:val="24"/>
        </w:rPr>
        <w:t>que estejam sob falência, concurso de credores, concordata ou em processo de dissolução ou liquidação;</w:t>
      </w:r>
    </w:p>
    <w:p w14:paraId="3562BB16" w14:textId="77777777" w:rsidR="008B329C" w:rsidRPr="002B5062" w:rsidRDefault="008B329C" w:rsidP="008B329C">
      <w:pPr>
        <w:jc w:val="both"/>
        <w:rPr>
          <w:sz w:val="24"/>
          <w:szCs w:val="24"/>
        </w:rPr>
      </w:pPr>
    </w:p>
    <w:p w14:paraId="27B00B8B" w14:textId="77777777" w:rsidR="008B329C" w:rsidRPr="002B5062" w:rsidRDefault="008B329C" w:rsidP="008B329C">
      <w:pPr>
        <w:jc w:val="both"/>
        <w:rPr>
          <w:sz w:val="24"/>
          <w:szCs w:val="24"/>
        </w:rPr>
      </w:pPr>
      <w:r w:rsidRPr="002B5062">
        <w:rPr>
          <w:b/>
          <w:bCs/>
          <w:sz w:val="24"/>
          <w:szCs w:val="24"/>
        </w:rPr>
        <w:t xml:space="preserve">4.1.6. </w:t>
      </w:r>
      <w:r w:rsidRPr="002B5062">
        <w:rPr>
          <w:sz w:val="24"/>
          <w:szCs w:val="24"/>
        </w:rPr>
        <w:t>que estejam reunidas em consórcio;</w:t>
      </w:r>
    </w:p>
    <w:p w14:paraId="27B79117" w14:textId="77777777" w:rsidR="008B329C" w:rsidRPr="002B5062" w:rsidRDefault="008B329C" w:rsidP="008B329C">
      <w:pPr>
        <w:pStyle w:val="citao2"/>
        <w:spacing w:before="0"/>
        <w:rPr>
          <w:sz w:val="24"/>
          <w:szCs w:val="24"/>
        </w:rPr>
      </w:pPr>
      <w:r w:rsidRPr="002B5062">
        <w:rPr>
          <w:b/>
          <w:sz w:val="24"/>
          <w:szCs w:val="24"/>
        </w:rPr>
        <w:t>Nota Explicativa</w:t>
      </w:r>
      <w:r w:rsidRPr="002B5062">
        <w:rPr>
          <w:sz w:val="24"/>
          <w:szCs w:val="24"/>
        </w:rPr>
        <w:t>: O presente edital não prevê as condições de participação de empresas reunidas em consórcio, vez que a experiência prática demonstra que as licitações que permitem essa participação são aquelas que envolvem serviços de grande vulto e/ou de alta complexidade técnica. Como o presente modelo de minuta foi elaborado com foco no dia a dia da Administração, consignou-se a vedação acima.</w:t>
      </w:r>
    </w:p>
    <w:p w14:paraId="4845DEAB" w14:textId="77777777" w:rsidR="008B329C" w:rsidRPr="002B5062" w:rsidRDefault="008B329C" w:rsidP="008B329C">
      <w:pPr>
        <w:pStyle w:val="Citao20"/>
        <w:spacing w:before="0"/>
        <w:rPr>
          <w:sz w:val="24"/>
          <w:szCs w:val="24"/>
        </w:rPr>
      </w:pPr>
      <w:r w:rsidRPr="002B5062">
        <w:rPr>
          <w:sz w:val="24"/>
          <w:szCs w:val="24"/>
        </w:rPr>
        <w:t>Note-se que “...a aceitação de consórcios na disputa licitatória situa-se no âmbito do poder discricionário da administração contratante, conforme art. 33, caput, da Lei n. 8.666/1993, requerendo-se, porém, que sua opção seja sempre previamente justificada no respectivo processo administrativo, conforme entendimento dos Acórdãos de ns. 1.636/2006-P e 566/2006-P” - TCU Ac n. 2869/2012-Plenário (Item 1.7.1).</w:t>
      </w:r>
    </w:p>
    <w:p w14:paraId="3B7C329E" w14:textId="77777777" w:rsidR="008B329C" w:rsidRPr="002B5062" w:rsidRDefault="008B329C" w:rsidP="008B329C">
      <w:pPr>
        <w:pStyle w:val="citao2"/>
        <w:suppressAutoHyphens w:val="0"/>
        <w:autoSpaceDE w:val="0"/>
        <w:spacing w:before="0"/>
        <w:rPr>
          <w:sz w:val="24"/>
          <w:szCs w:val="24"/>
        </w:rPr>
      </w:pPr>
      <w:r w:rsidRPr="002B5062">
        <w:rPr>
          <w:sz w:val="24"/>
          <w:szCs w:val="24"/>
        </w:rPr>
        <w:t>Em todo caso, a Administração deverá fundamentar qualquer opção adotada, vez que “...a vedação de empresas em consórcio, sem que haja justificativa razoável...” pode ser considerada restrição à competitividade do certame (TCU, Ac n. 963/2011-2ª Câmara, Item 9.2.1).</w:t>
      </w:r>
    </w:p>
    <w:p w14:paraId="3CD995D5" w14:textId="77777777" w:rsidR="008B329C" w:rsidRPr="002B5062" w:rsidRDefault="008B329C" w:rsidP="008B329C">
      <w:pPr>
        <w:tabs>
          <w:tab w:val="left" w:pos="2410"/>
        </w:tabs>
        <w:jc w:val="both"/>
        <w:rPr>
          <w:b/>
          <w:bCs/>
          <w:sz w:val="24"/>
          <w:szCs w:val="24"/>
        </w:rPr>
      </w:pPr>
    </w:p>
    <w:p w14:paraId="0255D151" w14:textId="42238C93" w:rsidR="008B329C" w:rsidRPr="002B5062" w:rsidRDefault="008B329C" w:rsidP="008B329C">
      <w:pPr>
        <w:pStyle w:val="Nivel01"/>
        <w:spacing w:before="0"/>
        <w:jc w:val="center"/>
        <w:rPr>
          <w:rFonts w:ascii="Arial" w:hAnsi="Arial" w:cs="Arial"/>
          <w:sz w:val="24"/>
          <w:szCs w:val="24"/>
        </w:rPr>
      </w:pPr>
      <w:r w:rsidRPr="002B5062">
        <w:rPr>
          <w:rFonts w:ascii="Arial" w:hAnsi="Arial" w:cs="Arial"/>
          <w:b/>
          <w:bCs/>
          <w:i w:val="0"/>
          <w:sz w:val="24"/>
          <w:szCs w:val="24"/>
        </w:rPr>
        <w:t>CLÁUSULA QUINTA</w:t>
      </w:r>
      <w:r w:rsidRPr="002B5062">
        <w:rPr>
          <w:rFonts w:ascii="Arial" w:hAnsi="Arial" w:cs="Arial"/>
          <w:b/>
          <w:bCs/>
          <w:i w:val="0"/>
          <w:sz w:val="24"/>
          <w:szCs w:val="24"/>
        </w:rPr>
        <w:br/>
        <w:t xml:space="preserve"> DA APRESENTAÇÃO DA PROPOSTA E DOS DOCUMENTOS DE HABILITAÇÃO</w:t>
      </w:r>
    </w:p>
    <w:p w14:paraId="314BC819" w14:textId="77777777" w:rsidR="008B329C" w:rsidRPr="002B5062" w:rsidRDefault="008B329C" w:rsidP="008B329C">
      <w:pPr>
        <w:jc w:val="center"/>
        <w:rPr>
          <w:sz w:val="24"/>
          <w:szCs w:val="24"/>
        </w:rPr>
      </w:pPr>
    </w:p>
    <w:p w14:paraId="16747978" w14:textId="77777777" w:rsidR="008B329C" w:rsidRPr="002B5062" w:rsidRDefault="008B329C" w:rsidP="008B329C">
      <w:pPr>
        <w:spacing w:line="276" w:lineRule="auto"/>
        <w:jc w:val="both"/>
        <w:rPr>
          <w:sz w:val="24"/>
          <w:szCs w:val="24"/>
        </w:rPr>
      </w:pPr>
      <w:r w:rsidRPr="002B5062">
        <w:rPr>
          <w:b/>
          <w:bCs/>
          <w:color w:val="000000"/>
          <w:sz w:val="24"/>
          <w:szCs w:val="24"/>
        </w:rPr>
        <w:t>5.1.</w:t>
      </w:r>
      <w:r w:rsidRPr="002B5062">
        <w:rPr>
          <w:color w:val="000000"/>
          <w:sz w:val="24"/>
          <w:szCs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0D649F81" w14:textId="77777777" w:rsidR="008B329C" w:rsidRPr="002B5062" w:rsidRDefault="008B329C" w:rsidP="008B329C">
      <w:pPr>
        <w:spacing w:line="276" w:lineRule="auto"/>
        <w:jc w:val="both"/>
        <w:rPr>
          <w:sz w:val="24"/>
          <w:szCs w:val="24"/>
        </w:rPr>
      </w:pPr>
    </w:p>
    <w:p w14:paraId="6847C019" w14:textId="77777777" w:rsidR="008B329C" w:rsidRPr="002B5062" w:rsidRDefault="008B329C" w:rsidP="008B329C">
      <w:pPr>
        <w:spacing w:line="276" w:lineRule="auto"/>
        <w:jc w:val="both"/>
        <w:rPr>
          <w:sz w:val="24"/>
          <w:szCs w:val="24"/>
        </w:rPr>
      </w:pPr>
      <w:r w:rsidRPr="002B5062">
        <w:rPr>
          <w:b/>
          <w:bCs/>
          <w:color w:val="000000"/>
          <w:sz w:val="24"/>
          <w:szCs w:val="24"/>
        </w:rPr>
        <w:t>5.2.</w:t>
      </w:r>
      <w:r w:rsidRPr="002B5062">
        <w:rPr>
          <w:color w:val="000000"/>
          <w:sz w:val="24"/>
          <w:szCs w:val="24"/>
        </w:rPr>
        <w:t xml:space="preserve"> O envio da proposta, acompanhada dos documentos de habilitação exigidos neste </w:t>
      </w:r>
      <w:r w:rsidRPr="002B5062">
        <w:rPr>
          <w:color w:val="000000"/>
          <w:sz w:val="24"/>
          <w:szCs w:val="24"/>
        </w:rPr>
        <w:lastRenderedPageBreak/>
        <w:t>Edital, ocorrerá por meio de chave de acesso e senha.</w:t>
      </w:r>
    </w:p>
    <w:p w14:paraId="23A16DAE" w14:textId="77777777" w:rsidR="008B329C" w:rsidRPr="002B5062" w:rsidRDefault="008B329C" w:rsidP="008B329C">
      <w:pPr>
        <w:spacing w:line="276" w:lineRule="auto"/>
        <w:jc w:val="both"/>
        <w:rPr>
          <w:sz w:val="24"/>
          <w:szCs w:val="24"/>
        </w:rPr>
      </w:pPr>
    </w:p>
    <w:p w14:paraId="02F96396" w14:textId="77777777" w:rsidR="008B329C" w:rsidRPr="002B5062" w:rsidRDefault="008B329C" w:rsidP="008B329C">
      <w:pPr>
        <w:spacing w:line="276" w:lineRule="auto"/>
        <w:jc w:val="both"/>
        <w:rPr>
          <w:sz w:val="24"/>
          <w:szCs w:val="24"/>
        </w:rPr>
      </w:pPr>
      <w:r w:rsidRPr="002B5062">
        <w:rPr>
          <w:b/>
          <w:bCs/>
          <w:color w:val="000000"/>
          <w:sz w:val="24"/>
          <w:szCs w:val="24"/>
        </w:rPr>
        <w:t>5.3.</w:t>
      </w:r>
      <w:r w:rsidRPr="002B5062">
        <w:rPr>
          <w:sz w:val="24"/>
          <w:szCs w:val="24"/>
        </w:rPr>
        <w:t xml:space="preserve"> As Microempresas e Empresas de Pequeno Porte deverão encaminhar a documentação de habilitação, ainda que haja alguma restrição de regularidade fiscal e trabalhista, nos termos do art. 43, § 1º da LC nº 123, de 2006.</w:t>
      </w:r>
    </w:p>
    <w:p w14:paraId="346E2DE3" w14:textId="77777777" w:rsidR="008B329C" w:rsidRPr="002B5062" w:rsidRDefault="008B329C" w:rsidP="008B329C">
      <w:pPr>
        <w:spacing w:line="276" w:lineRule="auto"/>
        <w:jc w:val="both"/>
        <w:rPr>
          <w:sz w:val="24"/>
          <w:szCs w:val="24"/>
        </w:rPr>
      </w:pPr>
    </w:p>
    <w:p w14:paraId="01E32062" w14:textId="77777777" w:rsidR="008B329C" w:rsidRPr="002B5062" w:rsidRDefault="008B329C" w:rsidP="008B329C">
      <w:pPr>
        <w:spacing w:line="276" w:lineRule="auto"/>
        <w:jc w:val="both"/>
        <w:rPr>
          <w:sz w:val="24"/>
          <w:szCs w:val="24"/>
        </w:rPr>
      </w:pPr>
      <w:r w:rsidRPr="002B5062">
        <w:rPr>
          <w:b/>
          <w:bCs/>
          <w:color w:val="000000"/>
          <w:sz w:val="24"/>
          <w:szCs w:val="24"/>
        </w:rPr>
        <w:t>5.4.</w:t>
      </w:r>
      <w:r w:rsidRPr="002B5062">
        <w:rPr>
          <w:color w:val="000000"/>
          <w:sz w:val="24"/>
          <w:szCs w:val="24"/>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015DFB97" w14:textId="77777777" w:rsidR="008B329C" w:rsidRPr="002B5062" w:rsidRDefault="008B329C" w:rsidP="008B329C">
      <w:pPr>
        <w:spacing w:line="276" w:lineRule="auto"/>
        <w:jc w:val="both"/>
        <w:rPr>
          <w:sz w:val="24"/>
          <w:szCs w:val="24"/>
        </w:rPr>
      </w:pPr>
    </w:p>
    <w:p w14:paraId="0D8974E0" w14:textId="77777777" w:rsidR="008B329C" w:rsidRPr="002B5062" w:rsidRDefault="008B329C" w:rsidP="008B329C">
      <w:pPr>
        <w:spacing w:line="276" w:lineRule="auto"/>
        <w:jc w:val="both"/>
        <w:rPr>
          <w:sz w:val="24"/>
          <w:szCs w:val="24"/>
        </w:rPr>
      </w:pPr>
      <w:r w:rsidRPr="002B5062">
        <w:rPr>
          <w:b/>
          <w:bCs/>
          <w:color w:val="000000"/>
          <w:sz w:val="24"/>
          <w:szCs w:val="24"/>
        </w:rPr>
        <w:t>5.5.</w:t>
      </w:r>
      <w:r w:rsidRPr="002B5062">
        <w:rPr>
          <w:color w:val="000000"/>
          <w:sz w:val="24"/>
          <w:szCs w:val="24"/>
        </w:rPr>
        <w:t xml:space="preserve"> </w:t>
      </w:r>
      <w:r w:rsidRPr="002B5062">
        <w:rPr>
          <w:sz w:val="24"/>
          <w:szCs w:val="24"/>
        </w:rPr>
        <w:t xml:space="preserve">Até a abertura da sessão pública, os licitantes poderão retirar ou substituir </w:t>
      </w:r>
      <w:r w:rsidRPr="002B5062">
        <w:rPr>
          <w:color w:val="000000"/>
          <w:sz w:val="24"/>
          <w:szCs w:val="24"/>
        </w:rPr>
        <w:t>a proposta e os documentos de habilitação anteriormente inseridos no sistema.</w:t>
      </w:r>
    </w:p>
    <w:p w14:paraId="6D557581" w14:textId="77777777" w:rsidR="008B329C" w:rsidRPr="002B5062" w:rsidRDefault="008B329C" w:rsidP="008B329C">
      <w:pPr>
        <w:spacing w:line="276" w:lineRule="auto"/>
        <w:jc w:val="both"/>
        <w:rPr>
          <w:sz w:val="24"/>
          <w:szCs w:val="24"/>
        </w:rPr>
      </w:pPr>
    </w:p>
    <w:p w14:paraId="0289D587" w14:textId="77777777" w:rsidR="008B329C" w:rsidRPr="002B5062" w:rsidRDefault="008B329C" w:rsidP="008B329C">
      <w:pPr>
        <w:spacing w:line="276" w:lineRule="auto"/>
        <w:jc w:val="both"/>
        <w:rPr>
          <w:sz w:val="24"/>
          <w:szCs w:val="24"/>
        </w:rPr>
      </w:pPr>
      <w:r w:rsidRPr="002B5062">
        <w:rPr>
          <w:b/>
          <w:bCs/>
          <w:color w:val="000000"/>
          <w:sz w:val="24"/>
          <w:szCs w:val="24"/>
        </w:rPr>
        <w:t>5.6.</w:t>
      </w:r>
      <w:r w:rsidRPr="002B5062">
        <w:rPr>
          <w:color w:val="000000"/>
          <w:sz w:val="24"/>
          <w:szCs w:val="24"/>
        </w:rPr>
        <w:t xml:space="preserve"> Não será estabelecida, nessa etapa do certame, ordem de classificação entre as propostas apresentadas, o que somente ocorrerá após a realização dos procedimentos de negociação e julgamento da proposta.</w:t>
      </w:r>
    </w:p>
    <w:p w14:paraId="7CD144E0" w14:textId="77777777" w:rsidR="008B329C" w:rsidRPr="002B5062" w:rsidRDefault="008B329C" w:rsidP="008B329C">
      <w:pPr>
        <w:spacing w:line="276" w:lineRule="auto"/>
        <w:jc w:val="both"/>
        <w:rPr>
          <w:sz w:val="24"/>
          <w:szCs w:val="24"/>
        </w:rPr>
      </w:pPr>
    </w:p>
    <w:p w14:paraId="034C455C" w14:textId="77777777" w:rsidR="008B329C" w:rsidRPr="002B5062" w:rsidRDefault="008B329C" w:rsidP="008B329C">
      <w:pPr>
        <w:spacing w:line="276" w:lineRule="auto"/>
        <w:jc w:val="both"/>
        <w:rPr>
          <w:sz w:val="24"/>
          <w:szCs w:val="24"/>
        </w:rPr>
      </w:pPr>
      <w:r w:rsidRPr="002B5062">
        <w:rPr>
          <w:b/>
          <w:bCs/>
          <w:color w:val="000000"/>
          <w:sz w:val="24"/>
          <w:szCs w:val="24"/>
        </w:rPr>
        <w:t>5.7.</w:t>
      </w:r>
      <w:r w:rsidRPr="002B5062">
        <w:rPr>
          <w:color w:val="000000"/>
          <w:sz w:val="24"/>
          <w:szCs w:val="24"/>
        </w:rPr>
        <w:t xml:space="preserve"> Os documentos que compõem a proposta e a habilitação do licitante melhor classificado somente serão disponibilizados para avaliação do pregoeiro e para acesso público após o encerramento do envio de lances.</w:t>
      </w:r>
    </w:p>
    <w:p w14:paraId="5F071D68" w14:textId="527610EF" w:rsidR="008B329C" w:rsidRPr="002B5062" w:rsidRDefault="008B329C" w:rsidP="008B329C">
      <w:pPr>
        <w:spacing w:line="276" w:lineRule="auto"/>
        <w:jc w:val="both"/>
        <w:rPr>
          <w:sz w:val="24"/>
          <w:szCs w:val="24"/>
        </w:rPr>
      </w:pPr>
    </w:p>
    <w:p w14:paraId="394EFA94"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SEXTA</w:t>
      </w:r>
    </w:p>
    <w:p w14:paraId="6E41886A" w14:textId="6E89D8CC"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rPr>
        <w:t>PREENCHIMENTO DA PROPOSTA</w:t>
      </w:r>
    </w:p>
    <w:p w14:paraId="631B4204" w14:textId="77777777" w:rsidR="00454914" w:rsidRPr="002B5062" w:rsidRDefault="00454914" w:rsidP="00454914">
      <w:pPr>
        <w:spacing w:line="276" w:lineRule="auto"/>
        <w:jc w:val="both"/>
        <w:rPr>
          <w:sz w:val="24"/>
          <w:szCs w:val="24"/>
        </w:rPr>
      </w:pPr>
    </w:p>
    <w:p w14:paraId="7176A639" w14:textId="77777777" w:rsidR="008B329C" w:rsidRPr="002B5062" w:rsidRDefault="008B329C" w:rsidP="008B329C">
      <w:pPr>
        <w:spacing w:line="276" w:lineRule="auto"/>
        <w:jc w:val="both"/>
        <w:rPr>
          <w:sz w:val="24"/>
          <w:szCs w:val="24"/>
        </w:rPr>
      </w:pPr>
      <w:r w:rsidRPr="002B5062">
        <w:rPr>
          <w:b/>
          <w:bCs/>
          <w:sz w:val="24"/>
          <w:szCs w:val="24"/>
        </w:rPr>
        <w:t>6.1.</w:t>
      </w:r>
      <w:r w:rsidRPr="002B5062">
        <w:rPr>
          <w:sz w:val="24"/>
          <w:szCs w:val="24"/>
        </w:rPr>
        <w:t xml:space="preserve"> O licitante deverá enviar sua proposta mediante o preenchimento, no sistema eletrônico, dos seguintes campos:</w:t>
      </w:r>
    </w:p>
    <w:p w14:paraId="6FD3BEFB" w14:textId="77777777" w:rsidR="008B329C" w:rsidRPr="002B5062" w:rsidRDefault="008B329C" w:rsidP="008B329C">
      <w:pPr>
        <w:spacing w:line="276" w:lineRule="auto"/>
        <w:jc w:val="both"/>
        <w:rPr>
          <w:sz w:val="24"/>
          <w:szCs w:val="24"/>
        </w:rPr>
      </w:pPr>
    </w:p>
    <w:p w14:paraId="2952A124" w14:textId="5B91A6A8" w:rsidR="008B329C" w:rsidRPr="002B5062" w:rsidRDefault="008B329C" w:rsidP="008B329C">
      <w:pPr>
        <w:tabs>
          <w:tab w:val="left" w:pos="1440"/>
        </w:tabs>
        <w:snapToGrid w:val="0"/>
        <w:spacing w:line="276" w:lineRule="auto"/>
        <w:jc w:val="both"/>
        <w:rPr>
          <w:sz w:val="24"/>
          <w:szCs w:val="24"/>
        </w:rPr>
      </w:pPr>
      <w:r w:rsidRPr="002B5062">
        <w:rPr>
          <w:b/>
          <w:bCs/>
          <w:sz w:val="24"/>
          <w:szCs w:val="24"/>
        </w:rPr>
        <w:t>6.1.1.</w:t>
      </w:r>
      <w:r w:rsidRPr="002B5062">
        <w:rPr>
          <w:sz w:val="24"/>
          <w:szCs w:val="24"/>
        </w:rPr>
        <w:t xml:space="preserve"> </w:t>
      </w:r>
      <w:r w:rsidR="00771A82" w:rsidRPr="00771A82">
        <w:rPr>
          <w:sz w:val="24"/>
          <w:szCs w:val="24"/>
        </w:rPr>
        <w:t>Valor do Lote pelo Maior Percentual de Desconto</w:t>
      </w:r>
    </w:p>
    <w:p w14:paraId="61FCA297" w14:textId="77777777" w:rsidR="008B329C" w:rsidRPr="002B5062" w:rsidRDefault="008B329C" w:rsidP="008B329C">
      <w:pPr>
        <w:tabs>
          <w:tab w:val="left" w:pos="1440"/>
        </w:tabs>
        <w:snapToGrid w:val="0"/>
        <w:spacing w:line="276" w:lineRule="auto"/>
        <w:jc w:val="both"/>
        <w:rPr>
          <w:sz w:val="24"/>
          <w:szCs w:val="24"/>
        </w:rPr>
      </w:pPr>
    </w:p>
    <w:p w14:paraId="33F663C2"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6.1.2.</w:t>
      </w:r>
      <w:r w:rsidRPr="002B5062">
        <w:rPr>
          <w:bCs/>
          <w:sz w:val="24"/>
          <w:szCs w:val="24"/>
        </w:rPr>
        <w:t xml:space="preserve"> Marca;</w:t>
      </w:r>
    </w:p>
    <w:p w14:paraId="0E5DC858" w14:textId="77777777" w:rsidR="008B329C" w:rsidRPr="002B5062" w:rsidRDefault="008B329C" w:rsidP="008B329C">
      <w:pPr>
        <w:tabs>
          <w:tab w:val="left" w:pos="1440"/>
        </w:tabs>
        <w:snapToGrid w:val="0"/>
        <w:spacing w:line="276" w:lineRule="auto"/>
        <w:jc w:val="both"/>
        <w:rPr>
          <w:sz w:val="24"/>
          <w:szCs w:val="24"/>
        </w:rPr>
      </w:pPr>
    </w:p>
    <w:p w14:paraId="3EDB9AA8"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6.1.3.</w:t>
      </w:r>
      <w:r w:rsidRPr="002B5062">
        <w:rPr>
          <w:bCs/>
          <w:sz w:val="24"/>
          <w:szCs w:val="24"/>
        </w:rPr>
        <w:t xml:space="preserve"> Desc</w:t>
      </w:r>
      <w:r w:rsidRPr="002B5062">
        <w:rPr>
          <w:bCs/>
          <w:color w:val="000000"/>
          <w:sz w:val="24"/>
          <w:szCs w:val="24"/>
        </w:rPr>
        <w:t>rição detalhada do objeto, contendo as informações especificadas no Termo de Referência: indicando, no que for aplicável</w:t>
      </w:r>
      <w:r w:rsidRPr="002B5062">
        <w:rPr>
          <w:color w:val="000000"/>
          <w:sz w:val="24"/>
          <w:szCs w:val="24"/>
        </w:rPr>
        <w:t xml:space="preserve">, </w:t>
      </w:r>
      <w:r w:rsidRPr="002B5062">
        <w:rPr>
          <w:sz w:val="24"/>
          <w:szCs w:val="24"/>
        </w:rPr>
        <w:t>o modelo, prazo de validade ou de garantia, número do registro ou inscrição do bem no órgão competente, quando for o caso;</w:t>
      </w:r>
    </w:p>
    <w:p w14:paraId="09C8EBD6" w14:textId="77777777" w:rsidR="008B329C" w:rsidRPr="002B5062" w:rsidRDefault="008B329C" w:rsidP="008B329C">
      <w:pPr>
        <w:tabs>
          <w:tab w:val="left" w:pos="1440"/>
        </w:tabs>
        <w:snapToGrid w:val="0"/>
        <w:spacing w:line="276" w:lineRule="auto"/>
        <w:jc w:val="both"/>
        <w:rPr>
          <w:sz w:val="24"/>
          <w:szCs w:val="24"/>
        </w:rPr>
      </w:pPr>
    </w:p>
    <w:p w14:paraId="7C0C2B2F"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 xml:space="preserve">6.1.4. </w:t>
      </w:r>
      <w:r w:rsidRPr="002B5062">
        <w:rPr>
          <w:sz w:val="24"/>
          <w:szCs w:val="24"/>
        </w:rPr>
        <w:t>E-mail para fins de comunicação com o proponente.</w:t>
      </w:r>
    </w:p>
    <w:p w14:paraId="79E19DFC" w14:textId="77777777" w:rsidR="008B329C" w:rsidRPr="002B5062" w:rsidRDefault="008B329C" w:rsidP="008B329C">
      <w:pPr>
        <w:tabs>
          <w:tab w:val="left" w:pos="1440"/>
        </w:tabs>
        <w:snapToGrid w:val="0"/>
        <w:spacing w:line="276" w:lineRule="auto"/>
        <w:jc w:val="both"/>
        <w:rPr>
          <w:sz w:val="24"/>
          <w:szCs w:val="24"/>
        </w:rPr>
      </w:pPr>
    </w:p>
    <w:p w14:paraId="5F76CCBF"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szCs w:val="24"/>
        </w:rPr>
        <w:t xml:space="preserve">6.2. </w:t>
      </w:r>
      <w:r w:rsidRPr="002B5062">
        <w:rPr>
          <w:rFonts w:ascii="Arial" w:hAnsi="Arial" w:cs="Arial"/>
          <w:szCs w:val="24"/>
        </w:rPr>
        <w:t>Todas as especificações do objeto contidas na proposta vinculam a Contratada.</w:t>
      </w:r>
    </w:p>
    <w:p w14:paraId="6B99B37F" w14:textId="77777777" w:rsidR="008B329C" w:rsidRPr="002B5062" w:rsidRDefault="008B329C" w:rsidP="008B329C">
      <w:pPr>
        <w:pStyle w:val="PargrafodaLista2"/>
        <w:spacing w:line="276" w:lineRule="auto"/>
        <w:ind w:left="0"/>
        <w:jc w:val="both"/>
        <w:rPr>
          <w:rFonts w:ascii="Arial" w:hAnsi="Arial" w:cs="Arial"/>
          <w:szCs w:val="24"/>
        </w:rPr>
      </w:pPr>
    </w:p>
    <w:p w14:paraId="0287EF80"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 xml:space="preserve">6.2.1. </w:t>
      </w:r>
      <w:r w:rsidRPr="002B5062">
        <w:rPr>
          <w:rFonts w:ascii="Arial" w:hAnsi="Arial" w:cs="Arial"/>
          <w:color w:val="000000"/>
          <w:szCs w:val="24"/>
        </w:rPr>
        <w:t>Nos valores propostos estarão inclusos todos os custos operacionais, encargos previdenciários, trabalhistas, tributários, comerciais e quaisquer outros que incidam direta ou indiretamente no fornecimento dos bens.</w:t>
      </w:r>
    </w:p>
    <w:p w14:paraId="33FBA564" w14:textId="77777777" w:rsidR="008B329C" w:rsidRPr="002B5062" w:rsidRDefault="008B329C" w:rsidP="008B329C">
      <w:pPr>
        <w:pStyle w:val="PargrafodaLista2"/>
        <w:spacing w:line="276" w:lineRule="auto"/>
        <w:ind w:left="0"/>
        <w:jc w:val="both"/>
        <w:rPr>
          <w:rFonts w:ascii="Arial" w:hAnsi="Arial" w:cs="Arial"/>
          <w:szCs w:val="24"/>
        </w:rPr>
      </w:pPr>
    </w:p>
    <w:p w14:paraId="5804C765"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6.2.2.</w:t>
      </w:r>
      <w:r w:rsidRPr="002B5062">
        <w:rPr>
          <w:rFonts w:ascii="Arial" w:hAnsi="Arial" w:cs="Arial"/>
          <w:color w:val="000000"/>
          <w:szCs w:val="24"/>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4A6244E8" w14:textId="77777777" w:rsidR="008B329C" w:rsidRPr="002B5062" w:rsidRDefault="008B329C" w:rsidP="008B329C">
      <w:pPr>
        <w:pStyle w:val="PargrafodaLista2"/>
        <w:spacing w:line="276" w:lineRule="auto"/>
        <w:ind w:left="0"/>
        <w:jc w:val="both"/>
        <w:rPr>
          <w:rFonts w:ascii="Arial" w:hAnsi="Arial" w:cs="Arial"/>
          <w:szCs w:val="24"/>
        </w:rPr>
      </w:pPr>
    </w:p>
    <w:p w14:paraId="36FA629B" w14:textId="1E74119D"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6.2.3.</w:t>
      </w:r>
      <w:r w:rsidRPr="002B5062">
        <w:rPr>
          <w:rFonts w:ascii="Arial" w:hAnsi="Arial" w:cs="Arial"/>
          <w:color w:val="000000"/>
          <w:szCs w:val="24"/>
        </w:rPr>
        <w:t xml:space="preserve"> O</w:t>
      </w:r>
      <w:r w:rsidRPr="002B5062">
        <w:rPr>
          <w:rFonts w:ascii="Arial" w:hAnsi="Arial" w:cs="Arial"/>
          <w:szCs w:val="24"/>
        </w:rPr>
        <w:t xml:space="preserve"> prazo de validade da proposta deverá ser de, no mínimo, </w:t>
      </w:r>
      <w:r w:rsidR="00624CD2">
        <w:rPr>
          <w:rFonts w:ascii="Arial" w:hAnsi="Arial" w:cs="Arial"/>
          <w:szCs w:val="24"/>
        </w:rPr>
        <w:t>6</w:t>
      </w:r>
      <w:r w:rsidRPr="002B5062">
        <w:rPr>
          <w:rFonts w:ascii="Arial" w:hAnsi="Arial" w:cs="Arial"/>
          <w:i/>
          <w:iCs/>
          <w:szCs w:val="24"/>
        </w:rPr>
        <w:t>0 (</w:t>
      </w:r>
      <w:r w:rsidR="00624CD2">
        <w:rPr>
          <w:rFonts w:ascii="Arial" w:hAnsi="Arial" w:cs="Arial"/>
          <w:i/>
          <w:iCs/>
          <w:szCs w:val="24"/>
        </w:rPr>
        <w:t>sessenta</w:t>
      </w:r>
      <w:r w:rsidRPr="002B5062">
        <w:rPr>
          <w:rFonts w:ascii="Arial" w:hAnsi="Arial" w:cs="Arial"/>
          <w:i/>
          <w:iCs/>
          <w:szCs w:val="24"/>
        </w:rPr>
        <w:t>) dias corridos.</w:t>
      </w:r>
      <w:r w:rsidRPr="002B5062">
        <w:rPr>
          <w:rFonts w:ascii="Arial" w:hAnsi="Arial" w:cs="Arial"/>
          <w:i/>
          <w:iCs/>
          <w:color w:val="ED1C24"/>
          <w:szCs w:val="24"/>
        </w:rPr>
        <w:t xml:space="preserve"> </w:t>
      </w:r>
    </w:p>
    <w:p w14:paraId="3EA5A47B" w14:textId="77777777" w:rsidR="008B329C" w:rsidRPr="002B5062" w:rsidRDefault="008B329C" w:rsidP="008B329C">
      <w:pPr>
        <w:pStyle w:val="PargrafodaLista2"/>
        <w:spacing w:line="276" w:lineRule="auto"/>
        <w:ind w:left="0"/>
        <w:jc w:val="both"/>
        <w:rPr>
          <w:rFonts w:ascii="Arial" w:hAnsi="Arial" w:cs="Arial"/>
          <w:szCs w:val="24"/>
        </w:rPr>
      </w:pPr>
    </w:p>
    <w:p w14:paraId="73A3EA28" w14:textId="0DC7E2F5"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6.2.4.</w:t>
      </w:r>
      <w:r w:rsidRPr="002B5062">
        <w:rPr>
          <w:rFonts w:ascii="Arial" w:hAnsi="Arial" w:cs="Arial"/>
          <w:color w:val="000000"/>
          <w:szCs w:val="24"/>
        </w:rPr>
        <w:t xml:space="preserve"> Os preços unitários ofertados pelos proponentes não poderão ser superiores aos preços unitários levantados pela Prefeitura de Municipal de </w:t>
      </w:r>
      <w:r w:rsidR="00DF7EF6" w:rsidRPr="002B5062">
        <w:rPr>
          <w:rFonts w:ascii="Arial" w:hAnsi="Arial" w:cs="Arial"/>
          <w:color w:val="000000"/>
          <w:szCs w:val="24"/>
        </w:rPr>
        <w:t>Ibertioga</w:t>
      </w:r>
      <w:r w:rsidRPr="002B5062">
        <w:rPr>
          <w:rFonts w:ascii="Arial" w:hAnsi="Arial" w:cs="Arial"/>
          <w:color w:val="000000"/>
          <w:szCs w:val="24"/>
        </w:rPr>
        <w:t xml:space="preserve"> - MG;</w:t>
      </w:r>
    </w:p>
    <w:p w14:paraId="4CDF5D9F" w14:textId="77777777" w:rsidR="00454914" w:rsidRPr="002B5062" w:rsidRDefault="00454914" w:rsidP="00454914">
      <w:pPr>
        <w:pStyle w:val="PargrafodaLista1"/>
        <w:spacing w:line="276" w:lineRule="auto"/>
        <w:ind w:left="0"/>
        <w:jc w:val="both"/>
        <w:rPr>
          <w:rFonts w:ascii="Arial" w:hAnsi="Arial" w:cs="Arial"/>
          <w:color w:val="000000"/>
          <w:szCs w:val="24"/>
          <w:highlight w:val="yellow"/>
        </w:rPr>
      </w:pPr>
    </w:p>
    <w:p w14:paraId="286545F0" w14:textId="77777777" w:rsidR="0070590D" w:rsidRPr="002B5062" w:rsidRDefault="0070590D"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CLÁUSULA SÉTIMA</w:t>
      </w:r>
    </w:p>
    <w:p w14:paraId="30176F7C" w14:textId="0B1464A2" w:rsidR="00454914" w:rsidRPr="002B5062" w:rsidRDefault="00454914"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DA HABILITAÇÃO</w:t>
      </w:r>
    </w:p>
    <w:p w14:paraId="0E1CBB5F" w14:textId="77777777" w:rsidR="00454914" w:rsidRPr="002B5062" w:rsidRDefault="00454914" w:rsidP="00454914">
      <w:pPr>
        <w:tabs>
          <w:tab w:val="left" w:pos="1985"/>
        </w:tabs>
        <w:jc w:val="both"/>
        <w:rPr>
          <w:sz w:val="24"/>
          <w:szCs w:val="24"/>
        </w:rPr>
      </w:pPr>
    </w:p>
    <w:p w14:paraId="01249F9C" w14:textId="77777777" w:rsidR="008B329C" w:rsidRPr="002B5062" w:rsidRDefault="008B329C" w:rsidP="008B329C">
      <w:pPr>
        <w:tabs>
          <w:tab w:val="left" w:pos="1985"/>
        </w:tabs>
        <w:jc w:val="both"/>
        <w:rPr>
          <w:sz w:val="24"/>
          <w:szCs w:val="24"/>
        </w:rPr>
      </w:pPr>
      <w:r w:rsidRPr="002B5062">
        <w:rPr>
          <w:b/>
          <w:sz w:val="24"/>
          <w:szCs w:val="24"/>
        </w:rPr>
        <w:t>7.1</w:t>
      </w:r>
      <w:r w:rsidRPr="002B5062">
        <w:rPr>
          <w:sz w:val="24"/>
          <w:szCs w:val="24"/>
        </w:rPr>
        <w:t>. Não serão aceitos protocolos, nem documentos com prazo de validade vencido.</w:t>
      </w:r>
    </w:p>
    <w:p w14:paraId="750BDC2A" w14:textId="77777777" w:rsidR="008B329C" w:rsidRPr="002B5062" w:rsidRDefault="008B329C" w:rsidP="008B329C">
      <w:pPr>
        <w:pStyle w:val="Corpodetexto31"/>
        <w:jc w:val="both"/>
        <w:rPr>
          <w:sz w:val="24"/>
        </w:rPr>
      </w:pPr>
    </w:p>
    <w:p w14:paraId="630A35D0" w14:textId="77777777" w:rsidR="008B329C" w:rsidRPr="002B5062" w:rsidRDefault="008B329C" w:rsidP="008B329C">
      <w:pPr>
        <w:pStyle w:val="Corpodetexto31"/>
        <w:jc w:val="both"/>
        <w:rPr>
          <w:sz w:val="24"/>
        </w:rPr>
      </w:pPr>
      <w:r w:rsidRPr="002B5062">
        <w:rPr>
          <w:b/>
          <w:sz w:val="24"/>
        </w:rPr>
        <w:t>7.1.1</w:t>
      </w:r>
      <w:r w:rsidRPr="002B5062">
        <w:rPr>
          <w:sz w:val="24"/>
        </w:rPr>
        <w:t xml:space="preserve">. Todos os documentos exigidos para habilitação deverão estar no prazo de validade. Caso o órgão emissor não declare a validade do documento, esta será </w:t>
      </w:r>
      <w:r w:rsidRPr="002B5062">
        <w:rPr>
          <w:b/>
          <w:bCs/>
          <w:sz w:val="24"/>
        </w:rPr>
        <w:t>de 60 (sessenta)</w:t>
      </w:r>
      <w:r w:rsidRPr="002B5062">
        <w:rPr>
          <w:sz w:val="24"/>
        </w:rPr>
        <w:t xml:space="preserve"> dias corridos contados a partir da data de emissão, exceto o comprovante de inscrição no CNPJ e Atestado (s) de Capacidade Técnica.</w:t>
      </w:r>
    </w:p>
    <w:p w14:paraId="19BF4A00" w14:textId="77777777" w:rsidR="008B329C" w:rsidRPr="002B5062" w:rsidRDefault="008B329C" w:rsidP="008B329C">
      <w:pPr>
        <w:pStyle w:val="Corpodetexto31"/>
        <w:jc w:val="both"/>
        <w:rPr>
          <w:sz w:val="24"/>
        </w:rPr>
      </w:pPr>
    </w:p>
    <w:p w14:paraId="5A86A8E2" w14:textId="77777777" w:rsidR="008B329C" w:rsidRPr="002B5062" w:rsidRDefault="008B329C" w:rsidP="008B329C">
      <w:pPr>
        <w:tabs>
          <w:tab w:val="left" w:pos="1985"/>
        </w:tabs>
        <w:rPr>
          <w:sz w:val="24"/>
          <w:szCs w:val="24"/>
        </w:rPr>
      </w:pPr>
      <w:r w:rsidRPr="002B5062">
        <w:rPr>
          <w:b/>
          <w:sz w:val="24"/>
          <w:szCs w:val="24"/>
        </w:rPr>
        <w:t>7.2.</w:t>
      </w:r>
      <w:r w:rsidRPr="002B5062">
        <w:rPr>
          <w:sz w:val="24"/>
          <w:szCs w:val="24"/>
        </w:rPr>
        <w:t xml:space="preserve"> </w:t>
      </w:r>
      <w:r w:rsidRPr="002B5062">
        <w:rPr>
          <w:b/>
          <w:sz w:val="24"/>
          <w:szCs w:val="24"/>
        </w:rPr>
        <w:t>Documentos que deverão ser apresentados relativos à habilitação jurídica</w:t>
      </w:r>
      <w:r w:rsidRPr="002B5062">
        <w:rPr>
          <w:sz w:val="24"/>
          <w:szCs w:val="24"/>
        </w:rPr>
        <w:t>:</w:t>
      </w:r>
    </w:p>
    <w:p w14:paraId="7B09B97E" w14:textId="77777777" w:rsidR="008B329C" w:rsidRPr="002B5062" w:rsidRDefault="008B329C" w:rsidP="008B329C">
      <w:pPr>
        <w:tabs>
          <w:tab w:val="left" w:pos="1985"/>
        </w:tabs>
        <w:rPr>
          <w:sz w:val="24"/>
          <w:szCs w:val="24"/>
        </w:rPr>
      </w:pPr>
    </w:p>
    <w:p w14:paraId="3F1E1D58" w14:textId="77777777" w:rsidR="008B329C" w:rsidRPr="002B5062" w:rsidRDefault="008B329C" w:rsidP="008B329C">
      <w:pPr>
        <w:tabs>
          <w:tab w:val="left" w:pos="1985"/>
        </w:tabs>
        <w:jc w:val="both"/>
        <w:rPr>
          <w:sz w:val="24"/>
          <w:szCs w:val="24"/>
        </w:rPr>
      </w:pPr>
      <w:r w:rsidRPr="002B5062">
        <w:rPr>
          <w:b/>
          <w:sz w:val="24"/>
          <w:szCs w:val="24"/>
        </w:rPr>
        <w:t>7.2.1</w:t>
      </w:r>
      <w:r w:rsidRPr="002B5062">
        <w:rPr>
          <w:sz w:val="24"/>
          <w:szCs w:val="24"/>
        </w:rPr>
        <w:t>. Ato constitutivo, estatuto social em vigor, devidamente registrado, em se tratando de sociedades comerciais e, no caso de sociedades por ações, acompanhado de documentos de eleição de seus administradores;</w:t>
      </w:r>
    </w:p>
    <w:p w14:paraId="01589B81" w14:textId="77777777" w:rsidR="008B329C" w:rsidRPr="002B5062" w:rsidRDefault="008B329C" w:rsidP="008B329C">
      <w:pPr>
        <w:tabs>
          <w:tab w:val="left" w:pos="1985"/>
        </w:tabs>
        <w:jc w:val="both"/>
        <w:rPr>
          <w:sz w:val="24"/>
          <w:szCs w:val="24"/>
        </w:rPr>
      </w:pPr>
    </w:p>
    <w:p w14:paraId="3F5251DF" w14:textId="77777777" w:rsidR="008B329C" w:rsidRPr="002B5062" w:rsidRDefault="008B329C" w:rsidP="008B329C">
      <w:pPr>
        <w:tabs>
          <w:tab w:val="left" w:pos="1985"/>
        </w:tabs>
        <w:jc w:val="both"/>
        <w:rPr>
          <w:sz w:val="24"/>
          <w:szCs w:val="24"/>
        </w:rPr>
      </w:pPr>
      <w:r w:rsidRPr="002B5062">
        <w:rPr>
          <w:b/>
          <w:sz w:val="24"/>
          <w:szCs w:val="24"/>
        </w:rPr>
        <w:t>7.2.2.</w:t>
      </w:r>
      <w:r w:rsidRPr="002B5062">
        <w:rPr>
          <w:sz w:val="24"/>
          <w:szCs w:val="24"/>
        </w:rPr>
        <w:t xml:space="preserve"> Cédula de Identidade e registro comercial, no caso de firma individual;</w:t>
      </w:r>
    </w:p>
    <w:p w14:paraId="541B9FB8" w14:textId="77777777" w:rsidR="008B329C" w:rsidRPr="002B5062" w:rsidRDefault="008B329C" w:rsidP="008B329C">
      <w:pPr>
        <w:tabs>
          <w:tab w:val="left" w:pos="1985"/>
        </w:tabs>
        <w:jc w:val="both"/>
        <w:rPr>
          <w:sz w:val="24"/>
          <w:szCs w:val="24"/>
        </w:rPr>
      </w:pPr>
    </w:p>
    <w:p w14:paraId="42CB34A1" w14:textId="77777777" w:rsidR="008B329C" w:rsidRPr="002B5062" w:rsidRDefault="008B329C" w:rsidP="008B329C">
      <w:pPr>
        <w:tabs>
          <w:tab w:val="left" w:pos="1985"/>
        </w:tabs>
        <w:jc w:val="both"/>
        <w:rPr>
          <w:sz w:val="24"/>
          <w:szCs w:val="24"/>
        </w:rPr>
      </w:pPr>
      <w:r w:rsidRPr="002B5062">
        <w:rPr>
          <w:b/>
          <w:sz w:val="24"/>
          <w:szCs w:val="24"/>
        </w:rPr>
        <w:t>7.2.3</w:t>
      </w:r>
      <w:r w:rsidRPr="002B5062">
        <w:rPr>
          <w:sz w:val="24"/>
          <w:szCs w:val="24"/>
        </w:rPr>
        <w:t>. Decreto de autorização, em se tratando de firma individual ou sociedade empresária estrangeira em funcionamento no País, e ato de registro ou autorização para funcionamento expedido pelo órgão competente, quando a atividade assim o exigir;</w:t>
      </w:r>
    </w:p>
    <w:p w14:paraId="08AED5B7" w14:textId="77777777" w:rsidR="008B329C" w:rsidRPr="002B5062" w:rsidRDefault="008B329C" w:rsidP="008B329C">
      <w:pPr>
        <w:tabs>
          <w:tab w:val="left" w:pos="1985"/>
        </w:tabs>
        <w:jc w:val="both"/>
        <w:rPr>
          <w:sz w:val="24"/>
          <w:szCs w:val="24"/>
        </w:rPr>
      </w:pPr>
    </w:p>
    <w:p w14:paraId="36497D10"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7.2.4.</w:t>
      </w:r>
      <w:r w:rsidRPr="002B5062">
        <w:rPr>
          <w:sz w:val="24"/>
          <w:szCs w:val="24"/>
          <w:lang w:eastAsia="pt-BR"/>
        </w:rPr>
        <w:t xml:space="preserve"> Declaração subscrita pelo representante legal da proponente de que ela não incorre em qualquer das condições impeditivas, especificando</w:t>
      </w:r>
      <w:r w:rsidRPr="002B5062">
        <w:rPr>
          <w:sz w:val="24"/>
          <w:szCs w:val="24"/>
        </w:rPr>
        <w:t xml:space="preserve">, conforme </w:t>
      </w:r>
      <w:r w:rsidRPr="002B5062">
        <w:rPr>
          <w:b/>
          <w:sz w:val="24"/>
          <w:szCs w:val="24"/>
        </w:rPr>
        <w:t>Anexo VI</w:t>
      </w:r>
      <w:r w:rsidRPr="002B5062">
        <w:rPr>
          <w:sz w:val="24"/>
          <w:szCs w:val="24"/>
          <w:lang w:eastAsia="pt-BR"/>
        </w:rPr>
        <w:t>:</w:t>
      </w:r>
    </w:p>
    <w:p w14:paraId="3C4F8F67" w14:textId="77777777" w:rsidR="008B329C" w:rsidRPr="002B5062" w:rsidRDefault="008B329C" w:rsidP="008B329C">
      <w:pPr>
        <w:tabs>
          <w:tab w:val="left" w:pos="1985"/>
        </w:tabs>
        <w:jc w:val="both"/>
        <w:rPr>
          <w:sz w:val="24"/>
          <w:szCs w:val="24"/>
          <w:lang w:val="pt-BR" w:eastAsia="pt-BR"/>
        </w:rPr>
      </w:pPr>
    </w:p>
    <w:p w14:paraId="533D2BEC" w14:textId="77777777" w:rsidR="008B329C" w:rsidRPr="002B5062" w:rsidRDefault="008B329C" w:rsidP="008B329C">
      <w:pPr>
        <w:tabs>
          <w:tab w:val="left" w:pos="1985"/>
        </w:tabs>
        <w:jc w:val="both"/>
        <w:rPr>
          <w:sz w:val="24"/>
          <w:szCs w:val="24"/>
        </w:rPr>
      </w:pPr>
      <w:r w:rsidRPr="002B5062">
        <w:rPr>
          <w:b/>
          <w:sz w:val="24"/>
          <w:szCs w:val="24"/>
        </w:rPr>
        <w:t>7.2.4.1.</w:t>
      </w:r>
      <w:r w:rsidRPr="002B5062">
        <w:rPr>
          <w:sz w:val="24"/>
          <w:szCs w:val="24"/>
        </w:rPr>
        <w:t xml:space="preserve"> Que não foi declarada inidônea por ato do Poder Público;</w:t>
      </w:r>
    </w:p>
    <w:p w14:paraId="6CCADDD7" w14:textId="77777777" w:rsidR="008B329C" w:rsidRPr="002B5062" w:rsidRDefault="008B329C" w:rsidP="008B329C">
      <w:pPr>
        <w:tabs>
          <w:tab w:val="left" w:pos="1985"/>
        </w:tabs>
        <w:jc w:val="both"/>
        <w:rPr>
          <w:sz w:val="24"/>
          <w:szCs w:val="24"/>
        </w:rPr>
      </w:pPr>
    </w:p>
    <w:p w14:paraId="3DAD6A88" w14:textId="77777777" w:rsidR="008B329C" w:rsidRPr="002B5062" w:rsidRDefault="008B329C" w:rsidP="008B329C">
      <w:pPr>
        <w:tabs>
          <w:tab w:val="left" w:pos="1985"/>
        </w:tabs>
        <w:jc w:val="both"/>
        <w:rPr>
          <w:sz w:val="24"/>
          <w:szCs w:val="24"/>
        </w:rPr>
      </w:pPr>
      <w:r w:rsidRPr="002B5062">
        <w:rPr>
          <w:b/>
          <w:sz w:val="24"/>
          <w:szCs w:val="24"/>
        </w:rPr>
        <w:t>7.2.4.2</w:t>
      </w:r>
      <w:r w:rsidRPr="002B5062">
        <w:rPr>
          <w:sz w:val="24"/>
          <w:szCs w:val="24"/>
        </w:rPr>
        <w:t>. Que não está impedido de transacionar com a Administração Pública;</w:t>
      </w:r>
    </w:p>
    <w:p w14:paraId="40DCACC3" w14:textId="77777777" w:rsidR="008B329C" w:rsidRPr="002B5062" w:rsidRDefault="008B329C" w:rsidP="008B329C">
      <w:pPr>
        <w:tabs>
          <w:tab w:val="left" w:pos="1985"/>
        </w:tabs>
        <w:jc w:val="both"/>
        <w:rPr>
          <w:sz w:val="24"/>
          <w:szCs w:val="24"/>
        </w:rPr>
      </w:pPr>
    </w:p>
    <w:p w14:paraId="6CDC8802" w14:textId="77777777" w:rsidR="008B329C" w:rsidRPr="002B5062" w:rsidRDefault="008B329C" w:rsidP="008B329C">
      <w:pPr>
        <w:tabs>
          <w:tab w:val="left" w:pos="1985"/>
        </w:tabs>
        <w:jc w:val="both"/>
        <w:rPr>
          <w:sz w:val="24"/>
          <w:szCs w:val="24"/>
        </w:rPr>
      </w:pPr>
      <w:r w:rsidRPr="002B5062">
        <w:rPr>
          <w:b/>
          <w:sz w:val="24"/>
          <w:szCs w:val="24"/>
        </w:rPr>
        <w:t>7.2.4.3</w:t>
      </w:r>
      <w:r w:rsidRPr="002B5062">
        <w:rPr>
          <w:sz w:val="24"/>
          <w:szCs w:val="24"/>
        </w:rPr>
        <w:t>. Que não foi apenada com rescisão de contrato, quer por deficiência dos serviços prestados, quer por outro motivo igualmente grave, no transcorrer dos últimos 5 (cinco) anos;</w:t>
      </w:r>
    </w:p>
    <w:p w14:paraId="635AA664" w14:textId="77777777" w:rsidR="008B329C" w:rsidRPr="002B5062" w:rsidRDefault="008B329C" w:rsidP="008B329C">
      <w:pPr>
        <w:tabs>
          <w:tab w:val="left" w:pos="1985"/>
        </w:tabs>
        <w:jc w:val="both"/>
        <w:rPr>
          <w:sz w:val="24"/>
          <w:szCs w:val="24"/>
        </w:rPr>
      </w:pPr>
    </w:p>
    <w:p w14:paraId="27AE394C" w14:textId="77777777" w:rsidR="008B329C" w:rsidRPr="002B5062" w:rsidRDefault="008B329C" w:rsidP="008B329C">
      <w:pPr>
        <w:tabs>
          <w:tab w:val="left" w:pos="1985"/>
        </w:tabs>
        <w:jc w:val="both"/>
        <w:rPr>
          <w:sz w:val="24"/>
          <w:szCs w:val="24"/>
        </w:rPr>
      </w:pPr>
      <w:r w:rsidRPr="002B5062">
        <w:rPr>
          <w:b/>
          <w:sz w:val="24"/>
          <w:szCs w:val="24"/>
        </w:rPr>
        <w:t>7.2.4.4</w:t>
      </w:r>
      <w:r w:rsidRPr="002B5062">
        <w:rPr>
          <w:sz w:val="24"/>
          <w:szCs w:val="24"/>
        </w:rPr>
        <w:t>. Que não incorre nas demais condições impeditivas previstas no art. 9º da Lei Federal nº 8.666/93 consolidada pela Lei Federal nº 8.883/94.</w:t>
      </w:r>
    </w:p>
    <w:p w14:paraId="61D8F2D2" w14:textId="77777777" w:rsidR="008B329C" w:rsidRPr="002B5062" w:rsidRDefault="008B329C" w:rsidP="008B329C">
      <w:pPr>
        <w:tabs>
          <w:tab w:val="left" w:pos="1985"/>
        </w:tabs>
        <w:jc w:val="both"/>
        <w:rPr>
          <w:sz w:val="24"/>
          <w:szCs w:val="24"/>
        </w:rPr>
      </w:pPr>
    </w:p>
    <w:p w14:paraId="5AE856CD" w14:textId="530F3A90" w:rsidR="008B329C" w:rsidRPr="002B5062" w:rsidRDefault="008B329C" w:rsidP="008B329C">
      <w:pPr>
        <w:jc w:val="both"/>
        <w:rPr>
          <w:sz w:val="24"/>
          <w:szCs w:val="24"/>
        </w:rPr>
      </w:pPr>
      <w:r w:rsidRPr="002B5062">
        <w:rPr>
          <w:b/>
          <w:sz w:val="24"/>
          <w:szCs w:val="24"/>
        </w:rPr>
        <w:t>7.2.4.5</w:t>
      </w:r>
      <w:r w:rsidRPr="002B5062">
        <w:rPr>
          <w:sz w:val="24"/>
          <w:szCs w:val="24"/>
        </w:rPr>
        <w:t xml:space="preserve">. </w:t>
      </w:r>
      <w:r w:rsidRPr="002B5062">
        <w:rPr>
          <w:iCs/>
          <w:sz w:val="24"/>
          <w:szCs w:val="24"/>
        </w:rPr>
        <w:t xml:space="preserve">E que, se responsabiliza pela veracidade e autenticidade dos documentos </w:t>
      </w:r>
      <w:r w:rsidRPr="002B5062">
        <w:rPr>
          <w:iCs/>
          <w:sz w:val="24"/>
          <w:szCs w:val="24"/>
        </w:rPr>
        <w:lastRenderedPageBreak/>
        <w:t xml:space="preserve">oferecidos, comprometendo-se a comunicar a PREFEITURA MUNICIPAL DE </w:t>
      </w:r>
      <w:r w:rsidR="00DF7EF6" w:rsidRPr="002B5062">
        <w:rPr>
          <w:iCs/>
          <w:sz w:val="24"/>
          <w:szCs w:val="24"/>
        </w:rPr>
        <w:t>IBERTIOGA</w:t>
      </w:r>
      <w:r w:rsidRPr="002B5062">
        <w:rPr>
          <w:iCs/>
          <w:sz w:val="24"/>
          <w:szCs w:val="24"/>
        </w:rPr>
        <w:t xml:space="preserve"> - MG </w:t>
      </w:r>
      <w:r w:rsidRPr="002B5062">
        <w:rPr>
          <w:sz w:val="24"/>
          <w:szCs w:val="24"/>
        </w:rPr>
        <w:t xml:space="preserve">a ocorrência de quaisquer fatos supervenientes impeditivos da habilitação, ou que comprometam a idoneidade da proponente, nos termos do artigo 32, parágrafo 2º, e do artigo 97 da Lei 8.666/93, e suas alterações. </w:t>
      </w:r>
    </w:p>
    <w:p w14:paraId="1E56E19F" w14:textId="77777777" w:rsidR="008B329C" w:rsidRPr="002B5062" w:rsidRDefault="008B329C" w:rsidP="008B329C">
      <w:pPr>
        <w:tabs>
          <w:tab w:val="left" w:pos="1985"/>
        </w:tabs>
        <w:jc w:val="both"/>
        <w:rPr>
          <w:sz w:val="24"/>
          <w:szCs w:val="24"/>
        </w:rPr>
      </w:pPr>
    </w:p>
    <w:p w14:paraId="061A60DD" w14:textId="77777777" w:rsidR="008B329C" w:rsidRPr="002B5062" w:rsidRDefault="008B329C" w:rsidP="008B329C">
      <w:pPr>
        <w:jc w:val="both"/>
        <w:rPr>
          <w:sz w:val="24"/>
          <w:szCs w:val="24"/>
        </w:rPr>
      </w:pPr>
      <w:r w:rsidRPr="002B5062">
        <w:rPr>
          <w:b/>
          <w:color w:val="000000"/>
          <w:sz w:val="24"/>
          <w:szCs w:val="24"/>
        </w:rPr>
        <w:t>7.2.5.</w:t>
      </w:r>
      <w:r w:rsidRPr="002B5062">
        <w:rPr>
          <w:color w:val="000000"/>
          <w:sz w:val="24"/>
          <w:szCs w:val="24"/>
        </w:rPr>
        <w:t xml:space="preserve"> D</w:t>
      </w:r>
      <w:r w:rsidRPr="002B5062">
        <w:rPr>
          <w:sz w:val="24"/>
          <w:szCs w:val="24"/>
        </w:rPr>
        <w:t xml:space="preserve">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w:t>
      </w:r>
      <w:r w:rsidRPr="002B5062">
        <w:rPr>
          <w:b/>
          <w:sz w:val="24"/>
          <w:szCs w:val="24"/>
        </w:rPr>
        <w:t>Anexo IV</w:t>
      </w:r>
      <w:r w:rsidRPr="002B5062">
        <w:rPr>
          <w:sz w:val="24"/>
          <w:szCs w:val="24"/>
        </w:rPr>
        <w:t>.</w:t>
      </w:r>
    </w:p>
    <w:p w14:paraId="3D02B86E" w14:textId="77777777" w:rsidR="008B329C" w:rsidRPr="002B5062" w:rsidRDefault="008B329C" w:rsidP="008B329C">
      <w:pPr>
        <w:jc w:val="both"/>
        <w:rPr>
          <w:sz w:val="24"/>
          <w:szCs w:val="24"/>
        </w:rPr>
      </w:pPr>
    </w:p>
    <w:p w14:paraId="2C6A2C01"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w:t>
      </w:r>
      <w:r w:rsidRPr="002B5062">
        <w:rPr>
          <w:b/>
          <w:sz w:val="24"/>
          <w:szCs w:val="24"/>
        </w:rPr>
        <w:t>6.</w:t>
      </w:r>
      <w:r w:rsidRPr="002B5062">
        <w:rPr>
          <w:sz w:val="24"/>
          <w:szCs w:val="24"/>
          <w:lang w:eastAsia="pt-BR"/>
        </w:rPr>
        <w:t xml:space="preserve"> Declaração expressa de que o proponente </w:t>
      </w:r>
      <w:r w:rsidRPr="002B5062">
        <w:rPr>
          <w:sz w:val="24"/>
          <w:szCs w:val="24"/>
        </w:rPr>
        <w:t xml:space="preserve">preenche plenamente os requisitos de habilitação, bem como </w:t>
      </w:r>
      <w:r w:rsidRPr="002B5062">
        <w:rPr>
          <w:sz w:val="24"/>
          <w:szCs w:val="24"/>
          <w:lang w:eastAsia="pt-BR"/>
        </w:rPr>
        <w:t>tem pleno conhecimento do objeto licitado e anuência das exigências constantes do Edital e seus anexos</w:t>
      </w:r>
      <w:r w:rsidRPr="002B5062">
        <w:rPr>
          <w:sz w:val="24"/>
          <w:szCs w:val="24"/>
        </w:rPr>
        <w:t xml:space="preserve">, conforme </w:t>
      </w:r>
      <w:r w:rsidRPr="002B5062">
        <w:rPr>
          <w:b/>
          <w:sz w:val="24"/>
          <w:szCs w:val="24"/>
        </w:rPr>
        <w:t>Anexo III</w:t>
      </w:r>
      <w:r w:rsidRPr="002B5062">
        <w:rPr>
          <w:sz w:val="24"/>
          <w:szCs w:val="24"/>
          <w:lang w:eastAsia="pt-BR"/>
        </w:rPr>
        <w:t>.</w:t>
      </w:r>
    </w:p>
    <w:p w14:paraId="0026E641" w14:textId="77777777" w:rsidR="008B329C" w:rsidRPr="002B5062" w:rsidRDefault="008B329C" w:rsidP="008B329C">
      <w:pPr>
        <w:pStyle w:val="Contedodatabela"/>
        <w:widowControl w:val="0"/>
        <w:suppressLineNumbers w:val="0"/>
        <w:tabs>
          <w:tab w:val="left" w:pos="1985"/>
        </w:tabs>
        <w:rPr>
          <w:sz w:val="24"/>
          <w:szCs w:val="24"/>
          <w:lang w:eastAsia="pt-BR"/>
        </w:rPr>
      </w:pPr>
    </w:p>
    <w:p w14:paraId="6F5BEE74" w14:textId="77777777" w:rsidR="008B329C" w:rsidRPr="002B5062" w:rsidRDefault="008B329C" w:rsidP="008B329C">
      <w:pPr>
        <w:tabs>
          <w:tab w:val="left" w:pos="1985"/>
        </w:tabs>
        <w:jc w:val="both"/>
        <w:rPr>
          <w:sz w:val="24"/>
          <w:szCs w:val="24"/>
        </w:rPr>
      </w:pPr>
      <w:r w:rsidRPr="002B5062">
        <w:rPr>
          <w:b/>
          <w:sz w:val="24"/>
          <w:szCs w:val="24"/>
        </w:rPr>
        <w:t>7.2.7</w:t>
      </w:r>
      <w:r w:rsidRPr="002B5062">
        <w:rPr>
          <w:sz w:val="24"/>
          <w:szCs w:val="24"/>
        </w:rPr>
        <w:t xml:space="preserve">. A proponente, microempresa ou empresa de pequeno porte, deverá apresentar declaração, sob as penas da lei, de que cumprem os requisitos legais para a qualificação como microempresas ou empresa de pequeno porte, estando aptas a usufruir do tratamento estabelecido na Lei Complementara nº 123/06, conforme </w:t>
      </w:r>
      <w:r w:rsidRPr="002B5062">
        <w:rPr>
          <w:b/>
          <w:sz w:val="24"/>
          <w:szCs w:val="24"/>
        </w:rPr>
        <w:t>Anexo II</w:t>
      </w:r>
      <w:r w:rsidRPr="002B5062">
        <w:rPr>
          <w:sz w:val="24"/>
          <w:szCs w:val="24"/>
        </w:rPr>
        <w:t>.</w:t>
      </w:r>
    </w:p>
    <w:p w14:paraId="34D7C3BD" w14:textId="77777777" w:rsidR="008B329C" w:rsidRPr="002B5062" w:rsidRDefault="008B329C" w:rsidP="008B329C">
      <w:pPr>
        <w:tabs>
          <w:tab w:val="left" w:pos="1985"/>
        </w:tabs>
        <w:jc w:val="both"/>
        <w:rPr>
          <w:sz w:val="24"/>
          <w:szCs w:val="24"/>
        </w:rPr>
      </w:pPr>
    </w:p>
    <w:p w14:paraId="547D0B97" w14:textId="77777777" w:rsidR="008B329C" w:rsidRPr="002B5062" w:rsidRDefault="008B329C" w:rsidP="008B329C">
      <w:pPr>
        <w:tabs>
          <w:tab w:val="left" w:pos="1985"/>
        </w:tabs>
        <w:jc w:val="both"/>
        <w:rPr>
          <w:sz w:val="24"/>
          <w:szCs w:val="24"/>
        </w:rPr>
      </w:pPr>
      <w:r w:rsidRPr="002B5062">
        <w:rPr>
          <w:b/>
          <w:sz w:val="24"/>
          <w:szCs w:val="24"/>
        </w:rPr>
        <w:t>7.2.8</w:t>
      </w:r>
      <w:r w:rsidRPr="002B5062">
        <w:rPr>
          <w:sz w:val="24"/>
          <w:szCs w:val="24"/>
        </w:rPr>
        <w:t xml:space="preserve">. A proponente, microempresa ou empresa de pequeno porte, deverá apresentar declaração subscrita pelo seu representante legal de que a empresa não incorre em nenhuma das hipóteses previstas no § 4º, do artigo 3º, da Lei Complementar nº 123/06, conforme </w:t>
      </w:r>
      <w:r w:rsidRPr="002B5062">
        <w:rPr>
          <w:b/>
          <w:sz w:val="24"/>
          <w:szCs w:val="24"/>
        </w:rPr>
        <w:t>Anexo II</w:t>
      </w:r>
      <w:r w:rsidRPr="002B5062">
        <w:rPr>
          <w:sz w:val="24"/>
          <w:szCs w:val="24"/>
        </w:rPr>
        <w:t>.</w:t>
      </w:r>
    </w:p>
    <w:p w14:paraId="5C328934" w14:textId="77777777" w:rsidR="008B329C" w:rsidRPr="002B5062" w:rsidRDefault="008B329C" w:rsidP="008B329C">
      <w:pPr>
        <w:tabs>
          <w:tab w:val="left" w:pos="1985"/>
        </w:tabs>
        <w:rPr>
          <w:sz w:val="24"/>
          <w:szCs w:val="24"/>
        </w:rPr>
      </w:pPr>
    </w:p>
    <w:p w14:paraId="19C67891" w14:textId="77777777" w:rsidR="008B329C" w:rsidRPr="002B5062" w:rsidRDefault="008B329C" w:rsidP="008B329C">
      <w:pPr>
        <w:tabs>
          <w:tab w:val="left" w:pos="1985"/>
        </w:tabs>
        <w:rPr>
          <w:sz w:val="24"/>
          <w:szCs w:val="24"/>
        </w:rPr>
      </w:pPr>
      <w:r w:rsidRPr="002B5062">
        <w:rPr>
          <w:b/>
          <w:sz w:val="24"/>
          <w:szCs w:val="24"/>
        </w:rPr>
        <w:t>7.3. Documentos que deverão ser apresentados relativos à Regularidade Fiscal e Trabalhista:</w:t>
      </w:r>
    </w:p>
    <w:p w14:paraId="6E0C22FF" w14:textId="77777777" w:rsidR="008B329C" w:rsidRPr="002B5062" w:rsidRDefault="008B329C" w:rsidP="008B329C">
      <w:pPr>
        <w:tabs>
          <w:tab w:val="left" w:pos="1985"/>
        </w:tabs>
        <w:rPr>
          <w:b/>
          <w:sz w:val="24"/>
          <w:szCs w:val="24"/>
        </w:rPr>
      </w:pPr>
    </w:p>
    <w:p w14:paraId="62A7860C" w14:textId="77777777" w:rsidR="008B329C" w:rsidRPr="002B5062" w:rsidRDefault="008B329C" w:rsidP="008B329C">
      <w:pPr>
        <w:tabs>
          <w:tab w:val="left" w:pos="1985"/>
        </w:tabs>
        <w:jc w:val="both"/>
        <w:rPr>
          <w:sz w:val="24"/>
          <w:szCs w:val="24"/>
        </w:rPr>
      </w:pPr>
      <w:r w:rsidRPr="002B5062">
        <w:rPr>
          <w:b/>
          <w:sz w:val="24"/>
          <w:szCs w:val="24"/>
        </w:rPr>
        <w:t>7.3.1</w:t>
      </w:r>
      <w:r w:rsidRPr="002B5062">
        <w:rPr>
          <w:sz w:val="24"/>
          <w:szCs w:val="24"/>
        </w:rPr>
        <w:t xml:space="preserve">. Comprovante de inscrição no Cadastro Nacional de Pessoas Jurídicas (CNPJ); </w:t>
      </w:r>
    </w:p>
    <w:p w14:paraId="4FCE6C79" w14:textId="77777777" w:rsidR="008B329C" w:rsidRPr="002B5062" w:rsidRDefault="008B329C" w:rsidP="008B329C">
      <w:pPr>
        <w:tabs>
          <w:tab w:val="left" w:pos="1985"/>
        </w:tabs>
        <w:jc w:val="both"/>
        <w:rPr>
          <w:sz w:val="24"/>
          <w:szCs w:val="24"/>
        </w:rPr>
      </w:pPr>
    </w:p>
    <w:p w14:paraId="3D24504C" w14:textId="77777777" w:rsidR="008B329C" w:rsidRPr="002B5062" w:rsidRDefault="008B329C" w:rsidP="008B329C">
      <w:pPr>
        <w:tabs>
          <w:tab w:val="left" w:pos="1985"/>
        </w:tabs>
        <w:jc w:val="both"/>
        <w:rPr>
          <w:sz w:val="24"/>
          <w:szCs w:val="24"/>
        </w:rPr>
      </w:pPr>
      <w:r w:rsidRPr="002B5062">
        <w:rPr>
          <w:b/>
          <w:sz w:val="24"/>
          <w:szCs w:val="24"/>
        </w:rPr>
        <w:t>7.3.2</w:t>
      </w:r>
      <w:r w:rsidRPr="002B5062">
        <w:rPr>
          <w:sz w:val="24"/>
          <w:szCs w:val="24"/>
        </w:rPr>
        <w:t>. Prova de regularidade para com a Fazenda Federal e a Seguridade Social, mediante apresentação de Certidão Conjunta de Débitos Relativos a Tributos Federais e à Dívida Ativa da União, emitida pela Secretaria da Receita Federal do Brasil e Procuradoria Geral da Fazenda Nacional.</w:t>
      </w:r>
    </w:p>
    <w:p w14:paraId="3529547E" w14:textId="77777777" w:rsidR="008B329C" w:rsidRPr="002B5062" w:rsidRDefault="008B329C" w:rsidP="008B329C">
      <w:pPr>
        <w:tabs>
          <w:tab w:val="left" w:pos="1985"/>
        </w:tabs>
        <w:jc w:val="both"/>
        <w:rPr>
          <w:sz w:val="24"/>
          <w:szCs w:val="24"/>
        </w:rPr>
      </w:pPr>
    </w:p>
    <w:p w14:paraId="0D9B3A4C" w14:textId="77777777" w:rsidR="008B329C" w:rsidRPr="002B5062" w:rsidRDefault="008B329C" w:rsidP="008B329C">
      <w:pPr>
        <w:tabs>
          <w:tab w:val="left" w:pos="1985"/>
        </w:tabs>
        <w:jc w:val="both"/>
        <w:rPr>
          <w:sz w:val="24"/>
          <w:szCs w:val="24"/>
        </w:rPr>
      </w:pPr>
      <w:r w:rsidRPr="002B5062">
        <w:rPr>
          <w:b/>
          <w:sz w:val="24"/>
          <w:szCs w:val="24"/>
        </w:rPr>
        <w:t>7.3.3</w:t>
      </w:r>
      <w:r w:rsidRPr="002B5062">
        <w:rPr>
          <w:sz w:val="24"/>
          <w:szCs w:val="24"/>
        </w:rPr>
        <w:t>. Prova de regularidade para com a Fazenda Estadual;</w:t>
      </w:r>
    </w:p>
    <w:p w14:paraId="171824E4" w14:textId="77777777" w:rsidR="008B329C" w:rsidRPr="002B5062" w:rsidRDefault="008B329C" w:rsidP="008B329C">
      <w:pPr>
        <w:tabs>
          <w:tab w:val="left" w:pos="1985"/>
        </w:tabs>
        <w:jc w:val="both"/>
        <w:rPr>
          <w:sz w:val="24"/>
          <w:szCs w:val="24"/>
        </w:rPr>
      </w:pPr>
    </w:p>
    <w:p w14:paraId="144C09E9" w14:textId="77777777" w:rsidR="008B329C" w:rsidRPr="002B5062" w:rsidRDefault="008B329C" w:rsidP="008B329C">
      <w:pPr>
        <w:tabs>
          <w:tab w:val="left" w:pos="1985"/>
        </w:tabs>
        <w:jc w:val="both"/>
        <w:rPr>
          <w:sz w:val="24"/>
          <w:szCs w:val="24"/>
        </w:rPr>
      </w:pPr>
      <w:r w:rsidRPr="002B5062">
        <w:rPr>
          <w:b/>
          <w:sz w:val="24"/>
          <w:szCs w:val="24"/>
        </w:rPr>
        <w:t>7.3.4.</w:t>
      </w:r>
      <w:r w:rsidRPr="002B5062">
        <w:rPr>
          <w:sz w:val="24"/>
          <w:szCs w:val="24"/>
        </w:rPr>
        <w:t xml:space="preserve"> Prova de regularidade para com a Fazenda Municipal;</w:t>
      </w:r>
    </w:p>
    <w:p w14:paraId="4424E345" w14:textId="77777777" w:rsidR="008B329C" w:rsidRPr="002B5062" w:rsidRDefault="008B329C" w:rsidP="008B329C">
      <w:pPr>
        <w:tabs>
          <w:tab w:val="left" w:pos="1985"/>
        </w:tabs>
        <w:jc w:val="both"/>
        <w:rPr>
          <w:sz w:val="24"/>
          <w:szCs w:val="24"/>
        </w:rPr>
      </w:pPr>
    </w:p>
    <w:p w14:paraId="562FADAD" w14:textId="77777777" w:rsidR="008B329C" w:rsidRPr="002B5062" w:rsidRDefault="008B329C" w:rsidP="008B329C">
      <w:pPr>
        <w:tabs>
          <w:tab w:val="left" w:pos="1985"/>
        </w:tabs>
        <w:jc w:val="both"/>
        <w:rPr>
          <w:sz w:val="24"/>
          <w:szCs w:val="24"/>
        </w:rPr>
      </w:pPr>
      <w:r w:rsidRPr="002B5062">
        <w:rPr>
          <w:b/>
          <w:sz w:val="24"/>
          <w:szCs w:val="24"/>
        </w:rPr>
        <w:t>7.3.4.1.</w:t>
      </w:r>
      <w:r w:rsidRPr="002B5062">
        <w:rPr>
          <w:sz w:val="24"/>
          <w:szCs w:val="24"/>
        </w:rPr>
        <w:t xml:space="preserve"> Nos Municípios em que não há emissão de Certidão Municipal Conjunta, o licitante deverá, obrigatoriamente, apresentar tanto a certidão negativa de tributos mobiliários quanto a de tributos imobiliários.</w:t>
      </w:r>
    </w:p>
    <w:p w14:paraId="7E2696FE" w14:textId="77777777" w:rsidR="008B329C" w:rsidRPr="002B5062" w:rsidRDefault="008B329C" w:rsidP="008B329C">
      <w:pPr>
        <w:tabs>
          <w:tab w:val="left" w:pos="1985"/>
        </w:tabs>
        <w:jc w:val="both"/>
        <w:rPr>
          <w:sz w:val="24"/>
          <w:szCs w:val="24"/>
        </w:rPr>
      </w:pPr>
    </w:p>
    <w:p w14:paraId="297B839D" w14:textId="77777777" w:rsidR="008B329C" w:rsidRPr="002B5062" w:rsidRDefault="008B329C" w:rsidP="008B329C">
      <w:pPr>
        <w:tabs>
          <w:tab w:val="left" w:pos="1985"/>
        </w:tabs>
        <w:jc w:val="both"/>
        <w:rPr>
          <w:sz w:val="24"/>
          <w:szCs w:val="24"/>
        </w:rPr>
      </w:pPr>
      <w:r w:rsidRPr="002B5062">
        <w:rPr>
          <w:b/>
          <w:sz w:val="24"/>
          <w:szCs w:val="24"/>
        </w:rPr>
        <w:t>7.3.5</w:t>
      </w:r>
      <w:r w:rsidRPr="002B5062">
        <w:rPr>
          <w:sz w:val="24"/>
          <w:szCs w:val="24"/>
        </w:rPr>
        <w:t>. Prova de Regularidade de Situação (CRF) perante o Fundo de Garantia por Tempo de Serviço – FGTS;</w:t>
      </w:r>
    </w:p>
    <w:p w14:paraId="0274E2E6" w14:textId="77777777" w:rsidR="008B329C" w:rsidRPr="002B5062" w:rsidRDefault="008B329C" w:rsidP="008B329C">
      <w:pPr>
        <w:tabs>
          <w:tab w:val="left" w:pos="1985"/>
        </w:tabs>
        <w:jc w:val="both"/>
        <w:rPr>
          <w:sz w:val="24"/>
          <w:szCs w:val="24"/>
        </w:rPr>
      </w:pPr>
    </w:p>
    <w:p w14:paraId="59314242" w14:textId="77777777" w:rsidR="008B329C" w:rsidRPr="002B5062" w:rsidRDefault="008B329C" w:rsidP="008B329C">
      <w:pPr>
        <w:jc w:val="both"/>
        <w:rPr>
          <w:sz w:val="24"/>
          <w:szCs w:val="24"/>
        </w:rPr>
      </w:pPr>
      <w:r w:rsidRPr="002B5062">
        <w:rPr>
          <w:b/>
          <w:sz w:val="24"/>
          <w:szCs w:val="24"/>
        </w:rPr>
        <w:t>7.3.6</w:t>
      </w:r>
      <w:r w:rsidRPr="002B5062">
        <w:rPr>
          <w:sz w:val="24"/>
          <w:szCs w:val="24"/>
        </w:rPr>
        <w:t xml:space="preserve">. Prova de inexistência de débitos inadimplidos perante a justiça do trabalho, mediante a apresentação de certidão negativa, nos termos do Título VII - Da consolidação das leis do trabalho, aprovada pelo Decreto – Lei 5.452, de 1º de maio de 1943. </w:t>
      </w:r>
    </w:p>
    <w:p w14:paraId="51C7BA5D" w14:textId="77777777" w:rsidR="008B329C" w:rsidRPr="002B5062" w:rsidRDefault="008B329C" w:rsidP="008B329C">
      <w:pPr>
        <w:tabs>
          <w:tab w:val="left" w:pos="1985"/>
        </w:tabs>
        <w:jc w:val="both"/>
        <w:rPr>
          <w:sz w:val="24"/>
          <w:szCs w:val="24"/>
        </w:rPr>
      </w:pPr>
    </w:p>
    <w:p w14:paraId="76457133" w14:textId="77777777" w:rsidR="008B329C" w:rsidRPr="002B5062" w:rsidRDefault="008B329C" w:rsidP="008B329C">
      <w:pPr>
        <w:tabs>
          <w:tab w:val="left" w:pos="1985"/>
        </w:tabs>
        <w:jc w:val="both"/>
        <w:rPr>
          <w:sz w:val="24"/>
          <w:szCs w:val="24"/>
        </w:rPr>
      </w:pPr>
      <w:r w:rsidRPr="002B5062">
        <w:rPr>
          <w:b/>
          <w:sz w:val="24"/>
          <w:szCs w:val="24"/>
        </w:rPr>
        <w:t>7.3.7</w:t>
      </w:r>
      <w:r w:rsidRPr="002B5062">
        <w:rPr>
          <w:sz w:val="24"/>
          <w:szCs w:val="24"/>
        </w:rPr>
        <w:t xml:space="preserve">. A proponente, microempresa ou empresa de pequeno porte, deverá apresentar </w:t>
      </w:r>
      <w:r w:rsidRPr="002B5062">
        <w:rPr>
          <w:sz w:val="24"/>
          <w:szCs w:val="24"/>
        </w:rPr>
        <w:lastRenderedPageBreak/>
        <w:t>toda a documentação exigida para efeito de comprovação da regularidade fiscal, mesmo que esta apresente alguma restrição;</w:t>
      </w:r>
    </w:p>
    <w:p w14:paraId="6114B58D" w14:textId="77777777" w:rsidR="008B329C" w:rsidRPr="002B5062" w:rsidRDefault="008B329C" w:rsidP="008B329C">
      <w:pPr>
        <w:pStyle w:val="Contedodetabela"/>
        <w:widowControl w:val="0"/>
        <w:tabs>
          <w:tab w:val="left" w:pos="1985"/>
        </w:tabs>
        <w:rPr>
          <w:sz w:val="24"/>
          <w:szCs w:val="24"/>
        </w:rPr>
      </w:pPr>
    </w:p>
    <w:p w14:paraId="7285BE28" w14:textId="77777777" w:rsidR="008B329C" w:rsidRPr="002B5062" w:rsidRDefault="008B329C" w:rsidP="008B329C">
      <w:pPr>
        <w:tabs>
          <w:tab w:val="left" w:pos="1985"/>
        </w:tabs>
        <w:jc w:val="both"/>
        <w:rPr>
          <w:sz w:val="24"/>
          <w:szCs w:val="24"/>
        </w:rPr>
      </w:pPr>
      <w:r w:rsidRPr="002B5062">
        <w:rPr>
          <w:b/>
          <w:sz w:val="24"/>
          <w:szCs w:val="24"/>
        </w:rPr>
        <w:t>7.3.7.1</w:t>
      </w:r>
      <w:r w:rsidRPr="002B5062">
        <w:rPr>
          <w:sz w:val="24"/>
          <w:szCs w:val="24"/>
        </w:rPr>
        <w:t>.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 pagamento ou parcelamento do débito, e emissão de eventuais certidões negativas ou positivas com efeito de negativa.</w:t>
      </w:r>
    </w:p>
    <w:p w14:paraId="0FDCFFDE" w14:textId="77777777" w:rsidR="008B329C" w:rsidRPr="002B5062" w:rsidRDefault="008B329C" w:rsidP="008B329C">
      <w:pPr>
        <w:tabs>
          <w:tab w:val="left" w:pos="1985"/>
        </w:tabs>
        <w:jc w:val="both"/>
        <w:rPr>
          <w:sz w:val="24"/>
          <w:szCs w:val="24"/>
        </w:rPr>
      </w:pPr>
    </w:p>
    <w:p w14:paraId="2C509A87" w14:textId="77777777" w:rsidR="008B329C" w:rsidRPr="002B5062" w:rsidRDefault="008B329C" w:rsidP="008B329C">
      <w:pPr>
        <w:jc w:val="both"/>
        <w:rPr>
          <w:sz w:val="24"/>
          <w:szCs w:val="24"/>
        </w:rPr>
      </w:pPr>
      <w:r w:rsidRPr="002B5062">
        <w:rPr>
          <w:b/>
          <w:sz w:val="24"/>
          <w:szCs w:val="24"/>
        </w:rPr>
        <w:t>7.3.7.2</w:t>
      </w:r>
      <w:r w:rsidRPr="002B5062">
        <w:rPr>
          <w:sz w:val="24"/>
          <w:szCs w:val="24"/>
        </w:rPr>
        <w:t>. 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 ou revogar a licitação.</w:t>
      </w:r>
    </w:p>
    <w:p w14:paraId="2B44ED55" w14:textId="77777777" w:rsidR="008B329C" w:rsidRPr="002B5062" w:rsidRDefault="008B329C" w:rsidP="008B329C">
      <w:pPr>
        <w:tabs>
          <w:tab w:val="left" w:pos="1985"/>
        </w:tabs>
        <w:jc w:val="both"/>
        <w:rPr>
          <w:sz w:val="24"/>
          <w:szCs w:val="24"/>
        </w:rPr>
      </w:pPr>
    </w:p>
    <w:p w14:paraId="0E51A9E0" w14:textId="77777777" w:rsidR="008B329C" w:rsidRPr="002B5062" w:rsidRDefault="008B329C" w:rsidP="008B329C">
      <w:pPr>
        <w:tabs>
          <w:tab w:val="left" w:pos="1985"/>
        </w:tabs>
        <w:jc w:val="both"/>
        <w:rPr>
          <w:sz w:val="24"/>
          <w:szCs w:val="24"/>
        </w:rPr>
      </w:pPr>
      <w:r w:rsidRPr="002B5062">
        <w:rPr>
          <w:b/>
          <w:sz w:val="24"/>
          <w:szCs w:val="24"/>
        </w:rPr>
        <w:t xml:space="preserve">7.4. Documentos que deverão ser apresentados relativos à Qualificação Econômico-Financeira: </w:t>
      </w:r>
    </w:p>
    <w:p w14:paraId="422DABCB" w14:textId="77777777" w:rsidR="008B329C" w:rsidRPr="002B5062" w:rsidRDefault="008B329C" w:rsidP="008B329C">
      <w:pPr>
        <w:rPr>
          <w:sz w:val="24"/>
          <w:szCs w:val="24"/>
        </w:rPr>
      </w:pPr>
    </w:p>
    <w:p w14:paraId="674816B6" w14:textId="3FD2D18C" w:rsidR="008B329C" w:rsidRPr="002B5062" w:rsidRDefault="00E621F8" w:rsidP="00675EF3">
      <w:pPr>
        <w:tabs>
          <w:tab w:val="left" w:pos="1985"/>
        </w:tabs>
        <w:jc w:val="both"/>
        <w:rPr>
          <w:sz w:val="24"/>
          <w:szCs w:val="24"/>
        </w:rPr>
      </w:pPr>
      <w:r>
        <w:rPr>
          <w:b/>
          <w:sz w:val="24"/>
          <w:szCs w:val="24"/>
        </w:rPr>
        <w:t>7.4.1</w:t>
      </w:r>
      <w:r w:rsidR="008B329C" w:rsidRPr="002B5062">
        <w:rPr>
          <w:b/>
          <w:sz w:val="24"/>
          <w:szCs w:val="24"/>
        </w:rPr>
        <w:t>.</w:t>
      </w:r>
      <w:r w:rsidR="008B329C" w:rsidRPr="002B5062">
        <w:rPr>
          <w:sz w:val="24"/>
          <w:szCs w:val="24"/>
        </w:rPr>
        <w:t xml:space="preserve"> </w:t>
      </w:r>
      <w:r w:rsidR="00675EF3" w:rsidRPr="00675EF3">
        <w:rPr>
          <w:bCs/>
          <w:sz w:val="24"/>
          <w:szCs w:val="24"/>
        </w:rPr>
        <w:t>Certidão negativa de falência ou concordata expedida pelo distribuidor da sede da</w:t>
      </w:r>
      <w:r w:rsidR="00675EF3">
        <w:rPr>
          <w:bCs/>
          <w:sz w:val="24"/>
          <w:szCs w:val="24"/>
        </w:rPr>
        <w:t xml:space="preserve"> </w:t>
      </w:r>
      <w:r w:rsidR="00675EF3" w:rsidRPr="00675EF3">
        <w:rPr>
          <w:bCs/>
          <w:sz w:val="24"/>
          <w:szCs w:val="24"/>
        </w:rPr>
        <w:t>pessoa jurídica, com data não superior a 90 (noventa) dias da data limite para</w:t>
      </w:r>
      <w:r w:rsidR="00675EF3">
        <w:rPr>
          <w:bCs/>
          <w:sz w:val="24"/>
          <w:szCs w:val="24"/>
        </w:rPr>
        <w:t xml:space="preserve"> </w:t>
      </w:r>
      <w:r w:rsidR="00675EF3" w:rsidRPr="00675EF3">
        <w:rPr>
          <w:bCs/>
          <w:sz w:val="24"/>
          <w:szCs w:val="24"/>
        </w:rPr>
        <w:t>recebimento das propostas.</w:t>
      </w:r>
    </w:p>
    <w:p w14:paraId="07904E89" w14:textId="120FF777" w:rsidR="008B329C" w:rsidRPr="002B5062" w:rsidRDefault="008B329C" w:rsidP="008B329C">
      <w:pPr>
        <w:tabs>
          <w:tab w:val="left" w:pos="1985"/>
        </w:tabs>
        <w:jc w:val="both"/>
        <w:rPr>
          <w:color w:val="FF0000"/>
          <w:sz w:val="24"/>
          <w:szCs w:val="24"/>
        </w:rPr>
      </w:pPr>
    </w:p>
    <w:p w14:paraId="46219B10" w14:textId="77777777" w:rsidR="008B329C" w:rsidRPr="002B5062" w:rsidRDefault="008B329C" w:rsidP="008B329C">
      <w:pPr>
        <w:tabs>
          <w:tab w:val="left" w:pos="1985"/>
        </w:tabs>
        <w:rPr>
          <w:sz w:val="24"/>
          <w:szCs w:val="24"/>
        </w:rPr>
      </w:pPr>
      <w:r w:rsidRPr="002B5062">
        <w:rPr>
          <w:b/>
          <w:sz w:val="24"/>
          <w:szCs w:val="24"/>
        </w:rPr>
        <w:t>7.5</w:t>
      </w:r>
      <w:r w:rsidRPr="002B5062">
        <w:rPr>
          <w:sz w:val="24"/>
          <w:szCs w:val="24"/>
        </w:rPr>
        <w:t xml:space="preserve">. </w:t>
      </w:r>
      <w:r w:rsidRPr="002B5062">
        <w:rPr>
          <w:b/>
          <w:bCs/>
          <w:sz w:val="24"/>
          <w:szCs w:val="24"/>
        </w:rPr>
        <w:t>Documentos que deverão ser apresentados relativos à</w:t>
      </w:r>
      <w:r w:rsidRPr="002B5062">
        <w:rPr>
          <w:b/>
          <w:sz w:val="24"/>
          <w:szCs w:val="24"/>
        </w:rPr>
        <w:t xml:space="preserve"> qualificação técnica: </w:t>
      </w:r>
    </w:p>
    <w:p w14:paraId="12467E9F" w14:textId="77777777" w:rsidR="008B329C" w:rsidRPr="002B5062" w:rsidRDefault="008B329C" w:rsidP="008B329C">
      <w:pPr>
        <w:pStyle w:val="Contedodetabela"/>
        <w:widowControl w:val="0"/>
        <w:tabs>
          <w:tab w:val="left" w:pos="1985"/>
        </w:tabs>
        <w:rPr>
          <w:b/>
          <w:sz w:val="24"/>
          <w:szCs w:val="24"/>
        </w:rPr>
      </w:pPr>
    </w:p>
    <w:p w14:paraId="35744A04" w14:textId="77777777" w:rsidR="008B329C" w:rsidRPr="002B5062" w:rsidRDefault="008B329C" w:rsidP="008B329C">
      <w:pPr>
        <w:jc w:val="both"/>
        <w:rPr>
          <w:sz w:val="24"/>
          <w:szCs w:val="24"/>
        </w:rPr>
      </w:pPr>
      <w:r w:rsidRPr="002B5062">
        <w:rPr>
          <w:b/>
          <w:sz w:val="24"/>
          <w:szCs w:val="24"/>
        </w:rPr>
        <w:t>7.5.1</w:t>
      </w:r>
      <w:r w:rsidRPr="002B5062">
        <w:rPr>
          <w:sz w:val="24"/>
          <w:szCs w:val="24"/>
        </w:rPr>
        <w:t>. Comprovação de aptidão para desempenho de atividade pertinente e compatível com o objeto da licitação através da apresentação de pelo menos 1 (um) atestado de capacidade técnica, emitido por pessoa jurídica de direito publico ou privado, que comprove a aptidão para desempenho a contento de objeto semelhante.</w:t>
      </w:r>
    </w:p>
    <w:p w14:paraId="49485465" w14:textId="77777777" w:rsidR="008B329C" w:rsidRPr="002B5062" w:rsidRDefault="008B329C" w:rsidP="008B329C">
      <w:pPr>
        <w:jc w:val="both"/>
        <w:rPr>
          <w:sz w:val="24"/>
          <w:szCs w:val="24"/>
        </w:rPr>
      </w:pPr>
    </w:p>
    <w:p w14:paraId="03A450A5" w14:textId="10F9DEAF" w:rsidR="00B26494" w:rsidRDefault="00B26494" w:rsidP="00B26494">
      <w:pPr>
        <w:jc w:val="both"/>
        <w:rPr>
          <w:sz w:val="24"/>
          <w:szCs w:val="24"/>
        </w:rPr>
      </w:pPr>
      <w:r w:rsidRPr="00B26494">
        <w:rPr>
          <w:b/>
          <w:sz w:val="24"/>
          <w:szCs w:val="24"/>
        </w:rPr>
        <w:t xml:space="preserve">7.5.2. </w:t>
      </w:r>
      <w:r w:rsidRPr="00B26494">
        <w:rPr>
          <w:sz w:val="24"/>
          <w:szCs w:val="24"/>
        </w:rPr>
        <w:t>Autorização de Funcionamento da licitante (AFE), expedida pela Agência Nacional de Vigilância</w:t>
      </w:r>
      <w:r>
        <w:rPr>
          <w:sz w:val="24"/>
          <w:szCs w:val="24"/>
        </w:rPr>
        <w:t xml:space="preserve"> </w:t>
      </w:r>
      <w:r w:rsidRPr="00B26494">
        <w:rPr>
          <w:sz w:val="24"/>
          <w:szCs w:val="24"/>
        </w:rPr>
        <w:t>Sanitária (ANVISA), de acordo com o disposto nos Art. 1º e 2º da Lei nº 6360/1976.</w:t>
      </w:r>
    </w:p>
    <w:p w14:paraId="5CE0AB2D" w14:textId="77777777" w:rsidR="00B26494" w:rsidRPr="00B26494" w:rsidRDefault="00B26494" w:rsidP="00B26494">
      <w:pPr>
        <w:jc w:val="both"/>
        <w:rPr>
          <w:sz w:val="24"/>
          <w:szCs w:val="24"/>
        </w:rPr>
      </w:pPr>
    </w:p>
    <w:p w14:paraId="70D32A2F" w14:textId="45457C21" w:rsidR="00B26494" w:rsidRDefault="00B26494" w:rsidP="00B26494">
      <w:pPr>
        <w:jc w:val="both"/>
        <w:rPr>
          <w:sz w:val="24"/>
          <w:szCs w:val="24"/>
        </w:rPr>
      </w:pPr>
      <w:r w:rsidRPr="00B26494">
        <w:rPr>
          <w:b/>
          <w:sz w:val="24"/>
          <w:szCs w:val="24"/>
        </w:rPr>
        <w:t>7.5.3.</w:t>
      </w:r>
      <w:r w:rsidRPr="00B26494">
        <w:rPr>
          <w:sz w:val="24"/>
          <w:szCs w:val="24"/>
        </w:rPr>
        <w:t xml:space="preserve"> Para o fornecimento de medicamentos que sejam controlados pela portaria 344/98/MS, a licitante</w:t>
      </w:r>
      <w:r>
        <w:rPr>
          <w:sz w:val="24"/>
          <w:szCs w:val="24"/>
        </w:rPr>
        <w:t xml:space="preserve"> </w:t>
      </w:r>
      <w:r w:rsidRPr="00B26494">
        <w:rPr>
          <w:sz w:val="24"/>
          <w:szCs w:val="24"/>
        </w:rPr>
        <w:t>deverá apresentar também a Autorização Especial de Funcionamento (AE) vigente, emitida pela ANVISA,</w:t>
      </w:r>
      <w:r>
        <w:rPr>
          <w:sz w:val="24"/>
          <w:szCs w:val="24"/>
        </w:rPr>
        <w:t xml:space="preserve"> </w:t>
      </w:r>
      <w:r w:rsidRPr="00B26494">
        <w:rPr>
          <w:sz w:val="24"/>
          <w:szCs w:val="24"/>
        </w:rPr>
        <w:t>da sociedade empresária.</w:t>
      </w:r>
    </w:p>
    <w:p w14:paraId="15B7CBEB" w14:textId="77777777" w:rsidR="00B26494" w:rsidRPr="00B26494" w:rsidRDefault="00B26494" w:rsidP="00B26494">
      <w:pPr>
        <w:jc w:val="both"/>
        <w:rPr>
          <w:sz w:val="24"/>
          <w:szCs w:val="24"/>
        </w:rPr>
      </w:pPr>
    </w:p>
    <w:p w14:paraId="70065059" w14:textId="77777777" w:rsidR="00B26494" w:rsidRDefault="00B26494" w:rsidP="00B26494">
      <w:pPr>
        <w:jc w:val="both"/>
        <w:rPr>
          <w:sz w:val="24"/>
          <w:szCs w:val="24"/>
        </w:rPr>
      </w:pPr>
      <w:r w:rsidRPr="00B26494">
        <w:rPr>
          <w:b/>
          <w:sz w:val="24"/>
          <w:szCs w:val="24"/>
        </w:rPr>
        <w:t>7.5.4.</w:t>
      </w:r>
      <w:r w:rsidRPr="00B26494">
        <w:rPr>
          <w:sz w:val="24"/>
          <w:szCs w:val="24"/>
        </w:rPr>
        <w:t xml:space="preserve"> Alvará Sanitário ou Licença Sanitária, vigente, expedido pela Vigilância Sanitária Local.</w:t>
      </w:r>
    </w:p>
    <w:p w14:paraId="33A70A26" w14:textId="77777777" w:rsidR="00B26494" w:rsidRDefault="00B26494" w:rsidP="008B329C">
      <w:pPr>
        <w:jc w:val="both"/>
        <w:rPr>
          <w:b/>
          <w:sz w:val="24"/>
          <w:szCs w:val="24"/>
        </w:rPr>
      </w:pPr>
    </w:p>
    <w:p w14:paraId="76DA7178" w14:textId="77777777" w:rsidR="008B329C" w:rsidRPr="002B5062" w:rsidRDefault="008B329C" w:rsidP="008B329C">
      <w:pPr>
        <w:jc w:val="both"/>
        <w:rPr>
          <w:sz w:val="24"/>
          <w:szCs w:val="24"/>
        </w:rPr>
      </w:pPr>
      <w:r w:rsidRPr="002B5062">
        <w:rPr>
          <w:b/>
          <w:sz w:val="24"/>
          <w:szCs w:val="24"/>
        </w:rPr>
        <w:t>7.6</w:t>
      </w:r>
      <w:r w:rsidRPr="002B5062">
        <w:rPr>
          <w:sz w:val="24"/>
          <w:szCs w:val="24"/>
        </w:rPr>
        <w:t>. Não tendo a sociedade empresária classificada como vencedora do certame apresentado a documentação exigida, no todo ou em parte, será esta desclassificada, podendo a ela ser aplicada as penalidades previstas na legislação que rege o procedimento, e será convocada então a sociedade empresária seguinte na ordem de classificação.</w:t>
      </w:r>
    </w:p>
    <w:p w14:paraId="353FED13" w14:textId="77777777" w:rsidR="008B329C" w:rsidRPr="002B5062" w:rsidRDefault="008B329C" w:rsidP="008B329C">
      <w:pPr>
        <w:pStyle w:val="Contedodatabela"/>
        <w:suppressLineNumbers w:val="0"/>
        <w:rPr>
          <w:sz w:val="24"/>
          <w:szCs w:val="24"/>
        </w:rPr>
      </w:pPr>
      <w:r w:rsidRPr="002B5062">
        <w:rPr>
          <w:sz w:val="24"/>
          <w:szCs w:val="24"/>
          <w:lang w:eastAsia="pt-BR"/>
        </w:rPr>
        <w:tab/>
      </w:r>
      <w:r w:rsidRPr="002B5062">
        <w:rPr>
          <w:sz w:val="24"/>
          <w:szCs w:val="24"/>
          <w:lang w:eastAsia="pt-BR"/>
        </w:rPr>
        <w:tab/>
      </w:r>
      <w:r w:rsidRPr="002B5062">
        <w:rPr>
          <w:sz w:val="24"/>
          <w:szCs w:val="24"/>
          <w:lang w:eastAsia="pt-BR"/>
        </w:rPr>
        <w:tab/>
        <w:t xml:space="preserve">  </w:t>
      </w:r>
    </w:p>
    <w:p w14:paraId="7076BBB4" w14:textId="77777777" w:rsidR="008B329C" w:rsidRPr="002B5062" w:rsidRDefault="008B329C" w:rsidP="008B329C">
      <w:pPr>
        <w:jc w:val="both"/>
        <w:rPr>
          <w:sz w:val="24"/>
          <w:szCs w:val="24"/>
        </w:rPr>
      </w:pPr>
      <w:r w:rsidRPr="002B5062">
        <w:rPr>
          <w:b/>
          <w:sz w:val="24"/>
          <w:szCs w:val="24"/>
        </w:rPr>
        <w:t>7.7</w:t>
      </w:r>
      <w:r w:rsidRPr="002B5062">
        <w:rPr>
          <w:sz w:val="24"/>
          <w:szCs w:val="24"/>
        </w:rPr>
        <w:t>. A documentação, na fase pertinente, será rubricada pelo Pregoeiro e pela Equipe de Apoio e após examinada será anexada ao processo desta licitação, sendo inabilitados aqueles proponentes cuja documentação apresente irregularidades.</w:t>
      </w:r>
    </w:p>
    <w:p w14:paraId="616B4673" w14:textId="77777777" w:rsidR="008B329C" w:rsidRPr="002B5062" w:rsidRDefault="008B329C" w:rsidP="008B329C">
      <w:pPr>
        <w:pStyle w:val="Corpodetexto31"/>
        <w:jc w:val="both"/>
        <w:rPr>
          <w:sz w:val="24"/>
        </w:rPr>
      </w:pPr>
    </w:p>
    <w:p w14:paraId="6B7A9AEB" w14:textId="77777777" w:rsidR="008B329C" w:rsidRPr="002B5062" w:rsidRDefault="008B329C" w:rsidP="008B329C">
      <w:pPr>
        <w:pStyle w:val="Corpodetexto31"/>
        <w:jc w:val="both"/>
        <w:rPr>
          <w:sz w:val="24"/>
        </w:rPr>
      </w:pPr>
      <w:r w:rsidRPr="002B5062">
        <w:rPr>
          <w:b/>
          <w:sz w:val="24"/>
        </w:rPr>
        <w:t>7.8.</w:t>
      </w:r>
      <w:r w:rsidRPr="002B5062">
        <w:rPr>
          <w:sz w:val="24"/>
        </w:rPr>
        <w:t xml:space="preserve"> Todos os documentos apresentados para habilitação deverão estar em nome do licitante, com o número do CNPJ e, preferencialmente, com endereço respectivo, devendo ser observado o seguinte (condição válida, também, para pagamento dos serviços, se for o caso):</w:t>
      </w:r>
    </w:p>
    <w:p w14:paraId="59960DD9" w14:textId="77777777" w:rsidR="008B329C" w:rsidRPr="002B5062" w:rsidRDefault="008B329C" w:rsidP="008B329C">
      <w:pPr>
        <w:pStyle w:val="Corpodetexto31"/>
        <w:jc w:val="both"/>
        <w:rPr>
          <w:sz w:val="24"/>
        </w:rPr>
      </w:pPr>
    </w:p>
    <w:p w14:paraId="6C9E2DFF" w14:textId="77777777" w:rsidR="008B329C" w:rsidRPr="002B5062" w:rsidRDefault="008B329C" w:rsidP="008B329C">
      <w:pPr>
        <w:pStyle w:val="Corpodetexto31"/>
        <w:jc w:val="both"/>
        <w:rPr>
          <w:sz w:val="24"/>
        </w:rPr>
      </w:pPr>
      <w:r w:rsidRPr="002B5062">
        <w:rPr>
          <w:b/>
          <w:bCs/>
          <w:sz w:val="24"/>
        </w:rPr>
        <w:t>7.8.1.</w:t>
      </w:r>
      <w:r w:rsidRPr="002B5062">
        <w:rPr>
          <w:bCs/>
          <w:sz w:val="24"/>
        </w:rPr>
        <w:t xml:space="preserve"> se o licitante for a matriz, todos os documentos deverão ser apresentados em seu nome e de acordo com seu CNPJ, ou;</w:t>
      </w:r>
    </w:p>
    <w:p w14:paraId="38BA6257" w14:textId="77777777" w:rsidR="008B329C" w:rsidRPr="002B5062" w:rsidRDefault="008B329C" w:rsidP="008B329C">
      <w:pPr>
        <w:pStyle w:val="Corpodetexto31"/>
        <w:jc w:val="both"/>
        <w:rPr>
          <w:sz w:val="24"/>
        </w:rPr>
      </w:pPr>
      <w:r w:rsidRPr="002B5062">
        <w:rPr>
          <w:b/>
          <w:bCs/>
          <w:sz w:val="24"/>
        </w:rPr>
        <w:t xml:space="preserve">7.8.2. </w:t>
      </w:r>
      <w:r w:rsidRPr="002B5062">
        <w:rPr>
          <w:bCs/>
          <w:sz w:val="24"/>
        </w:rPr>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14:paraId="615B6E62" w14:textId="77777777" w:rsidR="008B329C" w:rsidRPr="002B5062" w:rsidRDefault="008B329C" w:rsidP="008B329C">
      <w:pPr>
        <w:pStyle w:val="Corpodetexto31"/>
        <w:jc w:val="both"/>
        <w:rPr>
          <w:sz w:val="24"/>
        </w:rPr>
      </w:pPr>
    </w:p>
    <w:p w14:paraId="0BA68A15" w14:textId="77777777" w:rsidR="008B329C" w:rsidRPr="002B5062" w:rsidRDefault="008B329C" w:rsidP="008B329C">
      <w:pPr>
        <w:pStyle w:val="Corpodetexto31"/>
        <w:jc w:val="both"/>
        <w:rPr>
          <w:sz w:val="24"/>
        </w:rPr>
      </w:pPr>
      <w:r w:rsidRPr="002B5062">
        <w:rPr>
          <w:b/>
          <w:bCs/>
          <w:sz w:val="24"/>
        </w:rPr>
        <w:t>7.8.3.</w:t>
      </w:r>
      <w:r w:rsidRPr="002B5062">
        <w:rPr>
          <w:bCs/>
          <w:sz w:val="24"/>
        </w:rPr>
        <w:t xml:space="preserve"> se o licitante for a matriz e o fornecedor do bem ou prestadora dos serviços for a filial, os documentos deverão ser apresentados com o número de CNPJ da matriz e da filial, simultaneamente;</w:t>
      </w:r>
    </w:p>
    <w:p w14:paraId="0F0C115D" w14:textId="77777777" w:rsidR="008B329C" w:rsidRPr="002B5062" w:rsidRDefault="008B329C" w:rsidP="008B329C">
      <w:pPr>
        <w:pStyle w:val="Corpodetexto31"/>
        <w:jc w:val="both"/>
        <w:rPr>
          <w:sz w:val="24"/>
        </w:rPr>
      </w:pPr>
    </w:p>
    <w:p w14:paraId="5D02C612" w14:textId="77777777" w:rsidR="008B329C" w:rsidRPr="002B5062" w:rsidRDefault="008B329C" w:rsidP="008B329C">
      <w:pPr>
        <w:pStyle w:val="Corpodetexto31"/>
        <w:jc w:val="both"/>
        <w:rPr>
          <w:sz w:val="24"/>
        </w:rPr>
      </w:pPr>
      <w:r w:rsidRPr="002B5062">
        <w:rPr>
          <w:b/>
          <w:bCs/>
          <w:sz w:val="24"/>
        </w:rPr>
        <w:t xml:space="preserve">7.8.4. </w:t>
      </w:r>
      <w:r w:rsidRPr="002B5062">
        <w:rPr>
          <w:bCs/>
          <w:sz w:val="24"/>
        </w:rPr>
        <w:t>serão dispensados da apresentação de documentos com o número do CNPJ da filial aqueles documentos que, pela própria natureza, forem emitidos somente em nome da matriz;</w:t>
      </w:r>
    </w:p>
    <w:p w14:paraId="4E757D99" w14:textId="77777777" w:rsidR="008B329C" w:rsidRPr="002B5062" w:rsidRDefault="008B329C" w:rsidP="008B329C">
      <w:pPr>
        <w:pStyle w:val="Corpodetexto31"/>
        <w:jc w:val="both"/>
        <w:rPr>
          <w:sz w:val="24"/>
        </w:rPr>
      </w:pPr>
    </w:p>
    <w:p w14:paraId="0C60475A" w14:textId="77777777" w:rsidR="008B329C" w:rsidRPr="002B5062" w:rsidRDefault="008B329C" w:rsidP="008B329C">
      <w:pPr>
        <w:pStyle w:val="Corpodetexto31"/>
        <w:spacing w:line="276" w:lineRule="auto"/>
        <w:jc w:val="both"/>
        <w:rPr>
          <w:sz w:val="24"/>
        </w:rPr>
      </w:pPr>
      <w:r w:rsidRPr="002B5062">
        <w:rPr>
          <w:b/>
          <w:bCs/>
          <w:sz w:val="24"/>
        </w:rPr>
        <w:t xml:space="preserve">7.8.5. </w:t>
      </w:r>
      <w:r w:rsidRPr="002B5062">
        <w:rPr>
          <w:bCs/>
          <w:sz w:val="24"/>
        </w:rPr>
        <w:t>o não atendimento de qualquer exigência ou condição deste, item, implicará na inabilitação do licitante.</w:t>
      </w:r>
    </w:p>
    <w:p w14:paraId="649E0955" w14:textId="77777777" w:rsidR="008B329C" w:rsidRPr="002B5062" w:rsidRDefault="008B329C" w:rsidP="008B329C">
      <w:pPr>
        <w:pStyle w:val="Corpodetexto31"/>
        <w:spacing w:line="276" w:lineRule="auto"/>
        <w:jc w:val="both"/>
        <w:rPr>
          <w:sz w:val="24"/>
        </w:rPr>
      </w:pPr>
    </w:p>
    <w:p w14:paraId="1DD8E037" w14:textId="77777777" w:rsidR="008B329C" w:rsidRPr="002B5062" w:rsidRDefault="008B329C" w:rsidP="008B329C">
      <w:pPr>
        <w:spacing w:line="276" w:lineRule="auto"/>
        <w:jc w:val="both"/>
        <w:rPr>
          <w:sz w:val="24"/>
          <w:szCs w:val="24"/>
        </w:rPr>
      </w:pPr>
      <w:r w:rsidRPr="002B5062">
        <w:rPr>
          <w:b/>
          <w:bCs/>
          <w:sz w:val="24"/>
          <w:szCs w:val="24"/>
        </w:rPr>
        <w:t>7.9.</w:t>
      </w:r>
      <w:r w:rsidRPr="002B5062">
        <w:rPr>
          <w:sz w:val="24"/>
          <w:szCs w:val="24"/>
        </w:rPr>
        <w:t xml:space="preserve"> Constatado o atendimento às exigências de habilitação fixadas no Edital, o licitante será declarado vencedor.</w:t>
      </w:r>
    </w:p>
    <w:p w14:paraId="448ED83B" w14:textId="44941CE0" w:rsidR="00454914" w:rsidRPr="002B5062" w:rsidRDefault="00454914" w:rsidP="00FE268C">
      <w:pPr>
        <w:pStyle w:val="PargrafodaLista1"/>
        <w:spacing w:line="276" w:lineRule="auto"/>
        <w:ind w:left="0"/>
        <w:jc w:val="both"/>
        <w:rPr>
          <w:rFonts w:ascii="Arial" w:hAnsi="Arial" w:cs="Arial"/>
          <w:szCs w:val="24"/>
          <w:lang w:val="pt-PT"/>
        </w:rPr>
      </w:pPr>
    </w:p>
    <w:p w14:paraId="585EEF3D"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OITAVA</w:t>
      </w:r>
    </w:p>
    <w:p w14:paraId="370A370F" w14:textId="3CC478E6"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DA ABERTURA DA SESSÃO, CLASSIFICAÇÃO DAS PROPOSTAS E</w:t>
      </w:r>
    </w:p>
    <w:p w14:paraId="1DEF1C4F" w14:textId="77777777"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 xml:space="preserve">FORMULAÇÃO DE LANCES </w:t>
      </w:r>
    </w:p>
    <w:p w14:paraId="791DBEB7" w14:textId="77777777" w:rsidR="00454914" w:rsidRPr="002B5062" w:rsidRDefault="00454914" w:rsidP="00454914">
      <w:pPr>
        <w:pStyle w:val="PargrafodaLista1"/>
        <w:spacing w:line="276" w:lineRule="auto"/>
        <w:ind w:left="0"/>
        <w:jc w:val="both"/>
        <w:rPr>
          <w:rFonts w:ascii="Arial" w:hAnsi="Arial" w:cs="Arial"/>
          <w:szCs w:val="24"/>
        </w:rPr>
      </w:pPr>
    </w:p>
    <w:p w14:paraId="1CC7E3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 </w:t>
      </w:r>
      <w:r w:rsidRPr="002B5062">
        <w:rPr>
          <w:rFonts w:ascii="Arial" w:hAnsi="Arial" w:cs="Arial"/>
          <w:color w:val="000000"/>
          <w:szCs w:val="24"/>
          <w:lang w:eastAsia="en-US"/>
        </w:rPr>
        <w:t xml:space="preserve">A </w:t>
      </w:r>
      <w:r w:rsidRPr="002B5062">
        <w:rPr>
          <w:rFonts w:ascii="Arial" w:hAnsi="Arial" w:cs="Arial"/>
          <w:color w:val="000000"/>
          <w:szCs w:val="24"/>
        </w:rPr>
        <w:t>abertura</w:t>
      </w:r>
      <w:r w:rsidRPr="002B5062">
        <w:rPr>
          <w:rFonts w:ascii="Arial" w:hAnsi="Arial" w:cs="Arial"/>
          <w:color w:val="000000"/>
          <w:szCs w:val="24"/>
          <w:lang w:eastAsia="en-US"/>
        </w:rPr>
        <w:t xml:space="preserve"> da presente licitação dar-se-á em sessão pública, por meio de sistema eletrônico, na data, horário e local indicados neste Edital.</w:t>
      </w:r>
    </w:p>
    <w:p w14:paraId="3B7529E1" w14:textId="77777777" w:rsidR="001E3E18" w:rsidRPr="002B5062" w:rsidRDefault="001E3E18" w:rsidP="001E3E18">
      <w:pPr>
        <w:pStyle w:val="PargrafodaLista2"/>
        <w:spacing w:line="276" w:lineRule="auto"/>
        <w:ind w:left="0"/>
        <w:jc w:val="both"/>
        <w:rPr>
          <w:rFonts w:ascii="Arial" w:hAnsi="Arial" w:cs="Arial"/>
          <w:szCs w:val="24"/>
        </w:rPr>
      </w:pPr>
    </w:p>
    <w:p w14:paraId="18D46229"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 xml:space="preserve">8.2. </w:t>
      </w:r>
      <w:r w:rsidRPr="002B5062">
        <w:rPr>
          <w:rFonts w:ascii="Arial" w:hAnsi="Arial" w:cs="Arial"/>
          <w:color w:val="000000"/>
          <w:szCs w:val="24"/>
          <w:lang w:eastAsia="en-US"/>
        </w:rPr>
        <w:t>O</w:t>
      </w:r>
      <w:r w:rsidRPr="002B5062">
        <w:rPr>
          <w:rFonts w:ascii="Arial" w:hAnsi="Arial" w:cs="Arial"/>
          <w:color w:val="000000"/>
          <w:szCs w:val="24"/>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14:paraId="26C690B8" w14:textId="77777777" w:rsidR="001E3E18" w:rsidRPr="002B5062" w:rsidRDefault="001E3E18" w:rsidP="001E3E18">
      <w:pPr>
        <w:pStyle w:val="PargrafodaLista2"/>
        <w:spacing w:line="276" w:lineRule="auto"/>
        <w:ind w:left="0"/>
        <w:jc w:val="both"/>
        <w:rPr>
          <w:rFonts w:ascii="Arial" w:hAnsi="Arial" w:cs="Arial"/>
          <w:szCs w:val="24"/>
        </w:rPr>
      </w:pPr>
    </w:p>
    <w:p w14:paraId="2AAAA3CF"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8.2.1. </w:t>
      </w:r>
      <w:r w:rsidRPr="002B5062">
        <w:rPr>
          <w:rFonts w:ascii="Arial" w:hAnsi="Arial" w:cs="Arial"/>
          <w:color w:val="000000"/>
          <w:szCs w:val="24"/>
          <w:lang w:eastAsia="en-US"/>
        </w:rPr>
        <w:t>Também será desclassificada a proposta que identifique o licitante.</w:t>
      </w:r>
    </w:p>
    <w:p w14:paraId="6F5B022E" w14:textId="77777777" w:rsidR="001E3E18" w:rsidRPr="002B5062" w:rsidRDefault="001E3E18" w:rsidP="001E3E18">
      <w:pPr>
        <w:pStyle w:val="PargrafodaLista2"/>
        <w:spacing w:line="276" w:lineRule="auto"/>
        <w:ind w:left="0"/>
        <w:jc w:val="both"/>
        <w:rPr>
          <w:rFonts w:ascii="Arial" w:hAnsi="Arial" w:cs="Arial"/>
          <w:szCs w:val="24"/>
        </w:rPr>
      </w:pPr>
    </w:p>
    <w:p w14:paraId="116F919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8.2.2. </w:t>
      </w:r>
      <w:r w:rsidRPr="002B5062">
        <w:rPr>
          <w:rFonts w:ascii="Arial" w:hAnsi="Arial" w:cs="Arial"/>
          <w:color w:val="000000"/>
          <w:szCs w:val="24"/>
        </w:rPr>
        <w:t>A desclassificação será sempre fundamentada e registrada no sistema, com acompanhamento em tempo real por todos os participantes.</w:t>
      </w:r>
    </w:p>
    <w:p w14:paraId="00309FC7" w14:textId="77777777" w:rsidR="001E3E18" w:rsidRPr="002B5062" w:rsidRDefault="001E3E18" w:rsidP="001E3E18">
      <w:pPr>
        <w:pStyle w:val="PargrafodaLista2"/>
        <w:spacing w:line="276" w:lineRule="auto"/>
        <w:ind w:left="0"/>
        <w:jc w:val="both"/>
        <w:rPr>
          <w:rFonts w:ascii="Arial" w:hAnsi="Arial" w:cs="Arial"/>
          <w:szCs w:val="24"/>
        </w:rPr>
      </w:pPr>
    </w:p>
    <w:p w14:paraId="646E53E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8.2.3.</w:t>
      </w:r>
      <w:r w:rsidRPr="002B5062">
        <w:rPr>
          <w:rFonts w:ascii="Arial" w:hAnsi="Arial" w:cs="Arial"/>
          <w:b/>
          <w:bCs/>
          <w:color w:val="000000"/>
          <w:szCs w:val="24"/>
        </w:rPr>
        <w:t xml:space="preserve"> </w:t>
      </w:r>
      <w:r w:rsidRPr="002B5062">
        <w:rPr>
          <w:rFonts w:ascii="Arial" w:hAnsi="Arial" w:cs="Arial"/>
          <w:color w:val="000000"/>
          <w:szCs w:val="24"/>
        </w:rPr>
        <w:t>A não desclassificação da proposta não impede o seu julgamento definitivo na fase de aceitação.</w:t>
      </w:r>
    </w:p>
    <w:p w14:paraId="7796CBF8" w14:textId="77777777" w:rsidR="001E3E18" w:rsidRPr="002B5062" w:rsidRDefault="001E3E18" w:rsidP="001E3E18">
      <w:pPr>
        <w:pStyle w:val="PargrafodaLista2"/>
        <w:spacing w:line="276" w:lineRule="auto"/>
        <w:ind w:left="0"/>
        <w:jc w:val="both"/>
        <w:rPr>
          <w:rFonts w:ascii="Arial" w:hAnsi="Arial" w:cs="Arial"/>
          <w:szCs w:val="24"/>
        </w:rPr>
      </w:pPr>
    </w:p>
    <w:p w14:paraId="6F1BD0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8</w:t>
      </w:r>
      <w:r w:rsidRPr="002B5062">
        <w:rPr>
          <w:rFonts w:ascii="Arial" w:hAnsi="Arial" w:cs="Arial"/>
          <w:b/>
          <w:bCs/>
          <w:color w:val="000000"/>
          <w:szCs w:val="24"/>
        </w:rPr>
        <w:t>.3.</w:t>
      </w:r>
      <w:r w:rsidRPr="002B5062">
        <w:rPr>
          <w:rFonts w:ascii="Arial" w:hAnsi="Arial" w:cs="Arial"/>
          <w:color w:val="000000"/>
          <w:szCs w:val="24"/>
        </w:rPr>
        <w:t xml:space="preserve"> O sistema ordenará automaticamente as propostas classificadas, sendo que somente estas participarão da fase de lances.</w:t>
      </w:r>
    </w:p>
    <w:p w14:paraId="192024FB" w14:textId="77777777" w:rsidR="001E3E18" w:rsidRPr="002B5062" w:rsidRDefault="001E3E18" w:rsidP="001E3E18">
      <w:pPr>
        <w:pStyle w:val="PargrafodaLista2"/>
        <w:spacing w:line="276" w:lineRule="auto"/>
        <w:ind w:left="0"/>
        <w:jc w:val="both"/>
        <w:rPr>
          <w:rFonts w:ascii="Arial" w:hAnsi="Arial" w:cs="Arial"/>
          <w:szCs w:val="24"/>
        </w:rPr>
      </w:pPr>
    </w:p>
    <w:p w14:paraId="01377F57"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.4. </w:t>
      </w:r>
      <w:r w:rsidRPr="002B5062">
        <w:rPr>
          <w:rFonts w:ascii="Arial" w:hAnsi="Arial" w:cs="Arial"/>
          <w:color w:val="000000"/>
          <w:szCs w:val="24"/>
        </w:rPr>
        <w:t>O sistema disponibilizará campo próprio para troca de mensagens entre o Pregoeiro e os licitantes.</w:t>
      </w:r>
    </w:p>
    <w:p w14:paraId="491CCB07"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A59B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8</w:t>
      </w:r>
      <w:r w:rsidRPr="002B5062">
        <w:rPr>
          <w:rFonts w:ascii="Arial" w:eastAsia="Arial" w:hAnsi="Arial" w:cs="Arial"/>
          <w:b/>
          <w:bCs/>
          <w:color w:val="000000"/>
          <w:szCs w:val="24"/>
        </w:rPr>
        <w:t xml:space="preserve">.5. </w:t>
      </w:r>
      <w:r w:rsidRPr="002B5062">
        <w:rPr>
          <w:rFonts w:ascii="Arial" w:hAnsi="Arial" w:cs="Arial"/>
          <w:color w:val="000000"/>
          <w:szCs w:val="24"/>
        </w:rPr>
        <w:t xml:space="preserve">Iniciada a etapa competitiva, os licitantes deverão encaminhar lances </w:t>
      </w:r>
      <w:r w:rsidRPr="002B5062">
        <w:rPr>
          <w:rFonts w:ascii="Arial" w:hAnsi="Arial" w:cs="Arial"/>
          <w:color w:val="000000"/>
          <w:szCs w:val="24"/>
          <w:lang w:eastAsia="en-US"/>
        </w:rPr>
        <w:t>exclusivamente por meio do sistema eletrônico, sendo imediatamente</w:t>
      </w:r>
      <w:r w:rsidRPr="002B5062">
        <w:rPr>
          <w:rFonts w:ascii="Arial" w:hAnsi="Arial" w:cs="Arial"/>
          <w:color w:val="000000"/>
          <w:szCs w:val="24"/>
        </w:rPr>
        <w:t xml:space="preserve"> informados do seu recebimento e do valor consignado no registro.</w:t>
      </w:r>
    </w:p>
    <w:p w14:paraId="1C50CE8D" w14:textId="77777777" w:rsidR="001E3E18" w:rsidRPr="002B5062" w:rsidRDefault="001E3E18" w:rsidP="001E3E18">
      <w:pPr>
        <w:pStyle w:val="PargrafodaLista2"/>
        <w:spacing w:line="276" w:lineRule="auto"/>
        <w:ind w:left="0"/>
        <w:jc w:val="both"/>
        <w:rPr>
          <w:rFonts w:ascii="Arial" w:hAnsi="Arial" w:cs="Arial"/>
          <w:szCs w:val="24"/>
        </w:rPr>
      </w:pPr>
    </w:p>
    <w:p w14:paraId="6310C752" w14:textId="08260E40" w:rsidR="001E3E18" w:rsidRPr="002B5062" w:rsidRDefault="001E3E18" w:rsidP="00CB3AF2">
      <w:pPr>
        <w:tabs>
          <w:tab w:val="left" w:pos="1440"/>
        </w:tabs>
        <w:snapToGrid w:val="0"/>
        <w:spacing w:line="276" w:lineRule="auto"/>
        <w:jc w:val="both"/>
        <w:rPr>
          <w:sz w:val="24"/>
          <w:szCs w:val="24"/>
        </w:rPr>
      </w:pPr>
      <w:r w:rsidRPr="002B5062">
        <w:rPr>
          <w:b/>
          <w:bCs/>
          <w:color w:val="000000"/>
          <w:sz w:val="24"/>
          <w:szCs w:val="24"/>
          <w:lang w:eastAsia="en-US"/>
        </w:rPr>
        <w:t>8</w:t>
      </w:r>
      <w:r w:rsidRPr="002B5062">
        <w:rPr>
          <w:b/>
          <w:bCs/>
          <w:sz w:val="24"/>
          <w:szCs w:val="24"/>
        </w:rPr>
        <w:t>.5.1.</w:t>
      </w:r>
      <w:r w:rsidRPr="002B5062">
        <w:rPr>
          <w:sz w:val="24"/>
          <w:szCs w:val="24"/>
        </w:rPr>
        <w:t xml:space="preserve"> </w:t>
      </w:r>
      <w:r w:rsidR="00CB3AF2" w:rsidRPr="00CB3AF2">
        <w:rPr>
          <w:sz w:val="24"/>
          <w:szCs w:val="24"/>
        </w:rPr>
        <w:t xml:space="preserve">O julgamento das propostas será feito </w:t>
      </w:r>
      <w:r w:rsidR="00CB3AF2" w:rsidRPr="00CB3AF2">
        <w:rPr>
          <w:b/>
          <w:sz w:val="24"/>
          <w:szCs w:val="24"/>
        </w:rPr>
        <w:t>pelo MAIOR DESCONTO sobre a lista de Preços de Medicamentos CMED/ANVISA/MS</w:t>
      </w:r>
      <w:r w:rsidR="00CB3AF2" w:rsidRPr="00CB3AF2">
        <w:rPr>
          <w:sz w:val="24"/>
          <w:szCs w:val="24"/>
        </w:rPr>
        <w:t xml:space="preserve"> por lote de acordo com o especificado no</w:t>
      </w:r>
      <w:r w:rsidR="00CB3AF2">
        <w:rPr>
          <w:sz w:val="24"/>
          <w:szCs w:val="24"/>
        </w:rPr>
        <w:t xml:space="preserve"> </w:t>
      </w:r>
      <w:r w:rsidRPr="002B5062">
        <w:rPr>
          <w:sz w:val="24"/>
          <w:szCs w:val="24"/>
        </w:rPr>
        <w:t>Anexo I.</w:t>
      </w:r>
    </w:p>
    <w:p w14:paraId="15BB754D" w14:textId="77777777" w:rsidR="001E3E18" w:rsidRPr="002B5062" w:rsidRDefault="001E3E18" w:rsidP="001E3E18">
      <w:pPr>
        <w:pStyle w:val="PargrafodaLista2"/>
        <w:spacing w:line="276" w:lineRule="auto"/>
        <w:ind w:left="0"/>
        <w:jc w:val="both"/>
        <w:rPr>
          <w:rFonts w:ascii="Arial" w:hAnsi="Arial" w:cs="Arial"/>
          <w:szCs w:val="24"/>
        </w:rPr>
      </w:pPr>
    </w:p>
    <w:p w14:paraId="538FBC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.6.</w:t>
      </w:r>
      <w:r w:rsidRPr="002B5062">
        <w:rPr>
          <w:rFonts w:ascii="Arial" w:hAnsi="Arial" w:cs="Arial"/>
          <w:color w:val="000000"/>
          <w:szCs w:val="24"/>
        </w:rPr>
        <w:t xml:space="preserve"> Os licitantes poderão oferecer lances sucessivos, observando o horário fixado para abertura da sessão e as regras estabelecidas no Edital.</w:t>
      </w:r>
    </w:p>
    <w:p w14:paraId="4C45168D" w14:textId="77777777" w:rsidR="001E3E18" w:rsidRPr="002B5062" w:rsidRDefault="001E3E18" w:rsidP="001E3E18">
      <w:pPr>
        <w:pStyle w:val="PargrafodaLista2"/>
        <w:spacing w:line="276" w:lineRule="auto"/>
        <w:ind w:left="0"/>
        <w:jc w:val="both"/>
        <w:rPr>
          <w:rFonts w:ascii="Arial" w:hAnsi="Arial" w:cs="Arial"/>
          <w:szCs w:val="24"/>
        </w:rPr>
      </w:pPr>
    </w:p>
    <w:p w14:paraId="526746FB" w14:textId="6BBAEB21"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.7. </w:t>
      </w:r>
      <w:r w:rsidR="00CB3AF2" w:rsidRPr="00CB3AF2">
        <w:rPr>
          <w:rFonts w:ascii="Arial" w:hAnsi="Arial" w:cs="Arial"/>
          <w:szCs w:val="24"/>
        </w:rPr>
        <w:t xml:space="preserve">O licitante somente poderá oferecer lance pelo </w:t>
      </w:r>
      <w:r w:rsidR="00CB3AF2" w:rsidRPr="00CB3AF2">
        <w:rPr>
          <w:rFonts w:ascii="Arial" w:hAnsi="Arial" w:cs="Arial"/>
          <w:b/>
          <w:szCs w:val="24"/>
        </w:rPr>
        <w:t>Percentual de Desconto Superior</w:t>
      </w:r>
      <w:r w:rsidR="00CB3AF2" w:rsidRPr="00CB3AF2">
        <w:rPr>
          <w:rFonts w:ascii="Arial" w:hAnsi="Arial" w:cs="Arial"/>
          <w:szCs w:val="24"/>
        </w:rPr>
        <w:t xml:space="preserve"> ao último por ele</w:t>
      </w:r>
      <w:r w:rsidR="00CB3AF2">
        <w:rPr>
          <w:rFonts w:ascii="Arial" w:hAnsi="Arial" w:cs="Arial"/>
          <w:szCs w:val="24"/>
        </w:rPr>
        <w:t xml:space="preserve"> </w:t>
      </w:r>
      <w:r w:rsidR="00CB3AF2" w:rsidRPr="00CB3AF2">
        <w:rPr>
          <w:rFonts w:ascii="Arial" w:hAnsi="Arial" w:cs="Arial"/>
          <w:szCs w:val="24"/>
        </w:rPr>
        <w:t>ofertado e registrado pelo sistema.</w:t>
      </w:r>
      <w:r w:rsidR="00CB3AF2" w:rsidRPr="00CB3AF2">
        <w:rPr>
          <w:rFonts w:ascii="Arial" w:hAnsi="Arial" w:cs="Arial"/>
          <w:szCs w:val="24"/>
        </w:rPr>
        <w:cr/>
      </w:r>
    </w:p>
    <w:p w14:paraId="5F1ADEB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.8.</w:t>
      </w:r>
      <w:r w:rsidRPr="002B5062">
        <w:rPr>
          <w:rFonts w:ascii="Arial" w:hAnsi="Arial" w:cs="Arial"/>
          <w:szCs w:val="24"/>
        </w:rPr>
        <w:t xml:space="preserve"> O intervalo mínimo de diferença de valores ou percentuais entre os lances, que incidirá tanto em relação aos lances intermediários quanto em relação à proposta que cobrir a melhor oferta deverá ser fixado pelo pregoeiro.</w:t>
      </w:r>
    </w:p>
    <w:p w14:paraId="24DF73B8" w14:textId="77777777" w:rsidR="001E3E18" w:rsidRPr="002B5062" w:rsidRDefault="001E3E18" w:rsidP="001E3E18">
      <w:pPr>
        <w:pStyle w:val="PargrafodaLista2"/>
        <w:spacing w:line="276" w:lineRule="auto"/>
        <w:ind w:left="0"/>
        <w:jc w:val="both"/>
        <w:rPr>
          <w:rFonts w:ascii="Arial" w:hAnsi="Arial" w:cs="Arial"/>
          <w:szCs w:val="24"/>
        </w:rPr>
      </w:pPr>
    </w:p>
    <w:p w14:paraId="2B670DC5"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.9.</w:t>
      </w:r>
      <w:r w:rsidRPr="002B5062">
        <w:rPr>
          <w:rFonts w:ascii="Arial" w:hAnsi="Arial" w:cs="Arial"/>
          <w:szCs w:val="24"/>
        </w:rPr>
        <w:t xml:space="preserve"> Será adotado para o envio de lances no pregão eletrônico o modo de disputa “aberto”, em que os licitantes apresentarão lances públicos e sucessivos, com prorrogações.</w:t>
      </w:r>
    </w:p>
    <w:p w14:paraId="2B8813B0" w14:textId="77777777" w:rsidR="001E3E18" w:rsidRPr="002B5062" w:rsidRDefault="001E3E18" w:rsidP="001E3E18">
      <w:pPr>
        <w:pStyle w:val="PargrafodaLista2"/>
        <w:spacing w:line="276" w:lineRule="auto"/>
        <w:ind w:left="0"/>
        <w:jc w:val="both"/>
        <w:rPr>
          <w:rFonts w:ascii="Arial" w:hAnsi="Arial" w:cs="Arial"/>
          <w:szCs w:val="24"/>
        </w:rPr>
      </w:pPr>
    </w:p>
    <w:p w14:paraId="1E68079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.10.</w:t>
      </w:r>
      <w:r w:rsidRPr="002B5062">
        <w:rPr>
          <w:rFonts w:ascii="Arial" w:hAnsi="Arial" w:cs="Arial"/>
          <w:szCs w:val="24"/>
        </w:rPr>
        <w:t xml:space="preserve"> A etapa de lances da sessão pública terá duração de dez minutos e, após isso, será prorrogada automaticamente pelo sistema quando houver lance ofertado nos últimos dois minutos do período de duração da sessão pública.</w:t>
      </w:r>
    </w:p>
    <w:p w14:paraId="17F86F6C" w14:textId="77777777" w:rsidR="001E3E18" w:rsidRPr="002B5062" w:rsidRDefault="001E3E18" w:rsidP="001E3E18">
      <w:pPr>
        <w:pStyle w:val="PargrafodaLista2"/>
        <w:spacing w:line="276" w:lineRule="auto"/>
        <w:ind w:left="0"/>
        <w:jc w:val="both"/>
        <w:rPr>
          <w:rFonts w:ascii="Arial" w:hAnsi="Arial" w:cs="Arial"/>
          <w:szCs w:val="24"/>
        </w:rPr>
      </w:pPr>
    </w:p>
    <w:p w14:paraId="30D738D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.11. </w:t>
      </w:r>
      <w:r w:rsidRPr="002B5062">
        <w:rPr>
          <w:rFonts w:ascii="Arial" w:hAnsi="Arial" w:cs="Arial"/>
          <w:szCs w:val="24"/>
        </w:rPr>
        <w:t>A prorrogação automática da etapa de lances, de que trata o item anterior, será de dois minutos e ocorrerá sucessivamente sempre que houver lances enviados nesse período de prorrogação, inclusive no caso de lances intermediários.</w:t>
      </w:r>
    </w:p>
    <w:p w14:paraId="4BAD135B" w14:textId="77777777" w:rsidR="001E3E18" w:rsidRPr="002B5062" w:rsidRDefault="001E3E18" w:rsidP="001E3E18">
      <w:pPr>
        <w:pStyle w:val="PargrafodaLista2"/>
        <w:spacing w:line="276" w:lineRule="auto"/>
        <w:ind w:left="0"/>
        <w:jc w:val="both"/>
        <w:rPr>
          <w:rFonts w:ascii="Arial" w:hAnsi="Arial" w:cs="Arial"/>
          <w:szCs w:val="24"/>
        </w:rPr>
      </w:pPr>
    </w:p>
    <w:p w14:paraId="49CC762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.12.</w:t>
      </w:r>
      <w:r w:rsidRPr="002B5062">
        <w:rPr>
          <w:rFonts w:ascii="Arial" w:hAnsi="Arial" w:cs="Arial"/>
          <w:szCs w:val="24"/>
        </w:rPr>
        <w:t xml:space="preserve"> Não havendo novos lances na forma estabelecida nos itens anteriores, a sessão pública encerrar-se-á automaticamente.</w:t>
      </w:r>
    </w:p>
    <w:p w14:paraId="43DEA0AC" w14:textId="77777777" w:rsidR="001E3E18" w:rsidRPr="002B5062" w:rsidRDefault="001E3E18" w:rsidP="001E3E18">
      <w:pPr>
        <w:pStyle w:val="PargrafodaLista2"/>
        <w:spacing w:line="276" w:lineRule="auto"/>
        <w:ind w:left="0"/>
        <w:jc w:val="both"/>
        <w:rPr>
          <w:rFonts w:ascii="Arial" w:hAnsi="Arial" w:cs="Arial"/>
          <w:szCs w:val="24"/>
        </w:rPr>
      </w:pPr>
    </w:p>
    <w:p w14:paraId="4EC6B7C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.13. </w:t>
      </w:r>
      <w:r w:rsidRPr="002B5062">
        <w:rPr>
          <w:rFonts w:ascii="Arial" w:hAnsi="Arial" w:cs="Arial"/>
          <w:szCs w:val="24"/>
        </w:rPr>
        <w:t>Encerrada a fase competitiva sem que haja a prorrogação automática pelo sistema, poderá o pregoeiro, assessorado pela equipe de apoio, justificadamente, admitir o reinício da sessão pública de lances, em prol da consecução do melhor preço.</w:t>
      </w:r>
    </w:p>
    <w:p w14:paraId="38855091"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6D70AD81"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8</w:t>
      </w:r>
      <w:r w:rsidRPr="002B5062">
        <w:rPr>
          <w:rFonts w:ascii="Arial" w:hAnsi="Arial" w:cs="Arial"/>
          <w:b/>
          <w:bCs/>
          <w:color w:val="000000"/>
          <w:szCs w:val="24"/>
        </w:rPr>
        <w:t xml:space="preserve">.14. </w:t>
      </w:r>
      <w:r w:rsidRPr="002B5062">
        <w:rPr>
          <w:rFonts w:ascii="Arial" w:hAnsi="Arial" w:cs="Arial"/>
          <w:color w:val="000000"/>
          <w:szCs w:val="24"/>
        </w:rPr>
        <w:t>Não serão aceitos dois ou mais lances de mesmo valor, prevalecendo aquele que for recebido e registrado em primeiro lugar.</w:t>
      </w:r>
    </w:p>
    <w:p w14:paraId="16BD1E1C"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38CF8B" w14:textId="4AD6D954" w:rsidR="001E3E18" w:rsidRPr="002B5062" w:rsidRDefault="001E3E18" w:rsidP="00CB3AF2">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.15. </w:t>
      </w:r>
      <w:r w:rsidR="00CB3AF2" w:rsidRPr="00CB3AF2">
        <w:rPr>
          <w:rFonts w:ascii="Arial" w:hAnsi="Arial" w:cs="Arial"/>
          <w:color w:val="000000"/>
          <w:szCs w:val="24"/>
        </w:rPr>
        <w:t>Durante o transcurso da sessão pública, os licitantes serão informados, em tempo real, do valor do</w:t>
      </w:r>
      <w:r w:rsidR="00CB3AF2">
        <w:rPr>
          <w:rFonts w:ascii="Arial" w:hAnsi="Arial" w:cs="Arial"/>
          <w:color w:val="000000"/>
          <w:szCs w:val="24"/>
        </w:rPr>
        <w:t xml:space="preserve"> </w:t>
      </w:r>
      <w:r w:rsidR="00CB3AF2" w:rsidRPr="00CB3AF2">
        <w:rPr>
          <w:rFonts w:ascii="Arial" w:hAnsi="Arial" w:cs="Arial"/>
          <w:color w:val="000000"/>
          <w:szCs w:val="24"/>
        </w:rPr>
        <w:t>menor lance registrado, vedada a identificação do licitante.</w:t>
      </w:r>
    </w:p>
    <w:p w14:paraId="4E7EEA40" w14:textId="77777777" w:rsidR="001E3E18" w:rsidRPr="002B5062" w:rsidRDefault="001E3E18" w:rsidP="001E3E18">
      <w:pPr>
        <w:pStyle w:val="PargrafodaLista2"/>
        <w:spacing w:line="276" w:lineRule="auto"/>
        <w:ind w:left="0"/>
        <w:jc w:val="both"/>
        <w:rPr>
          <w:rFonts w:ascii="Arial" w:hAnsi="Arial" w:cs="Arial"/>
          <w:szCs w:val="24"/>
        </w:rPr>
      </w:pPr>
    </w:p>
    <w:p w14:paraId="75ED82A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.16. </w:t>
      </w:r>
      <w:r w:rsidRPr="002B5062">
        <w:rPr>
          <w:rFonts w:ascii="Arial" w:hAnsi="Arial" w:cs="Arial"/>
          <w:color w:val="000000"/>
          <w:szCs w:val="24"/>
        </w:rPr>
        <w:t xml:space="preserve">No caso de desconexão com o Pregoeiro, no decorrer da etapa competitiva do Pregão, o sistema eletrônico poderá permanecer acessível aos licitantes para a recepção dos lances. </w:t>
      </w:r>
    </w:p>
    <w:p w14:paraId="33BAF021" w14:textId="77777777" w:rsidR="001E3E18" w:rsidRPr="002B5062" w:rsidRDefault="001E3E18" w:rsidP="001E3E18">
      <w:pPr>
        <w:pStyle w:val="PargrafodaLista2"/>
        <w:spacing w:line="276" w:lineRule="auto"/>
        <w:ind w:left="0"/>
        <w:jc w:val="both"/>
        <w:rPr>
          <w:rFonts w:ascii="Arial" w:hAnsi="Arial" w:cs="Arial"/>
          <w:szCs w:val="24"/>
        </w:rPr>
      </w:pPr>
    </w:p>
    <w:p w14:paraId="259AEE5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.17. </w:t>
      </w:r>
      <w:r w:rsidRPr="002B5062">
        <w:rPr>
          <w:rFonts w:ascii="Arial" w:hAnsi="Arial" w:cs="Arial"/>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43B65CF7" w14:textId="77777777" w:rsidR="001E3E18" w:rsidRPr="002B5062" w:rsidRDefault="001E3E18" w:rsidP="001E3E18">
      <w:pPr>
        <w:pStyle w:val="PargrafodaLista2"/>
        <w:spacing w:line="276" w:lineRule="auto"/>
        <w:ind w:left="0"/>
        <w:jc w:val="both"/>
        <w:rPr>
          <w:rFonts w:ascii="Arial" w:hAnsi="Arial" w:cs="Arial"/>
          <w:szCs w:val="24"/>
        </w:rPr>
      </w:pPr>
    </w:p>
    <w:p w14:paraId="46195602"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lang w:eastAsia="en-US"/>
        </w:rPr>
        <w:t xml:space="preserve">.18. </w:t>
      </w:r>
      <w:r w:rsidRPr="002B5062">
        <w:rPr>
          <w:rFonts w:ascii="Arial" w:hAnsi="Arial" w:cs="Arial"/>
          <w:szCs w:val="24"/>
          <w:lang w:eastAsia="en-US"/>
        </w:rPr>
        <w:t>Caso o licitante não apresente lances, concorrerá com o valor de sua proposta.</w:t>
      </w:r>
    </w:p>
    <w:p w14:paraId="5505623E" w14:textId="77777777" w:rsidR="001E3E18" w:rsidRPr="002B5062" w:rsidRDefault="001E3E18" w:rsidP="001E3E18">
      <w:pPr>
        <w:pStyle w:val="PargrafodaLista2"/>
        <w:spacing w:line="276" w:lineRule="auto"/>
        <w:ind w:left="0"/>
        <w:jc w:val="both"/>
        <w:rPr>
          <w:rFonts w:ascii="Arial" w:hAnsi="Arial" w:cs="Arial"/>
          <w:szCs w:val="24"/>
        </w:rPr>
      </w:pPr>
    </w:p>
    <w:p w14:paraId="0F535029" w14:textId="4AA9866F" w:rsidR="00CB3AF2" w:rsidRDefault="001E3E18" w:rsidP="00CB3AF2">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8.19. </w:t>
      </w:r>
      <w:r w:rsidR="00CB3AF2" w:rsidRPr="00CB3AF2">
        <w:rPr>
          <w:rFonts w:ascii="Arial" w:hAnsi="Arial" w:cs="Arial"/>
          <w:szCs w:val="24"/>
        </w:rPr>
        <w:t xml:space="preserve"> As propostas de microempresas e empresas de pequeno porte que se encontrarem na faixa de até 5%</w:t>
      </w:r>
      <w:r w:rsidR="00CB3AF2">
        <w:rPr>
          <w:rFonts w:ascii="Arial" w:hAnsi="Arial" w:cs="Arial"/>
          <w:szCs w:val="24"/>
        </w:rPr>
        <w:t xml:space="preserve"> </w:t>
      </w:r>
      <w:r w:rsidR="00CB3AF2" w:rsidRPr="00CB3AF2">
        <w:rPr>
          <w:rFonts w:ascii="Arial" w:hAnsi="Arial" w:cs="Arial"/>
          <w:szCs w:val="24"/>
        </w:rPr>
        <w:t>(cinco por cento) acima da melhor proposta</w:t>
      </w:r>
      <w:proofErr w:type="gramStart"/>
      <w:r w:rsidR="00290282">
        <w:rPr>
          <w:rFonts w:ascii="Arial" w:hAnsi="Arial" w:cs="Arial"/>
          <w:szCs w:val="24"/>
        </w:rPr>
        <w:t xml:space="preserve"> ou melhor</w:t>
      </w:r>
      <w:proofErr w:type="gramEnd"/>
      <w:r w:rsidR="00CB3AF2" w:rsidRPr="00CB3AF2">
        <w:rPr>
          <w:rFonts w:ascii="Arial" w:hAnsi="Arial" w:cs="Arial"/>
          <w:szCs w:val="24"/>
        </w:rPr>
        <w:t xml:space="preserve"> lance serão consideradas empatadas com a primeira</w:t>
      </w:r>
      <w:r w:rsidR="00CB3AF2">
        <w:rPr>
          <w:rFonts w:ascii="Arial" w:hAnsi="Arial" w:cs="Arial"/>
          <w:szCs w:val="24"/>
        </w:rPr>
        <w:t xml:space="preserve"> </w:t>
      </w:r>
      <w:r w:rsidR="00CB3AF2" w:rsidRPr="00CB3AF2">
        <w:rPr>
          <w:rFonts w:ascii="Arial" w:hAnsi="Arial" w:cs="Arial"/>
          <w:szCs w:val="24"/>
        </w:rPr>
        <w:t>colocada.</w:t>
      </w:r>
    </w:p>
    <w:p w14:paraId="4A712DFB" w14:textId="77777777" w:rsidR="00CB3AF2" w:rsidRPr="00CB3AF2" w:rsidRDefault="00CB3AF2" w:rsidP="00CB3AF2">
      <w:pPr>
        <w:pStyle w:val="PargrafodaLista2"/>
        <w:spacing w:line="276" w:lineRule="auto"/>
        <w:ind w:left="0"/>
        <w:jc w:val="both"/>
        <w:rPr>
          <w:rFonts w:ascii="Arial" w:hAnsi="Arial" w:cs="Arial"/>
          <w:szCs w:val="24"/>
        </w:rPr>
      </w:pPr>
    </w:p>
    <w:p w14:paraId="6E8AB501" w14:textId="52E002D1" w:rsidR="00CB3AF2" w:rsidRDefault="00CB3AF2" w:rsidP="00290282">
      <w:pPr>
        <w:pStyle w:val="PargrafodaLista2"/>
        <w:spacing w:line="276" w:lineRule="auto"/>
        <w:ind w:left="0"/>
        <w:jc w:val="both"/>
        <w:rPr>
          <w:rFonts w:ascii="Arial" w:hAnsi="Arial" w:cs="Arial"/>
          <w:szCs w:val="24"/>
        </w:rPr>
      </w:pPr>
      <w:r w:rsidRPr="00CB3AF2">
        <w:rPr>
          <w:rFonts w:ascii="Arial" w:hAnsi="Arial" w:cs="Arial"/>
          <w:b/>
          <w:szCs w:val="24"/>
        </w:rPr>
        <w:t>8.20.</w:t>
      </w:r>
      <w:r w:rsidRPr="00CB3AF2">
        <w:rPr>
          <w:rFonts w:ascii="Arial" w:hAnsi="Arial" w:cs="Arial"/>
          <w:szCs w:val="24"/>
        </w:rPr>
        <w:t xml:space="preserve"> A melhor classificada nos termos do item anterior terá o direito de encaminhar uma última oferta para</w:t>
      </w:r>
      <w:r>
        <w:rPr>
          <w:rFonts w:ascii="Arial" w:hAnsi="Arial" w:cs="Arial"/>
          <w:szCs w:val="24"/>
        </w:rPr>
        <w:t xml:space="preserve"> </w:t>
      </w:r>
      <w:r w:rsidRPr="00CB3AF2">
        <w:rPr>
          <w:rFonts w:ascii="Arial" w:hAnsi="Arial" w:cs="Arial"/>
          <w:szCs w:val="24"/>
        </w:rPr>
        <w:t xml:space="preserve">desempate, obrigatoriamente em valor inferior ao da primeira colocada, no prazo de </w:t>
      </w:r>
      <w:proofErr w:type="gramStart"/>
      <w:r w:rsidRPr="00CB3AF2">
        <w:rPr>
          <w:rFonts w:ascii="Arial" w:hAnsi="Arial" w:cs="Arial"/>
          <w:szCs w:val="24"/>
        </w:rPr>
        <w:t>5</w:t>
      </w:r>
      <w:proofErr w:type="gramEnd"/>
      <w:r w:rsidRPr="00CB3AF2">
        <w:rPr>
          <w:rFonts w:ascii="Arial" w:hAnsi="Arial" w:cs="Arial"/>
          <w:szCs w:val="24"/>
        </w:rPr>
        <w:t xml:space="preserve"> (cinco) minutos</w:t>
      </w:r>
      <w:r w:rsidR="00290282">
        <w:rPr>
          <w:rFonts w:ascii="Arial" w:hAnsi="Arial" w:cs="Arial"/>
          <w:szCs w:val="24"/>
        </w:rPr>
        <w:t xml:space="preserve"> </w:t>
      </w:r>
      <w:r w:rsidRPr="00CB3AF2">
        <w:rPr>
          <w:rFonts w:ascii="Arial" w:hAnsi="Arial" w:cs="Arial"/>
          <w:szCs w:val="24"/>
        </w:rPr>
        <w:t>controlados pelo sistema, contados após a comunicação automática para tanto.</w:t>
      </w:r>
    </w:p>
    <w:p w14:paraId="76D8EF34" w14:textId="77777777" w:rsidR="00290282" w:rsidRPr="00CB3AF2" w:rsidRDefault="00290282" w:rsidP="00290282">
      <w:pPr>
        <w:pStyle w:val="PargrafodaLista2"/>
        <w:spacing w:line="276" w:lineRule="auto"/>
        <w:ind w:left="0"/>
        <w:jc w:val="both"/>
        <w:rPr>
          <w:rFonts w:ascii="Arial" w:hAnsi="Arial" w:cs="Arial"/>
          <w:szCs w:val="24"/>
        </w:rPr>
      </w:pPr>
    </w:p>
    <w:p w14:paraId="11940220"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8.21.</w:t>
      </w:r>
      <w:r w:rsidRPr="00CB3AF2">
        <w:rPr>
          <w:rFonts w:ascii="Arial" w:hAnsi="Arial" w:cs="Arial"/>
          <w:szCs w:val="24"/>
        </w:rPr>
        <w:t xml:space="preserve"> Caso a microempresa ou a empresa de pequeno porte melhor classificada desista ou não se manifeste</w:t>
      </w:r>
      <w:r w:rsidR="00290282">
        <w:rPr>
          <w:rFonts w:ascii="Arial" w:hAnsi="Arial" w:cs="Arial"/>
          <w:szCs w:val="24"/>
        </w:rPr>
        <w:t xml:space="preserve"> </w:t>
      </w:r>
      <w:r w:rsidRPr="00CB3AF2">
        <w:rPr>
          <w:rFonts w:ascii="Arial" w:hAnsi="Arial" w:cs="Arial"/>
          <w:szCs w:val="24"/>
        </w:rPr>
        <w:t>no prazo estabelecido, serão convocadas as demais licitantes microempresa e empresa de pequeno porte que</w:t>
      </w:r>
      <w:r w:rsidR="00290282">
        <w:rPr>
          <w:rFonts w:ascii="Arial" w:hAnsi="Arial" w:cs="Arial"/>
          <w:szCs w:val="24"/>
        </w:rPr>
        <w:t xml:space="preserve"> </w:t>
      </w:r>
      <w:r w:rsidRPr="00CB3AF2">
        <w:rPr>
          <w:rFonts w:ascii="Arial" w:hAnsi="Arial" w:cs="Arial"/>
          <w:szCs w:val="24"/>
        </w:rPr>
        <w:t>se encontrem naquele intervalo de 5% (cinco por cento), na ordem de classificação, para o exercício do</w:t>
      </w:r>
      <w:r w:rsidR="00290282">
        <w:rPr>
          <w:rFonts w:ascii="Arial" w:hAnsi="Arial" w:cs="Arial"/>
          <w:szCs w:val="24"/>
        </w:rPr>
        <w:t xml:space="preserve"> </w:t>
      </w:r>
      <w:r w:rsidRPr="00CB3AF2">
        <w:rPr>
          <w:rFonts w:ascii="Arial" w:hAnsi="Arial" w:cs="Arial"/>
          <w:szCs w:val="24"/>
        </w:rPr>
        <w:t>mesmo direito, no prazo estabelecido no subitem anterior.</w:t>
      </w:r>
    </w:p>
    <w:p w14:paraId="1C680FED" w14:textId="77777777" w:rsidR="00290282" w:rsidRDefault="00290282" w:rsidP="00290282">
      <w:pPr>
        <w:pStyle w:val="PargrafodaLista2"/>
        <w:spacing w:line="276" w:lineRule="auto"/>
        <w:ind w:left="0"/>
        <w:jc w:val="both"/>
        <w:rPr>
          <w:rFonts w:ascii="Arial" w:hAnsi="Arial" w:cs="Arial"/>
          <w:szCs w:val="24"/>
        </w:rPr>
      </w:pPr>
    </w:p>
    <w:p w14:paraId="2AFD8DAB"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8.22.</w:t>
      </w:r>
      <w:r w:rsidRPr="00CB3AF2">
        <w:rPr>
          <w:rFonts w:ascii="Arial" w:hAnsi="Arial" w:cs="Arial"/>
          <w:szCs w:val="24"/>
        </w:rPr>
        <w:t xml:space="preserve"> No caso de equivalência dos valores apresentados pelas microempresas e empresas de pequeno porte</w:t>
      </w:r>
      <w:r w:rsidR="00290282">
        <w:rPr>
          <w:rFonts w:ascii="Arial" w:hAnsi="Arial" w:cs="Arial"/>
          <w:szCs w:val="24"/>
        </w:rPr>
        <w:t xml:space="preserve"> </w:t>
      </w:r>
      <w:r w:rsidRPr="00CB3AF2">
        <w:rPr>
          <w:rFonts w:ascii="Arial" w:hAnsi="Arial" w:cs="Arial"/>
          <w:szCs w:val="24"/>
        </w:rPr>
        <w:t>que se encontrem nos intervalos estabelecidos nos subitens anteriores, será realizado sorteio entre elas para</w:t>
      </w:r>
      <w:r w:rsidR="00290282">
        <w:rPr>
          <w:rFonts w:ascii="Arial" w:hAnsi="Arial" w:cs="Arial"/>
          <w:szCs w:val="24"/>
        </w:rPr>
        <w:t xml:space="preserve"> </w:t>
      </w:r>
      <w:r w:rsidRPr="00CB3AF2">
        <w:rPr>
          <w:rFonts w:ascii="Arial" w:hAnsi="Arial" w:cs="Arial"/>
          <w:szCs w:val="24"/>
        </w:rPr>
        <w:t>que se identifique aquela que primeiro poderá apresentar melhor oferta.</w:t>
      </w:r>
    </w:p>
    <w:p w14:paraId="50269D61" w14:textId="77777777" w:rsidR="00290282" w:rsidRDefault="00290282" w:rsidP="00290282">
      <w:pPr>
        <w:pStyle w:val="PargrafodaLista2"/>
        <w:spacing w:line="276" w:lineRule="auto"/>
        <w:ind w:left="0"/>
        <w:jc w:val="both"/>
        <w:rPr>
          <w:rFonts w:ascii="Arial" w:hAnsi="Arial" w:cs="Arial"/>
          <w:szCs w:val="24"/>
        </w:rPr>
      </w:pPr>
    </w:p>
    <w:p w14:paraId="1AD5B9E9"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8.23.</w:t>
      </w:r>
      <w:r w:rsidRPr="00CB3AF2">
        <w:rPr>
          <w:rFonts w:ascii="Arial" w:hAnsi="Arial" w:cs="Arial"/>
          <w:szCs w:val="24"/>
        </w:rPr>
        <w:t xml:space="preserve"> Havendo eventual empate entre propostas ou lances, o critério de desempate será aquele previsto no art.</w:t>
      </w:r>
      <w:r w:rsidR="00290282">
        <w:rPr>
          <w:rFonts w:ascii="Arial" w:hAnsi="Arial" w:cs="Arial"/>
          <w:szCs w:val="24"/>
        </w:rPr>
        <w:t xml:space="preserve"> </w:t>
      </w:r>
      <w:r w:rsidRPr="00CB3AF2">
        <w:rPr>
          <w:rFonts w:ascii="Arial" w:hAnsi="Arial" w:cs="Arial"/>
          <w:szCs w:val="24"/>
        </w:rPr>
        <w:t>3º, § 2º, da Lei nº 8.666, de 1993, assegurando-se a preferência, sucessivamente, aos bens produzidos:</w:t>
      </w:r>
    </w:p>
    <w:p w14:paraId="49D97B50"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8.23.1</w:t>
      </w:r>
      <w:r w:rsidRPr="00CB3AF2">
        <w:rPr>
          <w:rFonts w:ascii="Arial" w:hAnsi="Arial" w:cs="Arial"/>
          <w:szCs w:val="24"/>
        </w:rPr>
        <w:t xml:space="preserve">. </w:t>
      </w:r>
      <w:proofErr w:type="gramStart"/>
      <w:r w:rsidRPr="00CB3AF2">
        <w:rPr>
          <w:rFonts w:ascii="Arial" w:hAnsi="Arial" w:cs="Arial"/>
          <w:szCs w:val="24"/>
        </w:rPr>
        <w:t>no</w:t>
      </w:r>
      <w:proofErr w:type="gramEnd"/>
      <w:r w:rsidRPr="00CB3AF2">
        <w:rPr>
          <w:rFonts w:ascii="Arial" w:hAnsi="Arial" w:cs="Arial"/>
          <w:szCs w:val="24"/>
        </w:rPr>
        <w:t xml:space="preserve"> país;</w:t>
      </w:r>
    </w:p>
    <w:p w14:paraId="21CB2792"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8.23.2.</w:t>
      </w:r>
      <w:r w:rsidRPr="00CB3AF2">
        <w:rPr>
          <w:rFonts w:ascii="Arial" w:hAnsi="Arial" w:cs="Arial"/>
          <w:szCs w:val="24"/>
        </w:rPr>
        <w:t xml:space="preserve"> </w:t>
      </w:r>
      <w:proofErr w:type="gramStart"/>
      <w:r w:rsidRPr="00CB3AF2">
        <w:rPr>
          <w:rFonts w:ascii="Arial" w:hAnsi="Arial" w:cs="Arial"/>
          <w:szCs w:val="24"/>
        </w:rPr>
        <w:t>por</w:t>
      </w:r>
      <w:proofErr w:type="gramEnd"/>
      <w:r w:rsidRPr="00CB3AF2">
        <w:rPr>
          <w:rFonts w:ascii="Arial" w:hAnsi="Arial" w:cs="Arial"/>
          <w:szCs w:val="24"/>
        </w:rPr>
        <w:t xml:space="preserve"> empresas brasileiras;</w:t>
      </w:r>
    </w:p>
    <w:p w14:paraId="2A19BEED" w14:textId="5B1A789D"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8.23.3</w:t>
      </w:r>
      <w:r w:rsidRPr="00CB3AF2">
        <w:rPr>
          <w:rFonts w:ascii="Arial" w:hAnsi="Arial" w:cs="Arial"/>
          <w:szCs w:val="24"/>
        </w:rPr>
        <w:t xml:space="preserve">. </w:t>
      </w:r>
      <w:proofErr w:type="gramStart"/>
      <w:r w:rsidRPr="00CB3AF2">
        <w:rPr>
          <w:rFonts w:ascii="Arial" w:hAnsi="Arial" w:cs="Arial"/>
          <w:szCs w:val="24"/>
        </w:rPr>
        <w:t>por</w:t>
      </w:r>
      <w:proofErr w:type="gramEnd"/>
      <w:r w:rsidRPr="00CB3AF2">
        <w:rPr>
          <w:rFonts w:ascii="Arial" w:hAnsi="Arial" w:cs="Arial"/>
          <w:szCs w:val="24"/>
        </w:rPr>
        <w:t xml:space="preserve"> empresas que invistam em pesquisa e no desenvolvimento de tecnologia no</w:t>
      </w:r>
      <w:r w:rsidR="00290282">
        <w:rPr>
          <w:rFonts w:ascii="Arial" w:hAnsi="Arial" w:cs="Arial"/>
          <w:szCs w:val="24"/>
        </w:rPr>
        <w:t xml:space="preserve"> </w:t>
      </w:r>
      <w:r w:rsidRPr="00CB3AF2">
        <w:rPr>
          <w:rFonts w:ascii="Arial" w:hAnsi="Arial" w:cs="Arial"/>
          <w:szCs w:val="24"/>
        </w:rPr>
        <w:t>País;</w:t>
      </w:r>
    </w:p>
    <w:p w14:paraId="5839BA47"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lastRenderedPageBreak/>
        <w:t>8.23.4</w:t>
      </w:r>
      <w:r w:rsidRPr="00CB3AF2">
        <w:rPr>
          <w:rFonts w:ascii="Arial" w:hAnsi="Arial" w:cs="Arial"/>
          <w:szCs w:val="24"/>
        </w:rPr>
        <w:t xml:space="preserve">. </w:t>
      </w:r>
      <w:proofErr w:type="gramStart"/>
      <w:r w:rsidRPr="00CB3AF2">
        <w:rPr>
          <w:rFonts w:ascii="Arial" w:hAnsi="Arial" w:cs="Arial"/>
          <w:szCs w:val="24"/>
        </w:rPr>
        <w:t>por</w:t>
      </w:r>
      <w:proofErr w:type="gramEnd"/>
      <w:r w:rsidRPr="00CB3AF2">
        <w:rPr>
          <w:rFonts w:ascii="Arial" w:hAnsi="Arial" w:cs="Arial"/>
          <w:szCs w:val="24"/>
        </w:rPr>
        <w:t xml:space="preserve"> empresas que comprovem cumprimento de reserva de cargos prevista em lei para pessoa com</w:t>
      </w:r>
      <w:r w:rsidR="00290282">
        <w:rPr>
          <w:rFonts w:ascii="Arial" w:hAnsi="Arial" w:cs="Arial"/>
          <w:szCs w:val="24"/>
        </w:rPr>
        <w:t xml:space="preserve"> </w:t>
      </w:r>
      <w:r w:rsidRPr="00CB3AF2">
        <w:rPr>
          <w:rFonts w:ascii="Arial" w:hAnsi="Arial" w:cs="Arial"/>
          <w:szCs w:val="24"/>
        </w:rPr>
        <w:t>deficiência ou para reabilitado da Previdência Social e que atendam às regras de acessibilidade previstas na</w:t>
      </w:r>
      <w:r w:rsidR="00290282">
        <w:rPr>
          <w:rFonts w:ascii="Arial" w:hAnsi="Arial" w:cs="Arial"/>
          <w:szCs w:val="24"/>
        </w:rPr>
        <w:t xml:space="preserve"> </w:t>
      </w:r>
      <w:r w:rsidRPr="00CB3AF2">
        <w:rPr>
          <w:rFonts w:ascii="Arial" w:hAnsi="Arial" w:cs="Arial"/>
          <w:szCs w:val="24"/>
        </w:rPr>
        <w:t>legislação.</w:t>
      </w:r>
      <w:r w:rsidR="00290282">
        <w:rPr>
          <w:rFonts w:ascii="Arial" w:hAnsi="Arial" w:cs="Arial"/>
          <w:szCs w:val="24"/>
        </w:rPr>
        <w:t xml:space="preserve"> </w:t>
      </w:r>
    </w:p>
    <w:p w14:paraId="219204CA" w14:textId="77777777" w:rsidR="00290282" w:rsidRDefault="00290282" w:rsidP="00290282">
      <w:pPr>
        <w:pStyle w:val="PargrafodaLista2"/>
        <w:spacing w:line="276" w:lineRule="auto"/>
        <w:ind w:left="0"/>
        <w:jc w:val="both"/>
        <w:rPr>
          <w:rFonts w:ascii="Arial" w:hAnsi="Arial" w:cs="Arial"/>
          <w:szCs w:val="24"/>
        </w:rPr>
      </w:pPr>
    </w:p>
    <w:p w14:paraId="6D88613E"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8.24.</w:t>
      </w:r>
      <w:r w:rsidRPr="00CB3AF2">
        <w:rPr>
          <w:rFonts w:ascii="Arial" w:hAnsi="Arial" w:cs="Arial"/>
          <w:szCs w:val="24"/>
        </w:rPr>
        <w:t xml:space="preserve"> Persistindo o empate, a proposta vencedora será sorteada pelo sistema eletrônico dentre as propostas ou</w:t>
      </w:r>
      <w:r w:rsidR="00290282">
        <w:rPr>
          <w:rFonts w:ascii="Arial" w:hAnsi="Arial" w:cs="Arial"/>
          <w:szCs w:val="24"/>
        </w:rPr>
        <w:t xml:space="preserve"> </w:t>
      </w:r>
      <w:r w:rsidRPr="00CB3AF2">
        <w:rPr>
          <w:rFonts w:ascii="Arial" w:hAnsi="Arial" w:cs="Arial"/>
          <w:szCs w:val="24"/>
        </w:rPr>
        <w:t>os lances empatados.</w:t>
      </w:r>
      <w:r w:rsidR="00290282">
        <w:rPr>
          <w:rFonts w:ascii="Arial" w:hAnsi="Arial" w:cs="Arial"/>
          <w:szCs w:val="24"/>
        </w:rPr>
        <w:t xml:space="preserve"> </w:t>
      </w:r>
    </w:p>
    <w:p w14:paraId="4F0026FA" w14:textId="77777777" w:rsidR="00290282" w:rsidRDefault="00290282" w:rsidP="00290282">
      <w:pPr>
        <w:pStyle w:val="PargrafodaLista2"/>
        <w:spacing w:line="276" w:lineRule="auto"/>
        <w:ind w:left="0"/>
        <w:jc w:val="both"/>
        <w:rPr>
          <w:rFonts w:ascii="Arial" w:hAnsi="Arial" w:cs="Arial"/>
          <w:szCs w:val="24"/>
        </w:rPr>
      </w:pPr>
    </w:p>
    <w:p w14:paraId="725BA50B"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8.25</w:t>
      </w:r>
      <w:r w:rsidRPr="00CB3AF2">
        <w:rPr>
          <w:rFonts w:ascii="Arial" w:hAnsi="Arial" w:cs="Arial"/>
          <w:szCs w:val="24"/>
        </w:rPr>
        <w:t>. O Pregoeiro poderá encaminhar, por meio do sistema eletrônico, contraproposta ao licitante que</w:t>
      </w:r>
      <w:r w:rsidR="00290282">
        <w:rPr>
          <w:rFonts w:ascii="Arial" w:hAnsi="Arial" w:cs="Arial"/>
          <w:szCs w:val="24"/>
        </w:rPr>
        <w:t xml:space="preserve"> </w:t>
      </w:r>
      <w:r w:rsidRPr="00CB3AF2">
        <w:rPr>
          <w:rFonts w:ascii="Arial" w:hAnsi="Arial" w:cs="Arial"/>
          <w:szCs w:val="24"/>
        </w:rPr>
        <w:t>apresentou o lance mais vantajoso, com o fim de negociar a obtenção de melhor preço, vedada a negociação</w:t>
      </w:r>
      <w:r w:rsidR="00290282">
        <w:rPr>
          <w:rFonts w:ascii="Arial" w:hAnsi="Arial" w:cs="Arial"/>
          <w:szCs w:val="24"/>
        </w:rPr>
        <w:t xml:space="preserve"> </w:t>
      </w:r>
      <w:r w:rsidRPr="00CB3AF2">
        <w:rPr>
          <w:rFonts w:ascii="Arial" w:hAnsi="Arial" w:cs="Arial"/>
          <w:szCs w:val="24"/>
        </w:rPr>
        <w:t>em condições diversas das previstas neste Edital.</w:t>
      </w:r>
      <w:r w:rsidR="00290282">
        <w:rPr>
          <w:rFonts w:ascii="Arial" w:hAnsi="Arial" w:cs="Arial"/>
          <w:szCs w:val="24"/>
        </w:rPr>
        <w:t xml:space="preserve"> </w:t>
      </w:r>
    </w:p>
    <w:p w14:paraId="2CE86C3B"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8.25.1</w:t>
      </w:r>
      <w:r w:rsidRPr="00CB3AF2">
        <w:rPr>
          <w:rFonts w:ascii="Arial" w:hAnsi="Arial" w:cs="Arial"/>
          <w:szCs w:val="24"/>
        </w:rPr>
        <w:t>. Também nas hipóteses em que o Pregoeiro não aceitar a proposta e passar à subsequente, poderá</w:t>
      </w:r>
      <w:r w:rsidR="00290282">
        <w:rPr>
          <w:rFonts w:ascii="Arial" w:hAnsi="Arial" w:cs="Arial"/>
          <w:szCs w:val="24"/>
        </w:rPr>
        <w:t xml:space="preserve"> </w:t>
      </w:r>
      <w:r w:rsidRPr="00CB3AF2">
        <w:rPr>
          <w:rFonts w:ascii="Arial" w:hAnsi="Arial" w:cs="Arial"/>
          <w:szCs w:val="24"/>
        </w:rPr>
        <w:t>negociar com o licitante para que seja obtido preço melhor.</w:t>
      </w:r>
    </w:p>
    <w:p w14:paraId="1CBED995" w14:textId="77777777" w:rsidR="0029028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8.25.2</w:t>
      </w:r>
      <w:r w:rsidRPr="00CB3AF2">
        <w:rPr>
          <w:rFonts w:ascii="Arial" w:hAnsi="Arial" w:cs="Arial"/>
          <w:szCs w:val="24"/>
        </w:rPr>
        <w:t>. A negociação será realizada por meio do sistema, podendo ser acompanhada pelos demais licitantes.</w:t>
      </w:r>
    </w:p>
    <w:p w14:paraId="2926C55C" w14:textId="0B60A75F" w:rsidR="00CB3AF2" w:rsidRDefault="00CB3AF2" w:rsidP="00290282">
      <w:pPr>
        <w:pStyle w:val="PargrafodaLista2"/>
        <w:spacing w:line="276" w:lineRule="auto"/>
        <w:ind w:left="0"/>
        <w:jc w:val="both"/>
        <w:rPr>
          <w:rFonts w:ascii="Arial" w:hAnsi="Arial" w:cs="Arial"/>
          <w:szCs w:val="24"/>
        </w:rPr>
      </w:pPr>
      <w:r w:rsidRPr="00290282">
        <w:rPr>
          <w:rFonts w:ascii="Arial" w:hAnsi="Arial" w:cs="Arial"/>
          <w:b/>
          <w:szCs w:val="24"/>
        </w:rPr>
        <w:t>8.25.3</w:t>
      </w:r>
      <w:r w:rsidRPr="00CB3AF2">
        <w:rPr>
          <w:rFonts w:ascii="Arial" w:hAnsi="Arial" w:cs="Arial"/>
          <w:szCs w:val="24"/>
        </w:rPr>
        <w:t>. Nos itens não exclusivos para a participação de microempresas e empresas de pequeno porte, sempre</w:t>
      </w:r>
      <w:r w:rsidR="00290282">
        <w:rPr>
          <w:rFonts w:ascii="Arial" w:hAnsi="Arial" w:cs="Arial"/>
          <w:szCs w:val="24"/>
        </w:rPr>
        <w:t xml:space="preserve"> </w:t>
      </w:r>
      <w:r w:rsidRPr="00CB3AF2">
        <w:rPr>
          <w:rFonts w:ascii="Arial" w:hAnsi="Arial" w:cs="Arial"/>
          <w:szCs w:val="24"/>
        </w:rPr>
        <w:t>que a proposta não for aceita, e antes de o Pregoeiro passar à subsequente, haverá nova verificação, pelo</w:t>
      </w:r>
      <w:r w:rsidR="00290282">
        <w:rPr>
          <w:rFonts w:ascii="Arial" w:hAnsi="Arial" w:cs="Arial"/>
          <w:szCs w:val="24"/>
        </w:rPr>
        <w:t xml:space="preserve"> </w:t>
      </w:r>
      <w:r w:rsidRPr="00CB3AF2">
        <w:rPr>
          <w:rFonts w:ascii="Arial" w:hAnsi="Arial" w:cs="Arial"/>
          <w:szCs w:val="24"/>
        </w:rPr>
        <w:t>sistema, da eventual ocorrência do empate ficto, previsto nos artigos 44 e 45 da LC nº 123, de 2006,</w:t>
      </w:r>
      <w:r w:rsidR="00290282">
        <w:rPr>
          <w:rFonts w:ascii="Arial" w:hAnsi="Arial" w:cs="Arial"/>
          <w:szCs w:val="24"/>
        </w:rPr>
        <w:t xml:space="preserve"> </w:t>
      </w:r>
      <w:r w:rsidRPr="00CB3AF2">
        <w:rPr>
          <w:rFonts w:ascii="Arial" w:hAnsi="Arial" w:cs="Arial"/>
          <w:szCs w:val="24"/>
        </w:rPr>
        <w:t>seguindo-se a disciplina antes estabelecida, se for o caso.</w:t>
      </w:r>
    </w:p>
    <w:p w14:paraId="1601911A" w14:textId="77777777" w:rsidR="00290282" w:rsidRPr="00CB3AF2" w:rsidRDefault="00290282" w:rsidP="00290282">
      <w:pPr>
        <w:pStyle w:val="PargrafodaLista2"/>
        <w:spacing w:line="276" w:lineRule="auto"/>
        <w:ind w:left="0"/>
        <w:jc w:val="both"/>
        <w:rPr>
          <w:rFonts w:ascii="Arial" w:hAnsi="Arial" w:cs="Arial"/>
          <w:szCs w:val="24"/>
        </w:rPr>
      </w:pPr>
    </w:p>
    <w:p w14:paraId="0450298B" w14:textId="4F6E3250" w:rsidR="00CB3AF2" w:rsidRPr="002B5062" w:rsidRDefault="00CB3AF2" w:rsidP="00CB3AF2">
      <w:pPr>
        <w:pStyle w:val="PargrafodaLista2"/>
        <w:spacing w:line="276" w:lineRule="auto"/>
        <w:ind w:left="0"/>
        <w:jc w:val="both"/>
        <w:rPr>
          <w:rFonts w:ascii="Arial" w:hAnsi="Arial" w:cs="Arial"/>
          <w:szCs w:val="24"/>
        </w:rPr>
      </w:pPr>
      <w:r w:rsidRPr="00290282">
        <w:rPr>
          <w:rFonts w:ascii="Arial" w:hAnsi="Arial" w:cs="Arial"/>
          <w:b/>
          <w:szCs w:val="24"/>
        </w:rPr>
        <w:t>8.26.</w:t>
      </w:r>
      <w:r w:rsidRPr="00CB3AF2">
        <w:rPr>
          <w:rFonts w:ascii="Arial" w:hAnsi="Arial" w:cs="Arial"/>
          <w:szCs w:val="24"/>
        </w:rPr>
        <w:t xml:space="preserve"> Após a negociação do preço, o Pregoeiro iniciará a fase de aceitação e julgamento da proposta.</w:t>
      </w:r>
    </w:p>
    <w:p w14:paraId="424F518C" w14:textId="77777777" w:rsidR="0070590D" w:rsidRPr="002B5062" w:rsidRDefault="0070590D" w:rsidP="00454914">
      <w:pPr>
        <w:pStyle w:val="Nivel01"/>
        <w:spacing w:before="0"/>
        <w:jc w:val="center"/>
        <w:rPr>
          <w:rFonts w:ascii="Arial" w:hAnsi="Arial" w:cs="Arial"/>
          <w:b/>
          <w:bCs/>
          <w:i w:val="0"/>
          <w:sz w:val="24"/>
          <w:szCs w:val="24"/>
          <w:lang w:eastAsia="en-US"/>
        </w:rPr>
      </w:pPr>
      <w:r w:rsidRPr="002B5062">
        <w:rPr>
          <w:rFonts w:ascii="Arial" w:hAnsi="Arial" w:cs="Arial"/>
          <w:b/>
          <w:bCs/>
          <w:i w:val="0"/>
          <w:sz w:val="24"/>
          <w:szCs w:val="24"/>
          <w:lang w:eastAsia="en-US"/>
        </w:rPr>
        <w:t>CLÁUSULA NONA</w:t>
      </w:r>
    </w:p>
    <w:p w14:paraId="4CE9B942" w14:textId="494DA211"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lang w:eastAsia="en-US"/>
        </w:rPr>
        <w:t>DA ACEITABILIDADE DA PROPOSTA VENCEDORA</w:t>
      </w:r>
    </w:p>
    <w:p w14:paraId="3D74F870" w14:textId="77777777" w:rsidR="00454914" w:rsidRPr="002B5062" w:rsidRDefault="00454914" w:rsidP="00454914">
      <w:pPr>
        <w:pStyle w:val="PargrafodaLista1"/>
        <w:spacing w:line="276" w:lineRule="auto"/>
        <w:ind w:left="0"/>
        <w:jc w:val="both"/>
        <w:rPr>
          <w:rFonts w:ascii="Arial" w:hAnsi="Arial" w:cs="Arial"/>
          <w:szCs w:val="24"/>
        </w:rPr>
      </w:pPr>
    </w:p>
    <w:p w14:paraId="4B6BA3E6" w14:textId="3602DFB0"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9.1.</w:t>
      </w:r>
      <w:r w:rsidRPr="002B5062">
        <w:rPr>
          <w:rFonts w:ascii="Arial" w:hAnsi="Arial" w:cs="Arial"/>
          <w:szCs w:val="24"/>
        </w:rPr>
        <w:t xml:space="preserve"> </w:t>
      </w:r>
      <w:r w:rsidRPr="002B5062">
        <w:rPr>
          <w:rFonts w:ascii="Arial" w:hAnsi="Arial" w:cs="Arial"/>
          <w:color w:val="000000"/>
          <w:szCs w:val="24"/>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w:t>
      </w:r>
      <w:r w:rsidR="00BF2527" w:rsidRPr="002B5062">
        <w:rPr>
          <w:rFonts w:ascii="Arial" w:hAnsi="Arial" w:cs="Arial"/>
          <w:color w:val="000000"/>
          <w:szCs w:val="24"/>
        </w:rPr>
        <w:t>o</w:t>
      </w:r>
      <w:r w:rsidRPr="002B5062">
        <w:rPr>
          <w:rFonts w:ascii="Arial" w:hAnsi="Arial" w:cs="Arial"/>
          <w:szCs w:val="24"/>
        </w:rPr>
        <w:t xml:space="preserve"> </w:t>
      </w:r>
      <w:r w:rsidR="00212A9C" w:rsidRPr="002B5062">
        <w:rPr>
          <w:rFonts w:ascii="Arial" w:hAnsi="Arial" w:cs="Arial"/>
          <w:szCs w:val="24"/>
        </w:rPr>
        <w:t>Decreto Municipal nº 1.765 de 30 de março de 2021</w:t>
      </w:r>
      <w:r w:rsidRPr="002B5062">
        <w:rPr>
          <w:rFonts w:ascii="Arial" w:hAnsi="Arial" w:cs="Arial"/>
          <w:color w:val="000000"/>
          <w:szCs w:val="24"/>
        </w:rPr>
        <w:t>.</w:t>
      </w:r>
    </w:p>
    <w:p w14:paraId="7B7B85C5" w14:textId="77777777" w:rsidR="00454914" w:rsidRPr="002B5062" w:rsidRDefault="00454914" w:rsidP="00454914">
      <w:pPr>
        <w:pStyle w:val="PargrafodaLista1"/>
        <w:spacing w:line="276" w:lineRule="auto"/>
        <w:ind w:left="0"/>
        <w:jc w:val="both"/>
        <w:rPr>
          <w:rFonts w:ascii="Arial" w:hAnsi="Arial" w:cs="Arial"/>
          <w:szCs w:val="24"/>
        </w:rPr>
      </w:pPr>
    </w:p>
    <w:p w14:paraId="4CC7C0E4" w14:textId="77777777" w:rsidR="00454914" w:rsidRPr="002B5062" w:rsidRDefault="00454914" w:rsidP="00454914">
      <w:pPr>
        <w:pStyle w:val="PargrafodaLista1"/>
        <w:spacing w:line="276" w:lineRule="auto"/>
        <w:ind w:left="0"/>
        <w:jc w:val="both"/>
        <w:rPr>
          <w:rFonts w:ascii="Arial" w:hAnsi="Arial" w:cs="Arial"/>
          <w:szCs w:val="24"/>
        </w:rPr>
      </w:pPr>
      <w:r w:rsidRPr="008A16F8">
        <w:rPr>
          <w:rFonts w:ascii="Arial" w:hAnsi="Arial" w:cs="Arial"/>
          <w:b/>
          <w:bCs/>
          <w:color w:val="000000"/>
          <w:szCs w:val="24"/>
        </w:rPr>
        <w:t xml:space="preserve">9.2. </w:t>
      </w:r>
      <w:r w:rsidRPr="008A16F8">
        <w:rPr>
          <w:rFonts w:ascii="Arial" w:hAnsi="Arial" w:cs="Arial"/>
          <w:color w:val="000000"/>
          <w:szCs w:val="24"/>
        </w:rPr>
        <w:t>Será desclassificada a proposta ou o lance vencedor que apresentar preço final superior ao preço máximo fixado no Edital, desconto menor do que o mínimo exigido ou que apresentar preço manifestamente inexequível.</w:t>
      </w:r>
    </w:p>
    <w:p w14:paraId="263FBB14" w14:textId="77777777" w:rsidR="00454914" w:rsidRPr="002B5062" w:rsidRDefault="00454914" w:rsidP="00454914">
      <w:pPr>
        <w:pStyle w:val="PargrafodaLista1"/>
        <w:spacing w:line="276" w:lineRule="auto"/>
        <w:ind w:left="0"/>
        <w:jc w:val="both"/>
        <w:rPr>
          <w:rFonts w:ascii="Arial" w:hAnsi="Arial" w:cs="Arial"/>
          <w:szCs w:val="24"/>
        </w:rPr>
      </w:pPr>
    </w:p>
    <w:p w14:paraId="75F8B658"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 xml:space="preserve">9.2.1. </w:t>
      </w:r>
      <w:r w:rsidRPr="002B5062">
        <w:rPr>
          <w:rFonts w:ascii="Arial" w:hAnsi="Arial" w:cs="Arial"/>
          <w:szCs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1784421" w14:textId="77777777" w:rsidR="00454914" w:rsidRPr="002B5062" w:rsidRDefault="00454914" w:rsidP="00454914">
      <w:pPr>
        <w:pStyle w:val="PargrafodaLista1"/>
        <w:spacing w:line="276" w:lineRule="auto"/>
        <w:ind w:left="0"/>
        <w:jc w:val="both"/>
        <w:rPr>
          <w:rFonts w:ascii="Arial" w:hAnsi="Arial" w:cs="Arial"/>
          <w:szCs w:val="24"/>
        </w:rPr>
      </w:pPr>
    </w:p>
    <w:p w14:paraId="5DDA910F"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iCs/>
          <w:color w:val="000000"/>
          <w:szCs w:val="24"/>
        </w:rPr>
        <w:t xml:space="preserve">9.3. </w:t>
      </w:r>
      <w:r w:rsidRPr="002B5062">
        <w:rPr>
          <w:rFonts w:ascii="Arial" w:hAnsi="Arial" w:cs="Arial"/>
          <w:bCs/>
          <w:iCs/>
          <w:color w:val="000000"/>
          <w:szCs w:val="24"/>
        </w:rPr>
        <w:t>Se a proposta ou lance vencedor for desclassificado, o Pregoeiro examinará a proposta ou lance subsequente, e, assim sucessivamente, na ordem de classificação.</w:t>
      </w:r>
    </w:p>
    <w:p w14:paraId="24FBDBF2" w14:textId="77777777" w:rsidR="00454914" w:rsidRPr="002B5062" w:rsidRDefault="00454914" w:rsidP="00454914">
      <w:pPr>
        <w:pStyle w:val="PargrafodaLista1"/>
        <w:spacing w:line="276" w:lineRule="auto"/>
        <w:ind w:left="0"/>
        <w:jc w:val="both"/>
        <w:rPr>
          <w:rFonts w:ascii="Arial" w:hAnsi="Arial" w:cs="Arial"/>
          <w:szCs w:val="24"/>
        </w:rPr>
      </w:pPr>
    </w:p>
    <w:p w14:paraId="6D31912D"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 xml:space="preserve">9.4. </w:t>
      </w:r>
      <w:r w:rsidRPr="002B5062">
        <w:rPr>
          <w:rFonts w:ascii="Arial" w:hAnsi="Arial" w:cs="Arial"/>
          <w:color w:val="000000"/>
          <w:szCs w:val="24"/>
          <w:lang w:eastAsia="en-US"/>
        </w:rPr>
        <w:t>Havendo necessidade, o Pregoeiro suspenderá a sessão, informando no “</w:t>
      </w:r>
      <w:r w:rsidRPr="002B5062">
        <w:rPr>
          <w:rFonts w:ascii="Arial" w:hAnsi="Arial" w:cs="Arial"/>
          <w:i/>
          <w:color w:val="000000"/>
          <w:szCs w:val="24"/>
          <w:lang w:eastAsia="en-US"/>
        </w:rPr>
        <w:t>chat</w:t>
      </w:r>
      <w:r w:rsidRPr="002B5062">
        <w:rPr>
          <w:rFonts w:ascii="Arial" w:hAnsi="Arial" w:cs="Arial"/>
          <w:color w:val="000000"/>
          <w:szCs w:val="24"/>
          <w:lang w:eastAsia="en-US"/>
        </w:rPr>
        <w:t xml:space="preserve">” a </w:t>
      </w:r>
      <w:r w:rsidRPr="002B5062">
        <w:rPr>
          <w:rFonts w:ascii="Arial" w:hAnsi="Arial" w:cs="Arial"/>
          <w:szCs w:val="24"/>
          <w:lang w:eastAsia="en-US"/>
        </w:rPr>
        <w:t>nova data e horário para a sua continuidade.</w:t>
      </w:r>
    </w:p>
    <w:p w14:paraId="219B6961" w14:textId="77777777" w:rsidR="00454914" w:rsidRPr="002B5062" w:rsidRDefault="00454914" w:rsidP="00454914">
      <w:pPr>
        <w:tabs>
          <w:tab w:val="left" w:pos="426"/>
        </w:tabs>
        <w:spacing w:line="276" w:lineRule="auto"/>
        <w:jc w:val="both"/>
        <w:rPr>
          <w:sz w:val="24"/>
          <w:szCs w:val="24"/>
        </w:rPr>
      </w:pPr>
    </w:p>
    <w:p w14:paraId="622675CB" w14:textId="77777777" w:rsidR="00454914" w:rsidRPr="002B5062" w:rsidRDefault="00454914" w:rsidP="00454914">
      <w:pPr>
        <w:tabs>
          <w:tab w:val="left" w:pos="426"/>
        </w:tabs>
        <w:spacing w:line="276" w:lineRule="auto"/>
        <w:jc w:val="both"/>
        <w:rPr>
          <w:sz w:val="24"/>
          <w:szCs w:val="24"/>
        </w:rPr>
      </w:pPr>
      <w:r w:rsidRPr="002B5062">
        <w:rPr>
          <w:b/>
          <w:bCs/>
          <w:color w:val="000000"/>
          <w:sz w:val="24"/>
          <w:szCs w:val="24"/>
        </w:rPr>
        <w:t xml:space="preserve">9.5. </w:t>
      </w:r>
      <w:r w:rsidRPr="002B5062">
        <w:rPr>
          <w:color w:val="000000"/>
          <w:sz w:val="24"/>
          <w:szCs w:val="24"/>
        </w:rPr>
        <w:t xml:space="preserve">Encerrada a análise quanto à aceitação da proposta, o pregoeiro verificará a habilitação do proponente, </w:t>
      </w:r>
      <w:r w:rsidRPr="002B5062">
        <w:rPr>
          <w:color w:val="000000"/>
          <w:sz w:val="24"/>
          <w:szCs w:val="24"/>
          <w:lang w:eastAsia="en-US"/>
        </w:rPr>
        <w:t>observado</w:t>
      </w:r>
      <w:r w:rsidRPr="002B5062">
        <w:rPr>
          <w:color w:val="000000"/>
          <w:sz w:val="24"/>
          <w:szCs w:val="24"/>
        </w:rPr>
        <w:t xml:space="preserve"> o disposto neste Edital.</w:t>
      </w:r>
    </w:p>
    <w:p w14:paraId="7881D87D" w14:textId="77777777" w:rsidR="00454914" w:rsidRPr="002B5062" w:rsidRDefault="00454914" w:rsidP="00454914">
      <w:pPr>
        <w:pStyle w:val="WW-Corpodetexto22"/>
        <w:widowControl/>
        <w:tabs>
          <w:tab w:val="clear" w:pos="2410"/>
          <w:tab w:val="left" w:pos="426"/>
        </w:tabs>
        <w:jc w:val="center"/>
      </w:pPr>
    </w:p>
    <w:p w14:paraId="08761E21" w14:textId="77777777" w:rsidR="0070590D" w:rsidRPr="002B5062" w:rsidRDefault="0070590D" w:rsidP="00454914">
      <w:pPr>
        <w:jc w:val="center"/>
        <w:rPr>
          <w:b/>
          <w:bCs/>
          <w:sz w:val="24"/>
          <w:szCs w:val="24"/>
        </w:rPr>
      </w:pPr>
      <w:r w:rsidRPr="002B5062">
        <w:rPr>
          <w:b/>
          <w:bCs/>
          <w:sz w:val="24"/>
          <w:szCs w:val="24"/>
        </w:rPr>
        <w:t>CLÁUSULA DÉCIMA</w:t>
      </w:r>
    </w:p>
    <w:p w14:paraId="285B3B42" w14:textId="21B06DEF" w:rsidR="00454914" w:rsidRPr="002B5062" w:rsidRDefault="00454914" w:rsidP="00454914">
      <w:pPr>
        <w:jc w:val="center"/>
        <w:rPr>
          <w:sz w:val="24"/>
          <w:szCs w:val="24"/>
        </w:rPr>
      </w:pPr>
      <w:r w:rsidRPr="002B5062">
        <w:rPr>
          <w:b/>
          <w:bCs/>
          <w:sz w:val="24"/>
          <w:szCs w:val="24"/>
        </w:rPr>
        <w:t>DO ENCAMINHAMENTO DA PROPOSTA VENCEDORA</w:t>
      </w:r>
    </w:p>
    <w:p w14:paraId="4EFD1297" w14:textId="77777777" w:rsidR="00454914" w:rsidRPr="002B5062" w:rsidRDefault="00454914" w:rsidP="00454914">
      <w:pPr>
        <w:jc w:val="center"/>
        <w:rPr>
          <w:b/>
          <w:bCs/>
          <w:sz w:val="24"/>
          <w:szCs w:val="24"/>
        </w:rPr>
      </w:pPr>
    </w:p>
    <w:p w14:paraId="274BD959" w14:textId="77777777" w:rsidR="003E0F0D" w:rsidRPr="002B5062" w:rsidRDefault="003E0F0D" w:rsidP="003E0F0D">
      <w:pPr>
        <w:jc w:val="both"/>
        <w:rPr>
          <w:sz w:val="24"/>
          <w:szCs w:val="24"/>
        </w:rPr>
      </w:pPr>
      <w:r w:rsidRPr="002B5062">
        <w:rPr>
          <w:b/>
          <w:bCs/>
          <w:sz w:val="24"/>
          <w:szCs w:val="24"/>
        </w:rPr>
        <w:t xml:space="preserve">10.1. </w:t>
      </w:r>
      <w:r w:rsidRPr="002B5062">
        <w:rPr>
          <w:sz w:val="24"/>
          <w:szCs w:val="24"/>
        </w:rPr>
        <w:t>A proposta final do licitante declarado vencedor deverá ser encaminhada no prazo mínimo de 2 (duas) horas, a contar da solicitação do Pregoeiro no sistema eletrônico e deverá:</w:t>
      </w:r>
    </w:p>
    <w:p w14:paraId="23DE04E0" w14:textId="77777777" w:rsidR="003E0F0D" w:rsidRPr="002B5062" w:rsidRDefault="003E0F0D" w:rsidP="003E0F0D">
      <w:pPr>
        <w:jc w:val="both"/>
        <w:rPr>
          <w:sz w:val="24"/>
          <w:szCs w:val="24"/>
        </w:rPr>
      </w:pPr>
    </w:p>
    <w:p w14:paraId="176DBB2D" w14:textId="77777777" w:rsidR="003E0F0D" w:rsidRPr="002B5062" w:rsidRDefault="003E0F0D" w:rsidP="003E0F0D">
      <w:pPr>
        <w:jc w:val="both"/>
        <w:rPr>
          <w:sz w:val="24"/>
          <w:szCs w:val="24"/>
        </w:rPr>
      </w:pPr>
      <w:r w:rsidRPr="002B5062">
        <w:rPr>
          <w:b/>
          <w:bCs/>
          <w:sz w:val="24"/>
          <w:szCs w:val="24"/>
        </w:rPr>
        <w:t xml:space="preserve">10.1.1. </w:t>
      </w:r>
      <w:r w:rsidRPr="002B5062">
        <w:rPr>
          <w:sz w:val="24"/>
          <w:szCs w:val="24"/>
        </w:rPr>
        <w:t>ser redigida em língua portuguesa, datilografada ou digitada, em uma via, sem emendas, rasuras, entrelinhas ou ressalvas, devendo a última folha ser assinada e as demais rubricadas pelo licitante ou seu representante legal.</w:t>
      </w:r>
    </w:p>
    <w:p w14:paraId="67B270DB" w14:textId="77777777" w:rsidR="003E0F0D" w:rsidRPr="002B5062" w:rsidRDefault="003E0F0D" w:rsidP="003E0F0D">
      <w:pPr>
        <w:jc w:val="both"/>
        <w:rPr>
          <w:sz w:val="24"/>
          <w:szCs w:val="24"/>
        </w:rPr>
      </w:pPr>
    </w:p>
    <w:p w14:paraId="43A074A6" w14:textId="77777777" w:rsidR="003E0F0D" w:rsidRPr="002B5062" w:rsidRDefault="003E0F0D" w:rsidP="003E0F0D">
      <w:pPr>
        <w:jc w:val="both"/>
        <w:rPr>
          <w:sz w:val="24"/>
          <w:szCs w:val="24"/>
        </w:rPr>
      </w:pPr>
      <w:r w:rsidRPr="002B5062">
        <w:rPr>
          <w:b/>
          <w:bCs/>
          <w:sz w:val="24"/>
          <w:szCs w:val="24"/>
        </w:rPr>
        <w:t xml:space="preserve">10.1.2. </w:t>
      </w:r>
      <w:r w:rsidRPr="002B5062">
        <w:rPr>
          <w:sz w:val="24"/>
          <w:szCs w:val="24"/>
        </w:rPr>
        <w:t>conter a indicação do banco, número da conta e agência do licitante vencedor, para fins de pagamento.</w:t>
      </w:r>
    </w:p>
    <w:p w14:paraId="7DA7DE24" w14:textId="77777777" w:rsidR="003E0F0D" w:rsidRPr="002B5062" w:rsidRDefault="003E0F0D" w:rsidP="003E0F0D">
      <w:pPr>
        <w:jc w:val="both"/>
        <w:rPr>
          <w:sz w:val="24"/>
          <w:szCs w:val="24"/>
        </w:rPr>
      </w:pPr>
    </w:p>
    <w:p w14:paraId="2C02031D" w14:textId="77777777" w:rsidR="003E0F0D" w:rsidRPr="002B5062" w:rsidRDefault="003E0F0D" w:rsidP="003E0F0D">
      <w:pPr>
        <w:jc w:val="both"/>
        <w:rPr>
          <w:sz w:val="24"/>
          <w:szCs w:val="24"/>
        </w:rPr>
      </w:pPr>
      <w:r w:rsidRPr="002B5062">
        <w:rPr>
          <w:b/>
          <w:bCs/>
          <w:sz w:val="24"/>
          <w:szCs w:val="24"/>
        </w:rPr>
        <w:t>10.2.</w:t>
      </w:r>
      <w:r w:rsidRPr="002B5062">
        <w:rPr>
          <w:sz w:val="24"/>
          <w:szCs w:val="24"/>
        </w:rPr>
        <w:t xml:space="preserve"> A proposta final deverá ser documentada nos autos e será levada em consideração no decorrer da execução do contrato e aplicação de eventual sanção à Contratada, se for o caso.</w:t>
      </w:r>
    </w:p>
    <w:p w14:paraId="643E4913" w14:textId="77777777" w:rsidR="003E0F0D" w:rsidRPr="002B5062" w:rsidRDefault="003E0F0D" w:rsidP="003E0F0D">
      <w:pPr>
        <w:jc w:val="both"/>
        <w:rPr>
          <w:sz w:val="24"/>
          <w:szCs w:val="24"/>
        </w:rPr>
      </w:pPr>
    </w:p>
    <w:p w14:paraId="44863A10" w14:textId="77777777" w:rsidR="003E0F0D" w:rsidRPr="002B5062" w:rsidRDefault="003E0F0D" w:rsidP="003E0F0D">
      <w:pPr>
        <w:jc w:val="both"/>
        <w:rPr>
          <w:sz w:val="24"/>
          <w:szCs w:val="24"/>
        </w:rPr>
      </w:pPr>
      <w:r w:rsidRPr="002B5062">
        <w:rPr>
          <w:b/>
          <w:bCs/>
          <w:sz w:val="24"/>
          <w:szCs w:val="24"/>
        </w:rPr>
        <w:t>10.2.1.</w:t>
      </w:r>
      <w:r w:rsidRPr="002B5062">
        <w:rPr>
          <w:sz w:val="24"/>
          <w:szCs w:val="24"/>
        </w:rPr>
        <w:t xml:space="preserve"> Todas as especificações do objeto contidas na proposta, tais como marca, modelo, tipo, fabricante e procedência, vinculam a Contratada.</w:t>
      </w:r>
    </w:p>
    <w:p w14:paraId="6C6E61AF" w14:textId="77777777" w:rsidR="003E0F0D" w:rsidRPr="002B5062" w:rsidRDefault="003E0F0D" w:rsidP="003E0F0D">
      <w:pPr>
        <w:jc w:val="both"/>
        <w:rPr>
          <w:sz w:val="24"/>
          <w:szCs w:val="24"/>
        </w:rPr>
      </w:pPr>
    </w:p>
    <w:p w14:paraId="61A669AA" w14:textId="77777777" w:rsidR="003E0F0D" w:rsidRPr="002B5062" w:rsidRDefault="003E0F0D" w:rsidP="003E0F0D">
      <w:pPr>
        <w:jc w:val="both"/>
        <w:rPr>
          <w:sz w:val="24"/>
          <w:szCs w:val="24"/>
        </w:rPr>
      </w:pPr>
      <w:r w:rsidRPr="002B5062">
        <w:rPr>
          <w:b/>
          <w:bCs/>
          <w:sz w:val="24"/>
          <w:szCs w:val="24"/>
        </w:rPr>
        <w:t xml:space="preserve">10.3. </w:t>
      </w:r>
      <w:r w:rsidRPr="002B5062">
        <w:rPr>
          <w:sz w:val="24"/>
          <w:szCs w:val="24"/>
        </w:rPr>
        <w:t xml:space="preserve"> Os preços deverão ser expressos em moeda corrente nacional, o valor unitário em algarismos e o valor global em algarismos e por extenso (art. 5º da Lei nº 8.666/93).</w:t>
      </w:r>
    </w:p>
    <w:p w14:paraId="48307899" w14:textId="77777777" w:rsidR="003E0F0D" w:rsidRPr="002B5062" w:rsidRDefault="003E0F0D" w:rsidP="003E0F0D">
      <w:pPr>
        <w:jc w:val="both"/>
        <w:rPr>
          <w:sz w:val="24"/>
          <w:szCs w:val="24"/>
        </w:rPr>
      </w:pPr>
    </w:p>
    <w:p w14:paraId="068F5742" w14:textId="77777777" w:rsidR="003E0F0D" w:rsidRPr="002B5062" w:rsidRDefault="003E0F0D" w:rsidP="003E0F0D">
      <w:pPr>
        <w:jc w:val="both"/>
        <w:rPr>
          <w:sz w:val="24"/>
          <w:szCs w:val="24"/>
        </w:rPr>
      </w:pPr>
      <w:r w:rsidRPr="002B5062">
        <w:rPr>
          <w:b/>
          <w:bCs/>
          <w:sz w:val="24"/>
          <w:szCs w:val="24"/>
        </w:rPr>
        <w:t>10.3.1.</w:t>
      </w:r>
      <w:r w:rsidRPr="002B5062">
        <w:rPr>
          <w:sz w:val="24"/>
          <w:szCs w:val="24"/>
        </w:rPr>
        <w:t xml:space="preserve"> Ocorrendo divergência entre os preços unitários e o preço global, prevalecerão os primeiros; no caso de divergência entre os valores numéricos e os valores expressos por extenso, prevalecerão estes últimos.</w:t>
      </w:r>
    </w:p>
    <w:p w14:paraId="44133201" w14:textId="77777777" w:rsidR="003E0F0D" w:rsidRPr="002B5062" w:rsidRDefault="003E0F0D" w:rsidP="003E0F0D">
      <w:pPr>
        <w:jc w:val="both"/>
        <w:rPr>
          <w:sz w:val="24"/>
          <w:szCs w:val="24"/>
        </w:rPr>
      </w:pPr>
    </w:p>
    <w:p w14:paraId="2F721E97" w14:textId="77777777" w:rsidR="003E0F0D" w:rsidRPr="002B5062" w:rsidRDefault="003E0F0D" w:rsidP="003E0F0D">
      <w:pPr>
        <w:jc w:val="both"/>
        <w:rPr>
          <w:sz w:val="24"/>
          <w:szCs w:val="24"/>
        </w:rPr>
      </w:pPr>
      <w:r w:rsidRPr="002B5062">
        <w:rPr>
          <w:b/>
          <w:bCs/>
          <w:sz w:val="24"/>
          <w:szCs w:val="24"/>
        </w:rPr>
        <w:t xml:space="preserve">10.4. </w:t>
      </w:r>
      <w:r w:rsidRPr="002B5062">
        <w:rPr>
          <w:sz w:val="24"/>
          <w:szCs w:val="24"/>
        </w:rPr>
        <w:t>A oferta deverá ser firme e precisa, limitada, rigorosamente, ao objeto deste Edital, sem conter alternativas de preço ou de qualquer outra condição que induza o julgamento a mais de um resultado, sob pena de desclassificação.</w:t>
      </w:r>
    </w:p>
    <w:p w14:paraId="480C529C" w14:textId="77777777" w:rsidR="003E0F0D" w:rsidRPr="002B5062" w:rsidRDefault="003E0F0D" w:rsidP="003E0F0D">
      <w:pPr>
        <w:jc w:val="both"/>
        <w:rPr>
          <w:sz w:val="24"/>
          <w:szCs w:val="24"/>
        </w:rPr>
      </w:pPr>
    </w:p>
    <w:p w14:paraId="1BC9F6A7" w14:textId="77777777" w:rsidR="003E0F0D" w:rsidRPr="002B5062" w:rsidRDefault="003E0F0D" w:rsidP="003E0F0D">
      <w:pPr>
        <w:jc w:val="both"/>
        <w:rPr>
          <w:sz w:val="24"/>
          <w:szCs w:val="24"/>
        </w:rPr>
      </w:pPr>
      <w:r w:rsidRPr="002B5062">
        <w:rPr>
          <w:b/>
          <w:bCs/>
          <w:sz w:val="24"/>
          <w:szCs w:val="24"/>
        </w:rPr>
        <w:t>10.5.</w:t>
      </w:r>
      <w:r w:rsidRPr="002B5062">
        <w:rPr>
          <w:sz w:val="24"/>
          <w:szCs w:val="24"/>
        </w:rPr>
        <w:t xml:space="preserve"> A proposta deverá obedecer aos termos deste Edital e seus Anexos, não sendo considerada aquela que não corresponda às especificações ali contidas ou que estabeleça vínculo à proposta de outro licitante.</w:t>
      </w:r>
    </w:p>
    <w:p w14:paraId="2E081F30" w14:textId="77777777" w:rsidR="003E0F0D" w:rsidRPr="002B5062" w:rsidRDefault="003E0F0D" w:rsidP="003E0F0D">
      <w:pPr>
        <w:jc w:val="both"/>
        <w:rPr>
          <w:sz w:val="24"/>
          <w:szCs w:val="24"/>
        </w:rPr>
      </w:pPr>
    </w:p>
    <w:p w14:paraId="08A148F6" w14:textId="77777777" w:rsidR="003E0F0D" w:rsidRPr="002B5062" w:rsidRDefault="003E0F0D" w:rsidP="003E0F0D">
      <w:pPr>
        <w:jc w:val="both"/>
        <w:rPr>
          <w:sz w:val="24"/>
          <w:szCs w:val="24"/>
        </w:rPr>
      </w:pPr>
      <w:r w:rsidRPr="002B5062">
        <w:rPr>
          <w:b/>
          <w:bCs/>
          <w:sz w:val="24"/>
          <w:szCs w:val="24"/>
        </w:rPr>
        <w:t xml:space="preserve">10.6. </w:t>
      </w:r>
      <w:r w:rsidRPr="002B5062">
        <w:rPr>
          <w:sz w:val="24"/>
          <w:szCs w:val="24"/>
        </w:rPr>
        <w:t>As propostas que contenham a descrição do objeto, o valor e os documentos complementares estarão disponíveis na internet, após a homologação.</w:t>
      </w:r>
    </w:p>
    <w:p w14:paraId="33ECEF65" w14:textId="77777777" w:rsidR="00454914" w:rsidRPr="002B5062" w:rsidRDefault="00454914" w:rsidP="00454914">
      <w:pPr>
        <w:jc w:val="both"/>
        <w:rPr>
          <w:sz w:val="24"/>
          <w:szCs w:val="24"/>
        </w:rPr>
      </w:pPr>
    </w:p>
    <w:p w14:paraId="27C05FE4" w14:textId="77777777" w:rsidR="0070590D" w:rsidRPr="002B5062" w:rsidRDefault="0070590D" w:rsidP="00454914">
      <w:pPr>
        <w:jc w:val="center"/>
        <w:rPr>
          <w:b/>
          <w:bCs/>
          <w:iCs/>
          <w:sz w:val="24"/>
          <w:szCs w:val="24"/>
        </w:rPr>
      </w:pPr>
      <w:r w:rsidRPr="002B5062">
        <w:rPr>
          <w:b/>
          <w:bCs/>
          <w:iCs/>
          <w:sz w:val="24"/>
          <w:szCs w:val="24"/>
        </w:rPr>
        <w:t>CLÁUSULA DÉCIMA PRIMEIRA</w:t>
      </w:r>
    </w:p>
    <w:p w14:paraId="23A8CCE9" w14:textId="3078DCEE" w:rsidR="00454914" w:rsidRPr="002B5062" w:rsidRDefault="00454914" w:rsidP="00454914">
      <w:pPr>
        <w:jc w:val="center"/>
        <w:rPr>
          <w:sz w:val="24"/>
          <w:szCs w:val="24"/>
        </w:rPr>
      </w:pPr>
      <w:r w:rsidRPr="002B5062">
        <w:rPr>
          <w:b/>
          <w:bCs/>
          <w:iCs/>
          <w:sz w:val="24"/>
          <w:szCs w:val="24"/>
        </w:rPr>
        <w:t>DO RECURSO</w:t>
      </w:r>
    </w:p>
    <w:p w14:paraId="1DC9CA9B" w14:textId="77777777" w:rsidR="00454914" w:rsidRPr="002B5062" w:rsidRDefault="00454914" w:rsidP="00454914">
      <w:pPr>
        <w:jc w:val="both"/>
        <w:rPr>
          <w:iCs/>
          <w:sz w:val="24"/>
          <w:szCs w:val="24"/>
        </w:rPr>
      </w:pPr>
    </w:p>
    <w:p w14:paraId="40CA1F3D" w14:textId="77777777" w:rsidR="003E0F0D" w:rsidRPr="002B5062" w:rsidRDefault="003E0F0D" w:rsidP="003E0F0D">
      <w:pPr>
        <w:jc w:val="both"/>
        <w:rPr>
          <w:sz w:val="24"/>
          <w:szCs w:val="24"/>
        </w:rPr>
      </w:pPr>
      <w:r w:rsidRPr="002B5062">
        <w:rPr>
          <w:b/>
          <w:sz w:val="24"/>
          <w:szCs w:val="24"/>
        </w:rPr>
        <w:t>11.1</w:t>
      </w:r>
      <w:r w:rsidRPr="002B5062">
        <w:rPr>
          <w:sz w:val="24"/>
          <w:szCs w:val="24"/>
        </w:rPr>
        <w:t xml:space="preserve">. Declarado o vencedor e decorrida a fase de regularização fiscal e trabalhista da </w:t>
      </w:r>
      <w:r w:rsidRPr="002B5062">
        <w:rPr>
          <w:sz w:val="24"/>
          <w:szCs w:val="24"/>
        </w:rPr>
        <w:lastRenderedPageBreak/>
        <w:t xml:space="preserve">licitante qualificada como microempresa ou empresa de pequeno porte, se for o caso, o Pregoeiro fixará o prazo para que qualquer licitante manifeste a intenção de recorrer, de forma motivada, isto é, indicando contra qual(is) decisão(ões) pretende recorrer e por quais motivos, </w:t>
      </w:r>
      <w:r w:rsidRPr="002B5062">
        <w:rPr>
          <w:b/>
          <w:bCs/>
          <w:sz w:val="24"/>
          <w:szCs w:val="24"/>
        </w:rPr>
        <w:t>exclusivamente em campo próprio do sistema</w:t>
      </w:r>
      <w:r w:rsidRPr="002B5062">
        <w:rPr>
          <w:sz w:val="24"/>
          <w:szCs w:val="24"/>
        </w:rPr>
        <w:t>.</w:t>
      </w:r>
    </w:p>
    <w:p w14:paraId="251D41FA" w14:textId="77777777" w:rsidR="003E0F0D" w:rsidRPr="002B5062" w:rsidRDefault="003E0F0D" w:rsidP="003E0F0D">
      <w:pPr>
        <w:jc w:val="both"/>
        <w:rPr>
          <w:sz w:val="24"/>
          <w:szCs w:val="24"/>
        </w:rPr>
      </w:pPr>
    </w:p>
    <w:p w14:paraId="6E78CCFD" w14:textId="77777777" w:rsidR="003E0F0D" w:rsidRPr="002B5062" w:rsidRDefault="003E0F0D" w:rsidP="003E0F0D">
      <w:pPr>
        <w:jc w:val="both"/>
        <w:rPr>
          <w:sz w:val="24"/>
          <w:szCs w:val="24"/>
        </w:rPr>
      </w:pPr>
      <w:r w:rsidRPr="002B5062">
        <w:rPr>
          <w:b/>
          <w:bCs/>
          <w:sz w:val="24"/>
          <w:szCs w:val="24"/>
        </w:rPr>
        <w:t>11.2.</w:t>
      </w:r>
      <w:r w:rsidRPr="002B5062">
        <w:rPr>
          <w:sz w:val="24"/>
          <w:szCs w:val="24"/>
        </w:rPr>
        <w:t xml:space="preserve"> Havendo quem se manifeste, caberá ao Pregoeiro verificar a tempestividade e a existência de motivação da intenção de recorrer, para decidir se admite ou não o recurso, fundamentadamente.</w:t>
      </w:r>
    </w:p>
    <w:p w14:paraId="2B5CF674" w14:textId="77777777" w:rsidR="003E0F0D" w:rsidRPr="002B5062" w:rsidRDefault="003E0F0D" w:rsidP="003E0F0D">
      <w:pPr>
        <w:jc w:val="both"/>
        <w:rPr>
          <w:sz w:val="24"/>
          <w:szCs w:val="24"/>
        </w:rPr>
      </w:pPr>
    </w:p>
    <w:p w14:paraId="28679363" w14:textId="77777777" w:rsidR="003E0F0D" w:rsidRPr="002B5062" w:rsidRDefault="003E0F0D" w:rsidP="003E0F0D">
      <w:pPr>
        <w:jc w:val="both"/>
        <w:rPr>
          <w:sz w:val="24"/>
          <w:szCs w:val="24"/>
        </w:rPr>
      </w:pPr>
      <w:r w:rsidRPr="002B5062">
        <w:rPr>
          <w:b/>
          <w:bCs/>
          <w:sz w:val="24"/>
          <w:szCs w:val="24"/>
        </w:rPr>
        <w:t>11.2.1.</w:t>
      </w:r>
      <w:r w:rsidRPr="002B5062">
        <w:rPr>
          <w:sz w:val="24"/>
          <w:szCs w:val="24"/>
        </w:rPr>
        <w:t xml:space="preserve"> Nesse momento o Pregoeiro não adentrará no mérito recursal, mas apenas verificará as condições de admissibilidade do recurso.</w:t>
      </w:r>
    </w:p>
    <w:p w14:paraId="288E0F3D" w14:textId="77777777" w:rsidR="003E0F0D" w:rsidRPr="002B5062" w:rsidRDefault="003E0F0D" w:rsidP="003E0F0D">
      <w:pPr>
        <w:jc w:val="both"/>
        <w:rPr>
          <w:sz w:val="24"/>
          <w:szCs w:val="24"/>
        </w:rPr>
      </w:pPr>
    </w:p>
    <w:p w14:paraId="6C2D706F" w14:textId="6AD3E734" w:rsidR="007A7E6C" w:rsidRDefault="003E0F0D" w:rsidP="003E0F0D">
      <w:pPr>
        <w:jc w:val="both"/>
        <w:rPr>
          <w:sz w:val="24"/>
          <w:szCs w:val="24"/>
        </w:rPr>
      </w:pPr>
      <w:r w:rsidRPr="002B5062">
        <w:rPr>
          <w:b/>
          <w:bCs/>
          <w:sz w:val="24"/>
          <w:szCs w:val="24"/>
        </w:rPr>
        <w:t>11.2.2.</w:t>
      </w:r>
      <w:r w:rsidRPr="002B5062">
        <w:rPr>
          <w:sz w:val="24"/>
          <w:szCs w:val="24"/>
        </w:rPr>
        <w:t xml:space="preserve"> A falta de manifestação motivada do licitante quanto à intenção de recorrer importará a decadência desse direito.</w:t>
      </w:r>
    </w:p>
    <w:p w14:paraId="263F41F8" w14:textId="77777777" w:rsidR="007A7E6C" w:rsidRPr="002B5062" w:rsidRDefault="007A7E6C" w:rsidP="003E0F0D">
      <w:pPr>
        <w:jc w:val="both"/>
        <w:rPr>
          <w:sz w:val="24"/>
          <w:szCs w:val="24"/>
        </w:rPr>
      </w:pPr>
    </w:p>
    <w:p w14:paraId="4972F925" w14:textId="77777777" w:rsidR="003E0F0D" w:rsidRPr="002B5062" w:rsidRDefault="003E0F0D" w:rsidP="003E0F0D">
      <w:pPr>
        <w:jc w:val="both"/>
        <w:rPr>
          <w:sz w:val="24"/>
          <w:szCs w:val="24"/>
        </w:rPr>
      </w:pPr>
      <w:r w:rsidRPr="002B5062">
        <w:rPr>
          <w:b/>
          <w:bCs/>
          <w:sz w:val="24"/>
          <w:szCs w:val="24"/>
        </w:rPr>
        <w:t xml:space="preserve">11.2.3. </w:t>
      </w:r>
      <w:r w:rsidRPr="002B5062">
        <w:rPr>
          <w:sz w:val="24"/>
          <w:szCs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ACCD69C" w14:textId="77777777" w:rsidR="003E0F0D" w:rsidRPr="002B5062" w:rsidRDefault="003E0F0D" w:rsidP="003E0F0D">
      <w:pPr>
        <w:jc w:val="both"/>
        <w:rPr>
          <w:sz w:val="24"/>
          <w:szCs w:val="24"/>
        </w:rPr>
      </w:pPr>
    </w:p>
    <w:p w14:paraId="7F51F429" w14:textId="77777777" w:rsidR="003E0F0D" w:rsidRPr="002B5062" w:rsidRDefault="003E0F0D" w:rsidP="003E0F0D">
      <w:pPr>
        <w:jc w:val="both"/>
        <w:rPr>
          <w:sz w:val="24"/>
          <w:szCs w:val="24"/>
        </w:rPr>
      </w:pPr>
      <w:r w:rsidRPr="002B5062">
        <w:rPr>
          <w:b/>
          <w:bCs/>
          <w:sz w:val="24"/>
          <w:szCs w:val="24"/>
        </w:rPr>
        <w:t>11.3.</w:t>
      </w:r>
      <w:r w:rsidRPr="002B5062">
        <w:rPr>
          <w:sz w:val="24"/>
          <w:szCs w:val="24"/>
        </w:rPr>
        <w:t xml:space="preserve"> O acolhimento do recurso invalida tão somente os atos insuscetíveis de aproveitamento.</w:t>
      </w:r>
    </w:p>
    <w:p w14:paraId="0610D2C4" w14:textId="77777777" w:rsidR="003E0F0D" w:rsidRPr="002B5062" w:rsidRDefault="003E0F0D" w:rsidP="003E0F0D">
      <w:pPr>
        <w:jc w:val="both"/>
        <w:rPr>
          <w:sz w:val="24"/>
          <w:szCs w:val="24"/>
        </w:rPr>
      </w:pPr>
    </w:p>
    <w:p w14:paraId="4E726512" w14:textId="77777777" w:rsidR="003E0F0D" w:rsidRPr="002B5062" w:rsidRDefault="003E0F0D" w:rsidP="003E0F0D">
      <w:pPr>
        <w:jc w:val="both"/>
        <w:rPr>
          <w:sz w:val="24"/>
          <w:szCs w:val="24"/>
        </w:rPr>
      </w:pPr>
      <w:r w:rsidRPr="002B5062">
        <w:rPr>
          <w:b/>
          <w:bCs/>
          <w:sz w:val="24"/>
          <w:szCs w:val="24"/>
        </w:rPr>
        <w:t xml:space="preserve">11.4. </w:t>
      </w:r>
      <w:r w:rsidRPr="002B5062">
        <w:rPr>
          <w:sz w:val="24"/>
          <w:szCs w:val="24"/>
        </w:rPr>
        <w:t>Os autos do processo permanecerão com vista franqueada aos interessados, no endereço constante neste Edital.</w:t>
      </w:r>
    </w:p>
    <w:p w14:paraId="0B367276" w14:textId="77777777" w:rsidR="00454914" w:rsidRPr="002B5062" w:rsidRDefault="00454914" w:rsidP="00454914">
      <w:pPr>
        <w:jc w:val="both"/>
        <w:rPr>
          <w:sz w:val="24"/>
          <w:szCs w:val="24"/>
        </w:rPr>
      </w:pPr>
    </w:p>
    <w:p w14:paraId="70BC2F60" w14:textId="77777777" w:rsidR="0070590D" w:rsidRPr="002B5062" w:rsidRDefault="0070590D" w:rsidP="00454914">
      <w:pPr>
        <w:jc w:val="center"/>
        <w:rPr>
          <w:b/>
          <w:bCs/>
          <w:sz w:val="24"/>
          <w:szCs w:val="24"/>
        </w:rPr>
      </w:pPr>
      <w:r w:rsidRPr="002B5062">
        <w:rPr>
          <w:b/>
          <w:bCs/>
          <w:sz w:val="24"/>
          <w:szCs w:val="24"/>
        </w:rPr>
        <w:t>CLÁUSULA DÉCIMA SEGUNDA</w:t>
      </w:r>
    </w:p>
    <w:p w14:paraId="42D1D94E" w14:textId="37DB3CE7" w:rsidR="00454914" w:rsidRPr="002B5062" w:rsidRDefault="00454914" w:rsidP="00454914">
      <w:pPr>
        <w:jc w:val="center"/>
        <w:rPr>
          <w:sz w:val="24"/>
          <w:szCs w:val="24"/>
        </w:rPr>
      </w:pPr>
      <w:r w:rsidRPr="002B5062">
        <w:rPr>
          <w:b/>
          <w:bCs/>
          <w:sz w:val="24"/>
          <w:szCs w:val="24"/>
        </w:rPr>
        <w:t>DA REABERTURA DA SESSÃO PÚBLICA</w:t>
      </w:r>
    </w:p>
    <w:p w14:paraId="078A6745" w14:textId="77777777" w:rsidR="00454914" w:rsidRPr="002B5062" w:rsidRDefault="00454914" w:rsidP="00454914">
      <w:pPr>
        <w:jc w:val="both"/>
        <w:rPr>
          <w:sz w:val="24"/>
          <w:szCs w:val="24"/>
        </w:rPr>
      </w:pPr>
    </w:p>
    <w:p w14:paraId="1FA0952C" w14:textId="77777777" w:rsidR="003E0F0D" w:rsidRPr="002B5062" w:rsidRDefault="003E0F0D" w:rsidP="003E0F0D">
      <w:pPr>
        <w:jc w:val="both"/>
        <w:rPr>
          <w:sz w:val="24"/>
          <w:szCs w:val="24"/>
        </w:rPr>
      </w:pPr>
      <w:r w:rsidRPr="002B5062">
        <w:rPr>
          <w:b/>
          <w:bCs/>
          <w:sz w:val="24"/>
          <w:szCs w:val="24"/>
        </w:rPr>
        <w:t xml:space="preserve">12.1. </w:t>
      </w:r>
      <w:r w:rsidRPr="002B5062">
        <w:rPr>
          <w:sz w:val="24"/>
          <w:szCs w:val="24"/>
        </w:rPr>
        <w:t>A sessão pública poderá ser reaberta:</w:t>
      </w:r>
    </w:p>
    <w:p w14:paraId="6E878782" w14:textId="77777777" w:rsidR="003E0F0D" w:rsidRPr="002B5062" w:rsidRDefault="003E0F0D" w:rsidP="003E0F0D">
      <w:pPr>
        <w:jc w:val="both"/>
        <w:rPr>
          <w:sz w:val="24"/>
          <w:szCs w:val="24"/>
        </w:rPr>
      </w:pPr>
    </w:p>
    <w:p w14:paraId="60666DDA" w14:textId="77777777" w:rsidR="003E0F0D" w:rsidRPr="002B5062" w:rsidRDefault="003E0F0D" w:rsidP="003E0F0D">
      <w:pPr>
        <w:jc w:val="both"/>
        <w:rPr>
          <w:sz w:val="24"/>
          <w:szCs w:val="24"/>
        </w:rPr>
      </w:pPr>
      <w:r w:rsidRPr="002B5062">
        <w:rPr>
          <w:b/>
          <w:bCs/>
          <w:sz w:val="24"/>
          <w:szCs w:val="24"/>
        </w:rPr>
        <w:t xml:space="preserve">12.1.1. </w:t>
      </w:r>
      <w:r w:rsidRPr="002B5062">
        <w:rPr>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4912620" w14:textId="77777777" w:rsidR="003E0F0D" w:rsidRPr="002B5062" w:rsidRDefault="003E0F0D" w:rsidP="003E0F0D">
      <w:pPr>
        <w:jc w:val="both"/>
        <w:rPr>
          <w:sz w:val="24"/>
          <w:szCs w:val="24"/>
        </w:rPr>
      </w:pPr>
    </w:p>
    <w:p w14:paraId="5F7082F9" w14:textId="1E676439" w:rsidR="003E0F0D" w:rsidRPr="002B5062" w:rsidRDefault="003E0F0D" w:rsidP="003E0F0D">
      <w:pPr>
        <w:jc w:val="both"/>
        <w:rPr>
          <w:sz w:val="24"/>
          <w:szCs w:val="24"/>
        </w:rPr>
      </w:pPr>
      <w:r w:rsidRPr="002B5062">
        <w:rPr>
          <w:b/>
          <w:bCs/>
          <w:sz w:val="24"/>
          <w:szCs w:val="24"/>
        </w:rPr>
        <w:t>12.1.2.</w:t>
      </w:r>
      <w:r w:rsidRPr="002B5062">
        <w:rPr>
          <w:sz w:val="24"/>
          <w:szCs w:val="24"/>
        </w:rPr>
        <w:t xml:space="preserve"> Quando houver erro na aceitação do preço melhor classificado ou quando o licitante declarado vencedor não assinar o </w:t>
      </w:r>
      <w:r w:rsidR="002B5062" w:rsidRPr="002B5062">
        <w:rPr>
          <w:sz w:val="24"/>
          <w:szCs w:val="24"/>
        </w:rPr>
        <w:t>ata de registro de preço</w:t>
      </w:r>
      <w:r w:rsidRPr="002B5062">
        <w:rPr>
          <w:sz w:val="24"/>
          <w:szCs w:val="24"/>
        </w:rPr>
        <w:t>, não retirar o instrumento equivalente ou não comprovar a regularização fiscal e trabalhista, nos termos do art. 43, §1º da LC nº 123/2006. Nessas hipóteses, serão adotados os procedimentos imediatamente posteriores ao encerramento da etapa de lances.</w:t>
      </w:r>
    </w:p>
    <w:p w14:paraId="7A5D7321" w14:textId="77777777" w:rsidR="003E0F0D" w:rsidRPr="002B5062" w:rsidRDefault="003E0F0D" w:rsidP="003E0F0D">
      <w:pPr>
        <w:jc w:val="both"/>
        <w:rPr>
          <w:sz w:val="24"/>
          <w:szCs w:val="24"/>
        </w:rPr>
      </w:pPr>
    </w:p>
    <w:p w14:paraId="6E16AFAC" w14:textId="77777777" w:rsidR="003E0F0D" w:rsidRPr="002B5062" w:rsidRDefault="003E0F0D" w:rsidP="003E0F0D">
      <w:pPr>
        <w:jc w:val="both"/>
        <w:rPr>
          <w:sz w:val="24"/>
          <w:szCs w:val="24"/>
        </w:rPr>
      </w:pPr>
      <w:r w:rsidRPr="002B5062">
        <w:rPr>
          <w:b/>
          <w:bCs/>
          <w:sz w:val="24"/>
          <w:szCs w:val="24"/>
        </w:rPr>
        <w:t>12.2.</w:t>
      </w:r>
      <w:r w:rsidRPr="002B5062">
        <w:rPr>
          <w:sz w:val="24"/>
          <w:szCs w:val="24"/>
        </w:rPr>
        <w:t xml:space="preserve"> Todos os licitantes remanescentes deverão ser convocados para acompanhar a sessão reaberta.</w:t>
      </w:r>
    </w:p>
    <w:p w14:paraId="775E4EE5" w14:textId="77777777" w:rsidR="003E0F0D" w:rsidRPr="002B5062" w:rsidRDefault="003E0F0D" w:rsidP="003E0F0D">
      <w:pPr>
        <w:jc w:val="both"/>
        <w:rPr>
          <w:sz w:val="24"/>
          <w:szCs w:val="24"/>
        </w:rPr>
      </w:pPr>
    </w:p>
    <w:p w14:paraId="7805994E" w14:textId="77777777" w:rsidR="003E0F0D" w:rsidRPr="002B5062" w:rsidRDefault="003E0F0D" w:rsidP="003E0F0D">
      <w:pPr>
        <w:jc w:val="both"/>
        <w:rPr>
          <w:sz w:val="24"/>
          <w:szCs w:val="24"/>
        </w:rPr>
      </w:pPr>
      <w:r w:rsidRPr="002B5062">
        <w:rPr>
          <w:b/>
          <w:bCs/>
          <w:sz w:val="24"/>
          <w:szCs w:val="24"/>
        </w:rPr>
        <w:t>12.2.1.</w:t>
      </w:r>
      <w:r w:rsidRPr="002B5062">
        <w:rPr>
          <w:sz w:val="24"/>
          <w:szCs w:val="24"/>
        </w:rPr>
        <w:t xml:space="preserve"> A convocação se dará por meio do sistema eletrônico (“chat”), e-mail, de acordo com a fase do procedimento licitatório.</w:t>
      </w:r>
    </w:p>
    <w:p w14:paraId="115F46B3" w14:textId="77777777" w:rsidR="00454914" w:rsidRPr="002B5062" w:rsidRDefault="00454914" w:rsidP="00454914">
      <w:pPr>
        <w:jc w:val="both"/>
        <w:rPr>
          <w:sz w:val="24"/>
          <w:szCs w:val="24"/>
        </w:rPr>
      </w:pPr>
    </w:p>
    <w:p w14:paraId="2812913B" w14:textId="77777777" w:rsidR="0070590D" w:rsidRPr="002B5062" w:rsidRDefault="0070590D" w:rsidP="00454914">
      <w:pPr>
        <w:jc w:val="center"/>
        <w:rPr>
          <w:b/>
          <w:bCs/>
          <w:sz w:val="24"/>
          <w:szCs w:val="24"/>
        </w:rPr>
      </w:pPr>
      <w:r w:rsidRPr="002B5062">
        <w:rPr>
          <w:b/>
          <w:bCs/>
          <w:sz w:val="24"/>
          <w:szCs w:val="24"/>
        </w:rPr>
        <w:t>CLÁUSULA DÉCIMA TERCEIRA</w:t>
      </w:r>
    </w:p>
    <w:p w14:paraId="0F27EFF0" w14:textId="417E5F15" w:rsidR="00454914" w:rsidRPr="002B5062" w:rsidRDefault="00454914" w:rsidP="00454914">
      <w:pPr>
        <w:jc w:val="center"/>
        <w:rPr>
          <w:sz w:val="24"/>
          <w:szCs w:val="24"/>
        </w:rPr>
      </w:pPr>
      <w:r w:rsidRPr="002B5062">
        <w:rPr>
          <w:b/>
          <w:sz w:val="24"/>
          <w:szCs w:val="24"/>
        </w:rPr>
        <w:lastRenderedPageBreak/>
        <w:t>DA HOMOLOGAÇÃO, ADJUDICAÇÃO E</w:t>
      </w:r>
      <w:r w:rsidRPr="002B5062">
        <w:rPr>
          <w:b/>
          <w:bCs/>
          <w:sz w:val="24"/>
          <w:szCs w:val="24"/>
        </w:rPr>
        <w:t xml:space="preserve"> </w:t>
      </w:r>
      <w:r w:rsidRPr="002B5062">
        <w:rPr>
          <w:b/>
          <w:sz w:val="24"/>
          <w:szCs w:val="24"/>
        </w:rPr>
        <w:t>AUTORIZAÇÃO DE COMPRA</w:t>
      </w:r>
    </w:p>
    <w:p w14:paraId="0A2C726D" w14:textId="77777777" w:rsidR="00454914" w:rsidRPr="002B5062" w:rsidRDefault="00454914" w:rsidP="00454914">
      <w:pPr>
        <w:pStyle w:val="Standard"/>
        <w:jc w:val="center"/>
        <w:rPr>
          <w:rFonts w:ascii="Arial" w:hAnsi="Arial" w:cs="Arial"/>
          <w:b/>
        </w:rPr>
      </w:pPr>
    </w:p>
    <w:p w14:paraId="5BA56E58" w14:textId="77777777" w:rsidR="003E0F0D" w:rsidRPr="002B5062" w:rsidRDefault="003E0F0D" w:rsidP="003E0F0D">
      <w:pPr>
        <w:jc w:val="both"/>
        <w:rPr>
          <w:sz w:val="24"/>
          <w:szCs w:val="24"/>
        </w:rPr>
      </w:pPr>
      <w:r w:rsidRPr="002B5062">
        <w:rPr>
          <w:b/>
          <w:sz w:val="24"/>
          <w:szCs w:val="24"/>
        </w:rPr>
        <w:t>13.1</w:t>
      </w:r>
      <w:r w:rsidRPr="002B5062">
        <w:rPr>
          <w:sz w:val="24"/>
          <w:szCs w:val="24"/>
        </w:rPr>
        <w:t>. Após a declaração do vencedor da licitação, não havendo manifestação dos proponentes quanto à interposição de recurso, o Pregoeiro opinará pela adjudicação do objeto licitado, o que posteriormente será submetido à autoridade competente.</w:t>
      </w:r>
    </w:p>
    <w:p w14:paraId="74871948" w14:textId="77777777" w:rsidR="003E0F0D" w:rsidRPr="002B5062" w:rsidRDefault="003E0F0D" w:rsidP="003E0F0D">
      <w:pPr>
        <w:jc w:val="both"/>
        <w:rPr>
          <w:sz w:val="24"/>
          <w:szCs w:val="24"/>
        </w:rPr>
      </w:pPr>
    </w:p>
    <w:p w14:paraId="7DE1CDE6"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r w:rsidRPr="002B5062">
        <w:rPr>
          <w:b/>
          <w:sz w:val="24"/>
          <w:szCs w:val="24"/>
        </w:rPr>
        <w:t>13.2.</w:t>
      </w:r>
      <w:r w:rsidRPr="002B5062">
        <w:rPr>
          <w:sz w:val="24"/>
          <w:szCs w:val="24"/>
        </w:rPr>
        <w:t xml:space="preserve"> A autoridade competente homologará o resultado da licitação ao vencedor do certame, convocando o adjudicatário a retirar/receber a Autorização de Compra/Nota de Empenho dentro do prazo de no máximo 03 (três) dias, a contar da data em que o mesmo for convocado para fazê-lo junto a Unidade Requisitante, podendo substituí-lo por outros instrumentos hábeis, na forma do art. 62 da Lei nº 8.666/93.</w:t>
      </w:r>
    </w:p>
    <w:p w14:paraId="5AA4DC60"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p>
    <w:p w14:paraId="736ED6AD" w14:textId="01A73767" w:rsidR="00454914" w:rsidRPr="002B5062" w:rsidRDefault="003E0F0D" w:rsidP="003E0F0D">
      <w:pPr>
        <w:jc w:val="both"/>
        <w:rPr>
          <w:sz w:val="24"/>
          <w:szCs w:val="24"/>
        </w:rPr>
      </w:pPr>
      <w:r w:rsidRPr="002B5062">
        <w:rPr>
          <w:b/>
          <w:sz w:val="24"/>
          <w:szCs w:val="24"/>
        </w:rPr>
        <w:t>13.3</w:t>
      </w:r>
      <w:r w:rsidRPr="002B5062">
        <w:rPr>
          <w:sz w:val="24"/>
          <w:szCs w:val="24"/>
        </w:rPr>
        <w:t>. A Administração poderá, quando o proponente vencedor, convocado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8.666/93.</w:t>
      </w:r>
    </w:p>
    <w:p w14:paraId="22459FB1" w14:textId="77777777" w:rsidR="000A165D" w:rsidRPr="002B5062" w:rsidRDefault="000A165D" w:rsidP="00454914">
      <w:pPr>
        <w:jc w:val="center"/>
        <w:rPr>
          <w:rFonts w:eastAsia="Times-Roman"/>
          <w:b/>
          <w:sz w:val="24"/>
          <w:szCs w:val="24"/>
        </w:rPr>
      </w:pPr>
    </w:p>
    <w:p w14:paraId="091E52AA"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QUARTA</w:t>
      </w:r>
    </w:p>
    <w:p w14:paraId="7E2E9FE2" w14:textId="48BCABF9" w:rsidR="00454914" w:rsidRPr="002B5062" w:rsidRDefault="00454914" w:rsidP="00454914">
      <w:pPr>
        <w:jc w:val="center"/>
        <w:rPr>
          <w:sz w:val="24"/>
          <w:szCs w:val="24"/>
        </w:rPr>
      </w:pPr>
      <w:r w:rsidRPr="002B5062">
        <w:rPr>
          <w:rFonts w:eastAsia="Times-Roman"/>
          <w:b/>
          <w:sz w:val="24"/>
          <w:szCs w:val="24"/>
        </w:rPr>
        <w:t>DAS CONDIÇÕES DE AQUISIÇÃO</w:t>
      </w:r>
    </w:p>
    <w:p w14:paraId="5DB896D0" w14:textId="77777777" w:rsidR="00454914" w:rsidRPr="002B5062" w:rsidRDefault="00454914" w:rsidP="00454914">
      <w:pPr>
        <w:jc w:val="both"/>
        <w:rPr>
          <w:rFonts w:eastAsia="Times-Roman"/>
          <w:sz w:val="24"/>
          <w:szCs w:val="24"/>
        </w:rPr>
      </w:pPr>
    </w:p>
    <w:p w14:paraId="1FC93175" w14:textId="3E76A73A" w:rsidR="000A165D" w:rsidRPr="002B5062" w:rsidRDefault="000A165D" w:rsidP="000A165D">
      <w:pPr>
        <w:jc w:val="both"/>
        <w:rPr>
          <w:sz w:val="24"/>
          <w:szCs w:val="24"/>
        </w:rPr>
      </w:pPr>
      <w:r w:rsidRPr="002B5062">
        <w:rPr>
          <w:rFonts w:eastAsia="Times-Roman"/>
          <w:b/>
          <w:sz w:val="24"/>
          <w:szCs w:val="24"/>
        </w:rPr>
        <w:t>14.1</w:t>
      </w:r>
      <w:r w:rsidRPr="002B5062">
        <w:rPr>
          <w:rFonts w:eastAsia="Times-Roman"/>
          <w:sz w:val="24"/>
          <w:szCs w:val="24"/>
        </w:rPr>
        <w:t>. A</w:t>
      </w:r>
      <w:r w:rsidRPr="002B5062">
        <w:rPr>
          <w:sz w:val="24"/>
          <w:szCs w:val="24"/>
        </w:rPr>
        <w:t>s aquisições serão formalizadas pela assinatura de documento hábil entre o fornecedor e a unidade requisitante, nos termos do art. 62 da lei 8666/93, conforme o caso</w:t>
      </w:r>
      <w:r w:rsidRPr="002B5062">
        <w:rPr>
          <w:rFonts w:eastAsia="Times-Roman"/>
          <w:sz w:val="24"/>
          <w:szCs w:val="24"/>
        </w:rPr>
        <w:t>.</w:t>
      </w:r>
    </w:p>
    <w:p w14:paraId="047B1293" w14:textId="77777777" w:rsidR="000A165D" w:rsidRPr="002B5062" w:rsidRDefault="000A165D" w:rsidP="000A165D">
      <w:pPr>
        <w:jc w:val="both"/>
        <w:rPr>
          <w:rFonts w:eastAsia="Times-Roman"/>
          <w:sz w:val="24"/>
          <w:szCs w:val="24"/>
        </w:rPr>
      </w:pPr>
    </w:p>
    <w:p w14:paraId="0084464E" w14:textId="62D0535B" w:rsidR="000A165D" w:rsidRPr="002B5062" w:rsidRDefault="000A165D" w:rsidP="000A165D">
      <w:pPr>
        <w:jc w:val="both"/>
        <w:rPr>
          <w:sz w:val="24"/>
          <w:szCs w:val="24"/>
        </w:rPr>
      </w:pPr>
      <w:r w:rsidRPr="002B5062">
        <w:rPr>
          <w:rFonts w:eastAsia="Times-Roman"/>
          <w:b/>
          <w:sz w:val="24"/>
          <w:szCs w:val="24"/>
        </w:rPr>
        <w:t>14.2</w:t>
      </w:r>
      <w:r w:rsidRPr="002B5062">
        <w:rPr>
          <w:rFonts w:eastAsia="Times-Roman"/>
          <w:sz w:val="24"/>
          <w:szCs w:val="24"/>
        </w:rPr>
        <w:t>. A(s) Nota(s) de Empenho(s) deverão ser anexadas ao processo de administração da aquisição.</w:t>
      </w:r>
    </w:p>
    <w:p w14:paraId="6D89DAF3" w14:textId="77777777" w:rsidR="000A165D" w:rsidRPr="002B5062" w:rsidRDefault="000A165D" w:rsidP="000A165D">
      <w:pPr>
        <w:jc w:val="both"/>
        <w:rPr>
          <w:rFonts w:eastAsia="Times-Roman"/>
          <w:sz w:val="24"/>
          <w:szCs w:val="24"/>
        </w:rPr>
      </w:pPr>
    </w:p>
    <w:p w14:paraId="5CA19A75" w14:textId="362D70C4" w:rsidR="000A165D" w:rsidRPr="002B5062" w:rsidRDefault="000A165D" w:rsidP="000A165D">
      <w:pPr>
        <w:jc w:val="both"/>
        <w:rPr>
          <w:sz w:val="24"/>
          <w:szCs w:val="24"/>
        </w:rPr>
      </w:pPr>
      <w:r w:rsidRPr="002B5062">
        <w:rPr>
          <w:rFonts w:eastAsia="Times-Roman"/>
          <w:b/>
          <w:sz w:val="24"/>
          <w:szCs w:val="24"/>
        </w:rPr>
        <w:t>14.3</w:t>
      </w:r>
      <w:r w:rsidRPr="002B5062">
        <w:rPr>
          <w:rFonts w:eastAsia="Times-Roman"/>
          <w:sz w:val="24"/>
          <w:szCs w:val="24"/>
        </w:rPr>
        <w:t>. A licitante vencedora fornecerá somente o objeto relacionado neste Edital.</w:t>
      </w:r>
    </w:p>
    <w:p w14:paraId="3EAF5B63" w14:textId="77777777" w:rsidR="000A165D" w:rsidRPr="002B5062" w:rsidRDefault="000A165D" w:rsidP="000A165D">
      <w:pPr>
        <w:jc w:val="both"/>
        <w:rPr>
          <w:rFonts w:eastAsia="Times-Roman"/>
          <w:sz w:val="24"/>
          <w:szCs w:val="24"/>
        </w:rPr>
      </w:pPr>
    </w:p>
    <w:p w14:paraId="6851B97B" w14:textId="60B9F960" w:rsidR="000A165D" w:rsidRPr="002B5062" w:rsidRDefault="000A165D" w:rsidP="000A165D">
      <w:pPr>
        <w:jc w:val="both"/>
        <w:rPr>
          <w:sz w:val="24"/>
          <w:szCs w:val="24"/>
        </w:rPr>
      </w:pPr>
      <w:r w:rsidRPr="002B5062">
        <w:rPr>
          <w:rFonts w:eastAsia="Times-Roman"/>
          <w:b/>
          <w:sz w:val="24"/>
          <w:szCs w:val="24"/>
        </w:rPr>
        <w:t>14.4</w:t>
      </w:r>
      <w:r w:rsidRPr="002B5062">
        <w:rPr>
          <w:rFonts w:eastAsia="Times-Roman"/>
          <w:sz w:val="24"/>
          <w:szCs w:val="24"/>
        </w:rPr>
        <w:t>. A Unidade Requisitante não ser responsabilizará pelo fornecimento a terceiros dos objetos contratados, mesmo que adquiridos por seus servidores.</w:t>
      </w:r>
    </w:p>
    <w:p w14:paraId="13E8719A" w14:textId="77777777" w:rsidR="00454914" w:rsidRPr="002B5062" w:rsidRDefault="00454914" w:rsidP="00454914">
      <w:pPr>
        <w:jc w:val="both"/>
        <w:rPr>
          <w:sz w:val="24"/>
          <w:szCs w:val="24"/>
        </w:rPr>
      </w:pPr>
    </w:p>
    <w:p w14:paraId="3D196BD6"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QUINTA</w:t>
      </w:r>
    </w:p>
    <w:p w14:paraId="575ACB34" w14:textId="2A7A9E58" w:rsidR="00454914" w:rsidRPr="002B5062" w:rsidRDefault="00454914" w:rsidP="00454914">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513274D0" w14:textId="77777777" w:rsidR="00454914" w:rsidRPr="002B5062" w:rsidRDefault="00454914" w:rsidP="00454914">
      <w:pPr>
        <w:jc w:val="both"/>
        <w:rPr>
          <w:rFonts w:eastAsia="Times-Roman"/>
          <w:b/>
          <w:color w:val="FF0000"/>
          <w:sz w:val="24"/>
          <w:szCs w:val="24"/>
        </w:rPr>
      </w:pPr>
    </w:p>
    <w:p w14:paraId="25FCBB62" w14:textId="01BD05A3" w:rsidR="000A165D" w:rsidRPr="002B5062" w:rsidRDefault="000A165D" w:rsidP="000A165D">
      <w:pPr>
        <w:jc w:val="both"/>
        <w:rPr>
          <w:sz w:val="24"/>
          <w:szCs w:val="24"/>
        </w:rPr>
      </w:pPr>
      <w:r w:rsidRPr="002B5062">
        <w:rPr>
          <w:rFonts w:eastAsia="Times-Bold"/>
          <w:b/>
          <w:bCs/>
          <w:sz w:val="24"/>
          <w:szCs w:val="24"/>
        </w:rPr>
        <w:t xml:space="preserve">15.1. </w:t>
      </w:r>
      <w:r w:rsidRPr="002B5062">
        <w:rPr>
          <w:rFonts w:eastAsia="Times-Bold"/>
          <w:bCs/>
          <w:sz w:val="24"/>
          <w:szCs w:val="24"/>
        </w:rPr>
        <w:t xml:space="preserve">Observado </w:t>
      </w:r>
      <w:r w:rsidRPr="002B5062">
        <w:rPr>
          <w:rFonts w:eastAsia="Times-Bold"/>
          <w:sz w:val="24"/>
          <w:szCs w:val="24"/>
        </w:rPr>
        <w:t xml:space="preserve">o disposto no artigo 67 da lei federal 8.666/93, o acompanhamento, a fiscalização, o recebimento e a conferência do objeto será realizada pela Unidade Requisitante ou no caso de substituição, pelo que for indicado pelo gestor da Unidade Requisitante. </w:t>
      </w:r>
    </w:p>
    <w:p w14:paraId="6BAD5539" w14:textId="77777777" w:rsidR="000A165D" w:rsidRPr="002B5062" w:rsidRDefault="000A165D" w:rsidP="000A165D">
      <w:pPr>
        <w:jc w:val="both"/>
        <w:rPr>
          <w:rFonts w:eastAsia="Times-Bold"/>
          <w:bCs/>
          <w:sz w:val="24"/>
          <w:szCs w:val="24"/>
        </w:rPr>
      </w:pPr>
    </w:p>
    <w:p w14:paraId="73AB5581" w14:textId="1D3C1EF9" w:rsidR="000A165D" w:rsidRPr="002B5062" w:rsidRDefault="000A165D" w:rsidP="000A165D">
      <w:pPr>
        <w:jc w:val="both"/>
        <w:rPr>
          <w:sz w:val="24"/>
          <w:szCs w:val="24"/>
        </w:rPr>
      </w:pPr>
      <w:r w:rsidRPr="002B5062">
        <w:rPr>
          <w:rFonts w:eastAsia="Times-Bold"/>
          <w:b/>
          <w:bCs/>
          <w:sz w:val="24"/>
          <w:szCs w:val="24"/>
        </w:rPr>
        <w:t>15</w:t>
      </w:r>
      <w:r w:rsidRPr="002B5062">
        <w:rPr>
          <w:b/>
          <w:sz w:val="24"/>
          <w:szCs w:val="24"/>
        </w:rPr>
        <w:t>.2</w:t>
      </w:r>
      <w:r w:rsidRPr="002B5062">
        <w:rPr>
          <w:sz w:val="24"/>
          <w:szCs w:val="24"/>
        </w:rPr>
        <w:t>. A Unidade Requisitante atestará, no documento fiscal correspondente, o fornecimento do produto nas condições exigidas, constituindo tal atestação requisito para a liberação dos pagamentos ao fornecedor.</w:t>
      </w:r>
    </w:p>
    <w:p w14:paraId="0EFC21FD" w14:textId="77777777" w:rsidR="000A165D" w:rsidRPr="002B5062" w:rsidRDefault="000A165D" w:rsidP="000A165D">
      <w:pPr>
        <w:jc w:val="both"/>
        <w:rPr>
          <w:sz w:val="24"/>
          <w:szCs w:val="24"/>
        </w:rPr>
      </w:pPr>
    </w:p>
    <w:p w14:paraId="79B09E94" w14:textId="222FBB9A" w:rsidR="000A165D" w:rsidRPr="002B5062" w:rsidRDefault="000A165D" w:rsidP="000A165D">
      <w:pPr>
        <w:jc w:val="both"/>
        <w:rPr>
          <w:sz w:val="24"/>
          <w:szCs w:val="24"/>
        </w:rPr>
      </w:pPr>
      <w:r w:rsidRPr="002B5062">
        <w:rPr>
          <w:rFonts w:eastAsia="Times-Bold"/>
          <w:b/>
          <w:bCs/>
          <w:sz w:val="24"/>
          <w:szCs w:val="24"/>
        </w:rPr>
        <w:t>15</w:t>
      </w:r>
      <w:r w:rsidRPr="002B5062">
        <w:rPr>
          <w:b/>
          <w:bCs/>
          <w:sz w:val="24"/>
          <w:szCs w:val="24"/>
        </w:rPr>
        <w:t xml:space="preserve">.2.1. </w:t>
      </w:r>
      <w:r w:rsidRPr="002B5062">
        <w:rPr>
          <w:sz w:val="24"/>
          <w:szCs w:val="24"/>
        </w:rPr>
        <w:t>O recebimento definitivo do objeto deste instrumento, somente se efetivará com a atestação referida no item anterior.</w:t>
      </w:r>
    </w:p>
    <w:p w14:paraId="7D68D8DF" w14:textId="77777777" w:rsidR="00454914" w:rsidRPr="002B5062" w:rsidRDefault="00454914" w:rsidP="00454914">
      <w:pPr>
        <w:jc w:val="both"/>
        <w:rPr>
          <w:sz w:val="24"/>
          <w:szCs w:val="24"/>
        </w:rPr>
      </w:pPr>
    </w:p>
    <w:p w14:paraId="69528A6B" w14:textId="77777777" w:rsidR="0070590D" w:rsidRPr="002B5062" w:rsidRDefault="0070590D" w:rsidP="00454914">
      <w:pPr>
        <w:jc w:val="center"/>
        <w:rPr>
          <w:b/>
          <w:sz w:val="24"/>
          <w:szCs w:val="24"/>
        </w:rPr>
      </w:pPr>
      <w:r w:rsidRPr="002B5062">
        <w:rPr>
          <w:b/>
          <w:sz w:val="24"/>
          <w:szCs w:val="24"/>
        </w:rPr>
        <w:t>CLÁUSULA DÉCIMA SEXTA</w:t>
      </w:r>
    </w:p>
    <w:p w14:paraId="3A54D2F5" w14:textId="61BEA1D0" w:rsidR="00454914" w:rsidRPr="002B5062" w:rsidRDefault="00454914" w:rsidP="00454914">
      <w:pPr>
        <w:jc w:val="center"/>
        <w:rPr>
          <w:sz w:val="24"/>
          <w:szCs w:val="24"/>
        </w:rPr>
      </w:pPr>
      <w:r w:rsidRPr="002B5062">
        <w:rPr>
          <w:b/>
          <w:sz w:val="24"/>
          <w:szCs w:val="24"/>
        </w:rPr>
        <w:lastRenderedPageBreak/>
        <w:t>DA ENTREGA E DO PRAZO</w:t>
      </w:r>
    </w:p>
    <w:p w14:paraId="632DC2DD" w14:textId="77777777" w:rsidR="00454914" w:rsidRPr="002B5062" w:rsidRDefault="00454914" w:rsidP="00454914">
      <w:pPr>
        <w:rPr>
          <w:rFonts w:eastAsia="Times-Roman"/>
          <w:b/>
          <w:color w:val="FF0000"/>
          <w:sz w:val="24"/>
          <w:szCs w:val="24"/>
        </w:rPr>
      </w:pPr>
    </w:p>
    <w:p w14:paraId="05670FE8" w14:textId="5278F24E"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w:t>
      </w:r>
      <w:r w:rsidRPr="002B5062">
        <w:rPr>
          <w:sz w:val="24"/>
          <w:szCs w:val="24"/>
        </w:rPr>
        <w:t>. O prazo de entrega será de 10 (dez) dias corridos, a partir do recebimento da Nota de Empenho/autorização de compra emitida pela Unidade Requisitante.</w:t>
      </w:r>
    </w:p>
    <w:p w14:paraId="5DD9E55C" w14:textId="77777777" w:rsidR="000A165D" w:rsidRPr="002B5062" w:rsidRDefault="000A165D" w:rsidP="000A165D">
      <w:pPr>
        <w:pStyle w:val="Contedodatabela"/>
        <w:suppressLineNumbers w:val="0"/>
        <w:suppressAutoHyphens w:val="0"/>
        <w:rPr>
          <w:sz w:val="24"/>
          <w:szCs w:val="24"/>
        </w:rPr>
      </w:pPr>
    </w:p>
    <w:p w14:paraId="0B40EF77" w14:textId="4BDA9B2A"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.1.1</w:t>
      </w:r>
      <w:r w:rsidRPr="002B5062">
        <w:rPr>
          <w:sz w:val="24"/>
          <w:szCs w:val="24"/>
        </w:rPr>
        <w:t>. A entrega deverá ser feita no seguinte endereço,</w:t>
      </w:r>
      <w:r w:rsidR="00546AA3">
        <w:rPr>
          <w:sz w:val="24"/>
          <w:szCs w:val="24"/>
        </w:rPr>
        <w:t xml:space="preserve"> Rua Rio Grande do Sul, S/N, Santana</w:t>
      </w:r>
      <w:r w:rsidRPr="002B5062">
        <w:rPr>
          <w:sz w:val="24"/>
          <w:szCs w:val="24"/>
        </w:rPr>
        <w:t xml:space="preserve"> nesta cidade de </w:t>
      </w:r>
      <w:proofErr w:type="spellStart"/>
      <w:r w:rsidR="00DF7EF6" w:rsidRPr="002B5062">
        <w:rPr>
          <w:sz w:val="24"/>
          <w:szCs w:val="24"/>
        </w:rPr>
        <w:t>Ibertioga</w:t>
      </w:r>
      <w:proofErr w:type="spellEnd"/>
      <w:r w:rsidR="00546AA3">
        <w:rPr>
          <w:sz w:val="24"/>
          <w:szCs w:val="24"/>
        </w:rPr>
        <w:t>/MG</w:t>
      </w:r>
      <w:r w:rsidR="008B22A7" w:rsidRPr="008B22A7">
        <w:rPr>
          <w:sz w:val="24"/>
          <w:szCs w:val="24"/>
        </w:rPr>
        <w:t xml:space="preserve">, sempre nos horários de 08h </w:t>
      </w:r>
      <w:proofErr w:type="gramStart"/>
      <w:r w:rsidR="008B22A7" w:rsidRPr="008B22A7">
        <w:rPr>
          <w:sz w:val="24"/>
          <w:szCs w:val="24"/>
        </w:rPr>
        <w:t>às</w:t>
      </w:r>
      <w:proofErr w:type="gramEnd"/>
      <w:r w:rsidR="008B22A7" w:rsidRPr="008B22A7">
        <w:rPr>
          <w:sz w:val="24"/>
          <w:szCs w:val="24"/>
        </w:rPr>
        <w:t xml:space="preserve"> 11h e de 13 às 16h</w:t>
      </w:r>
      <w:r w:rsidRPr="002B5062">
        <w:rPr>
          <w:sz w:val="24"/>
          <w:szCs w:val="24"/>
        </w:rPr>
        <w:t>.</w:t>
      </w:r>
    </w:p>
    <w:p w14:paraId="552F5111" w14:textId="77777777" w:rsidR="000A165D" w:rsidRPr="002B5062" w:rsidRDefault="000A165D" w:rsidP="000A165D">
      <w:pPr>
        <w:jc w:val="both"/>
        <w:rPr>
          <w:b/>
          <w:color w:val="FF0000"/>
          <w:sz w:val="24"/>
          <w:szCs w:val="24"/>
        </w:rPr>
      </w:pPr>
    </w:p>
    <w:p w14:paraId="1345D2CB" w14:textId="3057AEF8" w:rsidR="000A165D" w:rsidRPr="002B5062" w:rsidRDefault="000A165D" w:rsidP="000A165D">
      <w:pPr>
        <w:pStyle w:val="Corpodetexto2"/>
        <w:rPr>
          <w:rFonts w:ascii="Arial" w:hAnsi="Arial" w:cs="Arial"/>
          <w:sz w:val="24"/>
          <w:szCs w:val="24"/>
        </w:rPr>
      </w:pPr>
      <w:r w:rsidRPr="002B5062">
        <w:rPr>
          <w:rFonts w:ascii="Arial" w:eastAsia="Times-Bold" w:hAnsi="Arial" w:cs="Arial"/>
          <w:b/>
          <w:bCs/>
          <w:sz w:val="24"/>
          <w:szCs w:val="24"/>
          <w:lang w:val="pt-BR"/>
        </w:rPr>
        <w:t>16</w:t>
      </w:r>
      <w:r w:rsidRPr="002B5062">
        <w:rPr>
          <w:rFonts w:ascii="Arial" w:hAnsi="Arial" w:cs="Arial"/>
          <w:b/>
          <w:bCs/>
          <w:sz w:val="24"/>
          <w:szCs w:val="24"/>
        </w:rPr>
        <w:t>.1.</w:t>
      </w:r>
      <w:r w:rsidRPr="002B5062">
        <w:rPr>
          <w:rFonts w:ascii="Arial" w:hAnsi="Arial" w:cs="Arial"/>
          <w:b/>
          <w:bCs/>
          <w:sz w:val="24"/>
          <w:szCs w:val="24"/>
          <w:lang w:val="pt-BR"/>
        </w:rPr>
        <w:t>2</w:t>
      </w:r>
      <w:r w:rsidRPr="002B5062">
        <w:rPr>
          <w:rFonts w:ascii="Arial" w:hAnsi="Arial" w:cs="Arial"/>
          <w:bCs/>
          <w:sz w:val="24"/>
          <w:szCs w:val="24"/>
        </w:rPr>
        <w:t>. A sociedade empresária fornecedora deverá constar na Nota Fiscal a data e hora em que a entrega dos produtos foi feita, além da identificação de quem procedeu o recebimento dos produtos.</w:t>
      </w:r>
    </w:p>
    <w:p w14:paraId="78B47283" w14:textId="77777777" w:rsidR="000A165D" w:rsidRPr="002B5062" w:rsidRDefault="000A165D" w:rsidP="000A165D">
      <w:pPr>
        <w:jc w:val="both"/>
        <w:rPr>
          <w:bCs/>
          <w:sz w:val="24"/>
          <w:szCs w:val="24"/>
        </w:rPr>
      </w:pPr>
    </w:p>
    <w:p w14:paraId="3D99F158" w14:textId="695AEBAB"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.2</w:t>
      </w:r>
      <w:r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55CC8A38" w14:textId="77777777" w:rsidR="000A165D" w:rsidRPr="002B5062" w:rsidRDefault="000A165D" w:rsidP="000A165D">
      <w:pPr>
        <w:rPr>
          <w:sz w:val="24"/>
          <w:szCs w:val="24"/>
        </w:rPr>
      </w:pPr>
    </w:p>
    <w:p w14:paraId="22DF6A9A" w14:textId="5F4D35A3"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.3</w:t>
      </w:r>
      <w:r w:rsidRPr="002B5062">
        <w:rPr>
          <w:sz w:val="24"/>
          <w:szCs w:val="24"/>
        </w:rPr>
        <w:t>. Caso o objeto não esteja de acordo com as especificações exigidas, o servidor não o aceitará e lavrará termo circunstanciado do fato, que deverá ser encaminhado à autoridade superior, sob pena de responsabilidade.</w:t>
      </w:r>
    </w:p>
    <w:p w14:paraId="70094AC4" w14:textId="77777777" w:rsidR="000A165D" w:rsidRPr="002B5062" w:rsidRDefault="000A165D" w:rsidP="000A165D">
      <w:pPr>
        <w:jc w:val="both"/>
        <w:rPr>
          <w:sz w:val="24"/>
          <w:szCs w:val="24"/>
        </w:rPr>
      </w:pPr>
    </w:p>
    <w:p w14:paraId="2F864394" w14:textId="5E9E55DC"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.4.</w:t>
      </w:r>
      <w:r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4CDB60B4" w14:textId="77777777" w:rsidR="000A165D" w:rsidRPr="002B5062" w:rsidRDefault="000A165D" w:rsidP="000A165D">
      <w:pPr>
        <w:jc w:val="both"/>
        <w:rPr>
          <w:sz w:val="24"/>
          <w:szCs w:val="24"/>
        </w:rPr>
      </w:pPr>
    </w:p>
    <w:p w14:paraId="1719AE5D" w14:textId="65284F01"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.5</w:t>
      </w:r>
      <w:r w:rsidRPr="002B5062">
        <w:rPr>
          <w:sz w:val="24"/>
          <w:szCs w:val="24"/>
        </w:rPr>
        <w:t>. O recebimento provisório ou definitivo não exclui a responsabilidade da fornecedora pela perfeita execução do fornecimento/serviço, ficando a mesma obrigada a substituir, no todo ou em parte, o objeto do contrato/autorização de compra, se a qualquer tempo se verificarem vícios, defeitos ou incorreções.</w:t>
      </w:r>
    </w:p>
    <w:p w14:paraId="456E2497" w14:textId="72215FDA" w:rsidR="00454914" w:rsidRPr="002B5062" w:rsidRDefault="00454914" w:rsidP="00454914">
      <w:pPr>
        <w:jc w:val="both"/>
        <w:rPr>
          <w:sz w:val="24"/>
          <w:szCs w:val="24"/>
        </w:rPr>
      </w:pPr>
    </w:p>
    <w:p w14:paraId="00DB137D" w14:textId="77777777" w:rsidR="0070590D" w:rsidRPr="002B5062" w:rsidRDefault="0070590D" w:rsidP="00454914">
      <w:pPr>
        <w:jc w:val="center"/>
        <w:rPr>
          <w:b/>
          <w:iCs/>
          <w:sz w:val="24"/>
          <w:szCs w:val="24"/>
        </w:rPr>
      </w:pPr>
      <w:r w:rsidRPr="002B5062">
        <w:rPr>
          <w:b/>
          <w:iCs/>
          <w:sz w:val="24"/>
          <w:szCs w:val="24"/>
        </w:rPr>
        <w:t>CLÁUSULA DÉCIMA SÉTIMA</w:t>
      </w:r>
    </w:p>
    <w:p w14:paraId="6D7C9A15" w14:textId="3F3C216C" w:rsidR="00454914" w:rsidRPr="002B5062" w:rsidRDefault="00454914" w:rsidP="00454914">
      <w:pPr>
        <w:jc w:val="center"/>
        <w:rPr>
          <w:sz w:val="24"/>
          <w:szCs w:val="24"/>
        </w:rPr>
      </w:pPr>
      <w:r w:rsidRPr="002B5062">
        <w:rPr>
          <w:b/>
          <w:iCs/>
          <w:sz w:val="24"/>
          <w:szCs w:val="24"/>
        </w:rPr>
        <w:t>DAS OBRIGAÇÕES</w:t>
      </w:r>
    </w:p>
    <w:p w14:paraId="602FF86F" w14:textId="77777777" w:rsidR="00454914" w:rsidRPr="002B5062" w:rsidRDefault="00454914" w:rsidP="00454914">
      <w:pPr>
        <w:pStyle w:val="Corpodetexto31"/>
        <w:rPr>
          <w:rFonts w:eastAsia="Times-Roman"/>
          <w:b/>
          <w:color w:val="FF0000"/>
          <w:sz w:val="24"/>
        </w:rPr>
      </w:pPr>
    </w:p>
    <w:p w14:paraId="2B5AAE3D" w14:textId="77777777" w:rsidR="00454914" w:rsidRPr="002B5062" w:rsidRDefault="00454914" w:rsidP="00454914">
      <w:pPr>
        <w:pStyle w:val="Corpodetexto31"/>
        <w:rPr>
          <w:sz w:val="24"/>
        </w:rPr>
      </w:pPr>
      <w:r w:rsidRPr="002B5062">
        <w:rPr>
          <w:b/>
          <w:sz w:val="24"/>
        </w:rPr>
        <w:t>17.1. Da Unidade Requisitante:</w:t>
      </w:r>
    </w:p>
    <w:p w14:paraId="50DB33EC" w14:textId="77777777" w:rsidR="00454914" w:rsidRPr="002B5062" w:rsidRDefault="00454914" w:rsidP="00454914">
      <w:pPr>
        <w:pStyle w:val="Corpodetexto21"/>
        <w:rPr>
          <w:rFonts w:ascii="Arial" w:hAnsi="Arial" w:cs="Arial"/>
          <w:b w:val="0"/>
          <w:bCs w:val="0"/>
          <w:szCs w:val="24"/>
        </w:rPr>
      </w:pPr>
    </w:p>
    <w:p w14:paraId="0463D5CE" w14:textId="77777777" w:rsidR="00454914" w:rsidRPr="002B5062" w:rsidRDefault="00454914" w:rsidP="00454914">
      <w:pPr>
        <w:jc w:val="both"/>
        <w:rPr>
          <w:sz w:val="24"/>
          <w:szCs w:val="24"/>
        </w:rPr>
      </w:pPr>
      <w:r w:rsidRPr="002B5062">
        <w:rPr>
          <w:rFonts w:eastAsia="Times-Bold"/>
          <w:b/>
          <w:bCs/>
          <w:color w:val="0D0D0D"/>
          <w:sz w:val="24"/>
          <w:szCs w:val="24"/>
        </w:rPr>
        <w:t xml:space="preserve">17.1.1. </w:t>
      </w:r>
      <w:r w:rsidRPr="002B5062">
        <w:rPr>
          <w:rFonts w:eastAsia="Times-Roman"/>
          <w:color w:val="000000"/>
          <w:sz w:val="24"/>
          <w:szCs w:val="24"/>
        </w:rPr>
        <w:t>Requisitar, por meio do setor pertinente, o fornecimento dos produtos, conforme as necessidades da unidade requisitante, responsável pela fiscalização do fornecimento.</w:t>
      </w:r>
    </w:p>
    <w:p w14:paraId="050DF6FD" w14:textId="77777777" w:rsidR="00454914" w:rsidRPr="002B5062" w:rsidRDefault="00454914" w:rsidP="00454914">
      <w:pPr>
        <w:jc w:val="both"/>
        <w:rPr>
          <w:rFonts w:eastAsia="Times-Bold"/>
          <w:b/>
          <w:bCs/>
          <w:color w:val="0D0D0D"/>
          <w:sz w:val="24"/>
          <w:szCs w:val="24"/>
        </w:rPr>
      </w:pPr>
    </w:p>
    <w:p w14:paraId="03C8EF6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.2.</w:t>
      </w:r>
      <w:r w:rsidRPr="002B5062">
        <w:rPr>
          <w:rFonts w:eastAsia="Times-Roman"/>
          <w:b/>
          <w:bCs/>
          <w:color w:val="000000"/>
          <w:sz w:val="24"/>
          <w:szCs w:val="24"/>
        </w:rPr>
        <w:t xml:space="preserve"> </w:t>
      </w:r>
      <w:r w:rsidRPr="002B5062">
        <w:rPr>
          <w:rFonts w:eastAsia="Times-Roman"/>
          <w:bCs/>
          <w:color w:val="000000"/>
          <w:sz w:val="24"/>
          <w:szCs w:val="24"/>
        </w:rPr>
        <w:t>Conferir se o fornecimento do produto está de acordo com o inicialmente proposto, embora o fornecedor seja o único e exclusivo responsável pelo fornecimento nas condições especificadas.</w:t>
      </w:r>
    </w:p>
    <w:p w14:paraId="4E94EB54" w14:textId="77777777" w:rsidR="00454914" w:rsidRPr="002B5062" w:rsidRDefault="00454914" w:rsidP="00454914">
      <w:pPr>
        <w:jc w:val="both"/>
        <w:rPr>
          <w:rFonts w:eastAsia="Times-Roman"/>
          <w:b/>
          <w:bCs/>
          <w:color w:val="000000"/>
          <w:sz w:val="24"/>
          <w:szCs w:val="24"/>
        </w:rPr>
      </w:pPr>
    </w:p>
    <w:p w14:paraId="4214D619"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Roman"/>
          <w:b/>
          <w:color w:val="000000"/>
          <w:sz w:val="24"/>
          <w:szCs w:val="24"/>
        </w:rPr>
        <w:t>.3.</w:t>
      </w:r>
      <w:r w:rsidRPr="002B5062">
        <w:rPr>
          <w:rFonts w:eastAsia="Times-Roman"/>
          <w:color w:val="000000"/>
          <w:sz w:val="24"/>
          <w:szCs w:val="24"/>
        </w:rPr>
        <w:t xml:space="preserve"> Proporcionar condições ao fornecedor para que possa executar o objeto dentro das normas estabelecidas.</w:t>
      </w:r>
    </w:p>
    <w:p w14:paraId="34665C18" w14:textId="77777777" w:rsidR="00454914" w:rsidRPr="002B5062" w:rsidRDefault="00454914" w:rsidP="00454914">
      <w:pPr>
        <w:jc w:val="both"/>
        <w:rPr>
          <w:rFonts w:eastAsia="Times-Bold"/>
          <w:b/>
          <w:bCs/>
          <w:color w:val="0D0D0D"/>
          <w:sz w:val="24"/>
          <w:szCs w:val="24"/>
        </w:rPr>
      </w:pPr>
    </w:p>
    <w:p w14:paraId="55E7C47B" w14:textId="77777777" w:rsidR="00454914" w:rsidRPr="002B5062" w:rsidRDefault="00454914" w:rsidP="00454914">
      <w:pPr>
        <w:jc w:val="both"/>
        <w:rPr>
          <w:sz w:val="24"/>
          <w:szCs w:val="24"/>
        </w:rPr>
      </w:pPr>
      <w:r w:rsidRPr="002B5062">
        <w:rPr>
          <w:rFonts w:eastAsia="Times-Bold"/>
          <w:b/>
          <w:bCs/>
          <w:color w:val="0D0D0D"/>
          <w:sz w:val="24"/>
          <w:szCs w:val="24"/>
        </w:rPr>
        <w:t>17.1.4.</w:t>
      </w:r>
      <w:r w:rsidRPr="002B5062">
        <w:rPr>
          <w:rFonts w:eastAsia="Times-Roman"/>
          <w:b/>
          <w:bCs/>
          <w:color w:val="0D0D0D"/>
          <w:sz w:val="24"/>
          <w:szCs w:val="24"/>
        </w:rPr>
        <w:t xml:space="preserve"> </w:t>
      </w:r>
      <w:r w:rsidRPr="002B5062">
        <w:rPr>
          <w:rFonts w:eastAsia="Times-Roman"/>
          <w:color w:val="0D0D0D"/>
          <w:sz w:val="24"/>
          <w:szCs w:val="24"/>
        </w:rPr>
        <w:t>Comunicar ao fornecedor</w:t>
      </w:r>
      <w:r w:rsidRPr="002B5062">
        <w:rPr>
          <w:rFonts w:eastAsia="Times-Roman"/>
          <w:color w:val="000000"/>
          <w:sz w:val="24"/>
          <w:szCs w:val="24"/>
        </w:rPr>
        <w:t xml:space="preserve"> </w:t>
      </w:r>
      <w:r w:rsidRPr="002B5062">
        <w:rPr>
          <w:rFonts w:eastAsia="Times-Roman"/>
          <w:color w:val="0D0D0D"/>
          <w:sz w:val="24"/>
          <w:szCs w:val="24"/>
        </w:rPr>
        <w:t>qualquer irregularidade na entrega do produto e interromper imediatamente o fornecimento, se for o caso.</w:t>
      </w:r>
    </w:p>
    <w:p w14:paraId="376992A1" w14:textId="77777777" w:rsidR="00454914" w:rsidRPr="002B5062" w:rsidRDefault="00454914" w:rsidP="00454914">
      <w:pPr>
        <w:jc w:val="both"/>
        <w:rPr>
          <w:rFonts w:eastAsia="Times-Bold"/>
          <w:b/>
          <w:bCs/>
          <w:color w:val="0D0D0D"/>
          <w:sz w:val="24"/>
          <w:szCs w:val="24"/>
        </w:rPr>
      </w:pPr>
    </w:p>
    <w:p w14:paraId="682AEC33" w14:textId="77777777" w:rsidR="00454914" w:rsidRPr="002B5062" w:rsidRDefault="00454914" w:rsidP="00454914">
      <w:pPr>
        <w:jc w:val="both"/>
        <w:rPr>
          <w:sz w:val="24"/>
          <w:szCs w:val="24"/>
        </w:rPr>
      </w:pPr>
      <w:r w:rsidRPr="002B5062">
        <w:rPr>
          <w:rFonts w:eastAsia="Times-Bold"/>
          <w:b/>
          <w:bCs/>
          <w:color w:val="0D0D0D"/>
          <w:sz w:val="24"/>
          <w:szCs w:val="24"/>
        </w:rPr>
        <w:lastRenderedPageBreak/>
        <w:t>17.1.5.</w:t>
      </w:r>
      <w:r w:rsidRPr="002B5062">
        <w:rPr>
          <w:rFonts w:eastAsia="Times-Roman"/>
          <w:b/>
          <w:bCs/>
          <w:color w:val="0D0D0D"/>
          <w:sz w:val="24"/>
          <w:szCs w:val="24"/>
        </w:rPr>
        <w:t xml:space="preserve"> </w:t>
      </w:r>
      <w:r w:rsidRPr="002B5062">
        <w:rPr>
          <w:rFonts w:eastAsia="Times-Roman"/>
          <w:color w:val="0D0D0D"/>
          <w:sz w:val="24"/>
          <w:szCs w:val="24"/>
        </w:rPr>
        <w:t>Solicitar a substituição do produto que não apresentar condições de ser utilizado, mediante comunicação a ser feita pelo setor de compras/responsável da fiscalização.</w:t>
      </w:r>
    </w:p>
    <w:p w14:paraId="51B445D4" w14:textId="77777777" w:rsidR="00454914" w:rsidRPr="002B5062" w:rsidRDefault="00454914" w:rsidP="00454914">
      <w:pPr>
        <w:jc w:val="both"/>
        <w:rPr>
          <w:rFonts w:eastAsia="Times-Bold"/>
          <w:b/>
          <w:bCs/>
          <w:color w:val="0D0D0D"/>
          <w:sz w:val="24"/>
          <w:szCs w:val="24"/>
        </w:rPr>
      </w:pPr>
    </w:p>
    <w:p w14:paraId="0BE7C609" w14:textId="77777777" w:rsidR="00454914" w:rsidRPr="002B5062" w:rsidRDefault="00454914" w:rsidP="00454914">
      <w:pPr>
        <w:jc w:val="both"/>
        <w:rPr>
          <w:sz w:val="24"/>
          <w:szCs w:val="24"/>
        </w:rPr>
      </w:pPr>
      <w:r w:rsidRPr="002B5062">
        <w:rPr>
          <w:rFonts w:eastAsia="Times-Bold"/>
          <w:b/>
          <w:bCs/>
          <w:color w:val="0D0D0D"/>
          <w:sz w:val="24"/>
          <w:szCs w:val="24"/>
        </w:rPr>
        <w:t>17.1.6.</w:t>
      </w:r>
      <w:r w:rsidRPr="002B5062">
        <w:rPr>
          <w:rFonts w:eastAsia="Times-Roman"/>
          <w:b/>
          <w:bCs/>
          <w:color w:val="0D0D0D"/>
          <w:sz w:val="24"/>
          <w:szCs w:val="24"/>
        </w:rPr>
        <w:t xml:space="preserve"> </w:t>
      </w:r>
      <w:r w:rsidRPr="002B5062">
        <w:rPr>
          <w:rFonts w:eastAsia="Times-Roman"/>
          <w:color w:val="0D0D0D"/>
          <w:sz w:val="24"/>
          <w:szCs w:val="24"/>
        </w:rPr>
        <w:t>Prestar as informações e os esclarecimentos que venham a ser solicitados pelo fornecedor</w:t>
      </w:r>
      <w:r w:rsidRPr="002B5062">
        <w:rPr>
          <w:rFonts w:eastAsia="Times-Roman"/>
          <w:color w:val="000000"/>
          <w:sz w:val="24"/>
          <w:szCs w:val="24"/>
        </w:rPr>
        <w:t>.</w:t>
      </w:r>
    </w:p>
    <w:p w14:paraId="55A50FF3" w14:textId="77777777" w:rsidR="00454914" w:rsidRPr="002B5062" w:rsidRDefault="00454914" w:rsidP="00454914">
      <w:pPr>
        <w:jc w:val="both"/>
        <w:rPr>
          <w:rFonts w:eastAsia="Times-Bold"/>
          <w:b/>
          <w:bCs/>
          <w:color w:val="0D0D0D"/>
          <w:sz w:val="24"/>
          <w:szCs w:val="24"/>
        </w:rPr>
      </w:pPr>
    </w:p>
    <w:p w14:paraId="3861BE76" w14:textId="77777777" w:rsidR="00454914" w:rsidRPr="002B5062" w:rsidRDefault="00454914" w:rsidP="00454914">
      <w:pPr>
        <w:jc w:val="both"/>
        <w:rPr>
          <w:sz w:val="24"/>
          <w:szCs w:val="24"/>
        </w:rPr>
      </w:pPr>
      <w:r w:rsidRPr="002B5062">
        <w:rPr>
          <w:rFonts w:eastAsia="Times-Bold"/>
          <w:b/>
          <w:bCs/>
          <w:color w:val="0D0D0D"/>
          <w:sz w:val="24"/>
          <w:szCs w:val="24"/>
        </w:rPr>
        <w:t>17.1.7.</w:t>
      </w:r>
      <w:r w:rsidRPr="002B5062">
        <w:rPr>
          <w:rFonts w:eastAsia="Times-Roman"/>
          <w:b/>
          <w:bCs/>
          <w:color w:val="0D0D0D"/>
          <w:sz w:val="24"/>
          <w:szCs w:val="24"/>
        </w:rPr>
        <w:t xml:space="preserve"> </w:t>
      </w:r>
      <w:r w:rsidRPr="002B5062">
        <w:rPr>
          <w:rFonts w:eastAsia="Times-Roman"/>
          <w:color w:val="0D0D0D"/>
          <w:sz w:val="24"/>
          <w:szCs w:val="24"/>
        </w:rPr>
        <w:t>Impedir que terceiros forneçam o objeto deste Edital.</w:t>
      </w:r>
    </w:p>
    <w:p w14:paraId="18D47EE6" w14:textId="77777777" w:rsidR="00454914" w:rsidRPr="002B5062" w:rsidRDefault="00454914" w:rsidP="00454914">
      <w:pPr>
        <w:jc w:val="both"/>
        <w:rPr>
          <w:rFonts w:eastAsia="Times-Bold"/>
          <w:b/>
          <w:bCs/>
          <w:color w:val="000000"/>
          <w:sz w:val="24"/>
          <w:szCs w:val="24"/>
        </w:rPr>
      </w:pPr>
    </w:p>
    <w:p w14:paraId="2B1502B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.8.</w:t>
      </w:r>
      <w:r w:rsidRPr="002B5062">
        <w:rPr>
          <w:rFonts w:eastAsia="Times-Roman"/>
          <w:b/>
          <w:bCs/>
          <w:color w:val="000000"/>
          <w:sz w:val="24"/>
          <w:szCs w:val="24"/>
        </w:rPr>
        <w:t xml:space="preserve"> </w:t>
      </w:r>
      <w:r w:rsidRPr="002B5062">
        <w:rPr>
          <w:rFonts w:eastAsia="Times-Roman"/>
          <w:color w:val="000000"/>
          <w:sz w:val="24"/>
          <w:szCs w:val="24"/>
        </w:rPr>
        <w:t>Atestar o adimplemento da obrigação, desde que satisfaça às exigências editalícias.</w:t>
      </w:r>
    </w:p>
    <w:p w14:paraId="6015F30E" w14:textId="77777777" w:rsidR="00454914" w:rsidRPr="002B5062" w:rsidRDefault="00454914" w:rsidP="00454914">
      <w:pPr>
        <w:jc w:val="both"/>
        <w:rPr>
          <w:rFonts w:eastAsia="Times-Bold"/>
          <w:b/>
          <w:bCs/>
          <w:color w:val="000000"/>
          <w:sz w:val="24"/>
          <w:szCs w:val="24"/>
        </w:rPr>
      </w:pPr>
    </w:p>
    <w:p w14:paraId="451A525A"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.9.</w:t>
      </w:r>
      <w:r w:rsidRPr="002B5062">
        <w:rPr>
          <w:rFonts w:eastAsia="Times-Roman"/>
          <w:b/>
          <w:bCs/>
          <w:color w:val="000000"/>
          <w:sz w:val="24"/>
          <w:szCs w:val="24"/>
        </w:rPr>
        <w:t xml:space="preserve"> </w:t>
      </w:r>
      <w:r w:rsidRPr="002B5062">
        <w:rPr>
          <w:rFonts w:eastAsia="Times-Roman"/>
          <w:color w:val="000000"/>
          <w:sz w:val="24"/>
          <w:szCs w:val="24"/>
        </w:rPr>
        <w:t>Efetuar o pagamento ao fornecedor por meio de crédito em conta corrente bancária, mediante a apresentação da respectiva nota fiscal eletrônica, devidamente discriminada e acompanhada de duas vias da correspondente certificação eletrônica emitida através da chave de acesso, www.nfe.fazenda.gov.br.</w:t>
      </w:r>
    </w:p>
    <w:p w14:paraId="1DD6209D" w14:textId="77777777" w:rsidR="00454914" w:rsidRPr="002B5062" w:rsidRDefault="00454914" w:rsidP="00454914">
      <w:pPr>
        <w:rPr>
          <w:rFonts w:eastAsia="Times-Roman"/>
          <w:b/>
          <w:color w:val="000000"/>
          <w:sz w:val="24"/>
          <w:szCs w:val="24"/>
        </w:rPr>
      </w:pPr>
    </w:p>
    <w:p w14:paraId="3AADD950" w14:textId="77777777" w:rsidR="00454914" w:rsidRPr="002B5062" w:rsidRDefault="00454914" w:rsidP="00454914">
      <w:pPr>
        <w:rPr>
          <w:sz w:val="24"/>
          <w:szCs w:val="24"/>
        </w:rPr>
      </w:pPr>
      <w:r w:rsidRPr="002B5062">
        <w:rPr>
          <w:rFonts w:eastAsia="Times-Bold"/>
          <w:b/>
          <w:bCs/>
          <w:color w:val="0D0D0D"/>
          <w:sz w:val="24"/>
          <w:szCs w:val="24"/>
        </w:rPr>
        <w:t>17</w:t>
      </w:r>
      <w:r w:rsidRPr="002B5062">
        <w:rPr>
          <w:b/>
          <w:sz w:val="24"/>
          <w:szCs w:val="24"/>
        </w:rPr>
        <w:t>.2. Da Sociedade Empresária Vencedora:</w:t>
      </w:r>
    </w:p>
    <w:p w14:paraId="3A76A755" w14:textId="77777777" w:rsidR="00454914" w:rsidRPr="002B5062" w:rsidRDefault="00454914" w:rsidP="00454914">
      <w:pPr>
        <w:rPr>
          <w:b/>
          <w:sz w:val="24"/>
          <w:szCs w:val="24"/>
        </w:rPr>
      </w:pPr>
    </w:p>
    <w:p w14:paraId="74FE367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.2.1.</w:t>
      </w:r>
      <w:r w:rsidRPr="002B5062">
        <w:rPr>
          <w:rFonts w:eastAsia="Times-Roman"/>
          <w:b/>
          <w:bCs/>
          <w:color w:val="000000"/>
          <w:sz w:val="24"/>
          <w:szCs w:val="24"/>
        </w:rPr>
        <w:t xml:space="preserve"> </w:t>
      </w:r>
      <w:r w:rsidRPr="002B5062">
        <w:rPr>
          <w:rFonts w:eastAsia="Times-Roman"/>
          <w:color w:val="000000"/>
          <w:sz w:val="24"/>
          <w:szCs w:val="24"/>
        </w:rPr>
        <w:t>Entregar, pelo preço contratado, os produtos objeto deste Edital, segundo as necessidades e requisições da Unidade requisitante.</w:t>
      </w:r>
    </w:p>
    <w:p w14:paraId="577CD4EA" w14:textId="77777777" w:rsidR="00454914" w:rsidRPr="002B5062" w:rsidRDefault="00454914" w:rsidP="00454914">
      <w:pPr>
        <w:jc w:val="both"/>
        <w:rPr>
          <w:rFonts w:eastAsia="Times-Bold"/>
          <w:b/>
          <w:bCs/>
          <w:color w:val="0D0D0D"/>
          <w:sz w:val="24"/>
          <w:szCs w:val="24"/>
        </w:rPr>
      </w:pPr>
    </w:p>
    <w:p w14:paraId="6B00F2BE"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.2.</w:t>
      </w:r>
      <w:r w:rsidRPr="002B5062">
        <w:rPr>
          <w:rFonts w:eastAsia="Times-Roman"/>
          <w:b/>
          <w:bCs/>
          <w:color w:val="0D0D0D"/>
          <w:sz w:val="24"/>
          <w:szCs w:val="24"/>
        </w:rPr>
        <w:t xml:space="preserve"> </w:t>
      </w:r>
      <w:r w:rsidRPr="002B5062">
        <w:rPr>
          <w:rFonts w:eastAsia="Times-Roman"/>
          <w:color w:val="0D0D0D"/>
          <w:sz w:val="24"/>
          <w:szCs w:val="24"/>
        </w:rPr>
        <w:t xml:space="preserve">Entregar o objeto especificado na </w:t>
      </w:r>
      <w:r w:rsidRPr="002B5062">
        <w:rPr>
          <w:rFonts w:eastAsia="Times-Bold"/>
          <w:b/>
          <w:bCs/>
          <w:color w:val="0D0D0D"/>
          <w:sz w:val="24"/>
          <w:szCs w:val="24"/>
        </w:rPr>
        <w:t xml:space="preserve">Autorização de Compras/nota de empenho, </w:t>
      </w:r>
      <w:r w:rsidRPr="002B5062">
        <w:rPr>
          <w:rFonts w:eastAsia="Times-Roman"/>
          <w:color w:val="0D0D0D"/>
          <w:sz w:val="24"/>
          <w:szCs w:val="24"/>
        </w:rPr>
        <w:t xml:space="preserve">de acordo com as necessidades e o interesse da Unidade Requisitante, obedecendo rigorosamente os prazos e as condições estabelecidas neste </w:t>
      </w:r>
      <w:r w:rsidRPr="002B5062">
        <w:rPr>
          <w:rFonts w:eastAsia="Times-Roman"/>
          <w:color w:val="000000"/>
          <w:sz w:val="24"/>
          <w:szCs w:val="24"/>
        </w:rPr>
        <w:t>Edital</w:t>
      </w:r>
      <w:r w:rsidRPr="002B5062">
        <w:rPr>
          <w:rFonts w:eastAsia="Times-Roman"/>
          <w:color w:val="0D0D0D"/>
          <w:sz w:val="24"/>
          <w:szCs w:val="24"/>
        </w:rPr>
        <w:t>.</w:t>
      </w:r>
    </w:p>
    <w:p w14:paraId="1E6D45C8" w14:textId="77777777" w:rsidR="00454914" w:rsidRPr="002B5062" w:rsidRDefault="00454914" w:rsidP="00454914">
      <w:pPr>
        <w:jc w:val="both"/>
        <w:rPr>
          <w:rFonts w:eastAsia="Times-Bold"/>
          <w:b/>
          <w:bCs/>
          <w:color w:val="000000"/>
          <w:sz w:val="24"/>
          <w:szCs w:val="24"/>
        </w:rPr>
      </w:pPr>
    </w:p>
    <w:p w14:paraId="611ACCB7"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.2.3.</w:t>
      </w:r>
      <w:r w:rsidRPr="002B5062">
        <w:rPr>
          <w:rFonts w:eastAsia="Times-Roman"/>
          <w:b/>
          <w:bCs/>
          <w:color w:val="000000"/>
          <w:sz w:val="24"/>
          <w:szCs w:val="24"/>
        </w:rPr>
        <w:t xml:space="preserve"> </w:t>
      </w:r>
      <w:r w:rsidRPr="002B5062">
        <w:rPr>
          <w:rFonts w:eastAsia="Times-Roman"/>
          <w:color w:val="000000"/>
          <w:sz w:val="24"/>
          <w:szCs w:val="24"/>
        </w:rPr>
        <w:t>Responsabilizar-se integralmente pela entrega, nos termos da legislação vigente e exigências editalícias, observadas as especificações, normas e outros detalhamentos, quando for o caso ou no que for aplicável, fazer cumprir, por parte de seus empregados e prepostos, as normas da Unidade Requisitante.</w:t>
      </w:r>
    </w:p>
    <w:p w14:paraId="5C2C781F" w14:textId="77777777" w:rsidR="00454914" w:rsidRPr="002B5062" w:rsidRDefault="00454914" w:rsidP="00454914">
      <w:pPr>
        <w:jc w:val="both"/>
        <w:rPr>
          <w:rFonts w:eastAsia="Times-Bold"/>
          <w:b/>
          <w:bCs/>
          <w:color w:val="000000"/>
          <w:sz w:val="24"/>
          <w:szCs w:val="24"/>
        </w:rPr>
      </w:pPr>
    </w:p>
    <w:p w14:paraId="31092FD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 xml:space="preserve">.2.4. </w:t>
      </w:r>
      <w:r w:rsidRPr="002B5062">
        <w:rPr>
          <w:rFonts w:eastAsia="Times-Roman"/>
          <w:color w:val="000000"/>
          <w:sz w:val="24"/>
          <w:szCs w:val="24"/>
        </w:rPr>
        <w:t>Atender, de imediato, as solicitações relativas à substituição, reposição ou troca do objeto que não atenda ao especificado.</w:t>
      </w:r>
    </w:p>
    <w:p w14:paraId="487CA770" w14:textId="77777777" w:rsidR="00454914" w:rsidRPr="002B5062" w:rsidRDefault="00454914" w:rsidP="00454914">
      <w:pPr>
        <w:jc w:val="both"/>
        <w:rPr>
          <w:rFonts w:eastAsia="Times-Bold"/>
          <w:b/>
          <w:bCs/>
          <w:color w:val="000000"/>
          <w:sz w:val="24"/>
          <w:szCs w:val="24"/>
        </w:rPr>
      </w:pPr>
    </w:p>
    <w:p w14:paraId="7130623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.2.5.</w:t>
      </w:r>
      <w:r w:rsidRPr="002B5062">
        <w:rPr>
          <w:rFonts w:eastAsia="Times-Roman"/>
          <w:color w:val="000000"/>
          <w:sz w:val="24"/>
          <w:szCs w:val="24"/>
        </w:rPr>
        <w:t xml:space="preserve"> Entregar o objeto no prazo estabelecido, informando em tempo hábil qualquer motivo impeditivo ou que impossibilite assumir o estabelecido.</w:t>
      </w:r>
    </w:p>
    <w:p w14:paraId="68346205" w14:textId="77777777" w:rsidR="00454914" w:rsidRPr="002B5062" w:rsidRDefault="00454914" w:rsidP="00454914">
      <w:pPr>
        <w:jc w:val="both"/>
        <w:rPr>
          <w:rFonts w:eastAsia="Times-Bold"/>
          <w:b/>
          <w:bCs/>
          <w:color w:val="000000"/>
          <w:sz w:val="24"/>
          <w:szCs w:val="24"/>
        </w:rPr>
      </w:pPr>
    </w:p>
    <w:p w14:paraId="3CA140D8" w14:textId="77777777" w:rsidR="00454914" w:rsidRPr="002B5062" w:rsidRDefault="00454914" w:rsidP="00454914">
      <w:pPr>
        <w:jc w:val="both"/>
        <w:rPr>
          <w:sz w:val="24"/>
          <w:szCs w:val="24"/>
        </w:rPr>
      </w:pPr>
      <w:r w:rsidRPr="002B5062">
        <w:rPr>
          <w:rFonts w:eastAsia="Times-Bold"/>
          <w:b/>
          <w:bCs/>
          <w:color w:val="000000"/>
          <w:sz w:val="24"/>
          <w:szCs w:val="24"/>
        </w:rPr>
        <w:t>17.2.6.</w:t>
      </w:r>
      <w:r w:rsidRPr="002B5062">
        <w:rPr>
          <w:rFonts w:eastAsia="Times-Roman"/>
          <w:b/>
          <w:bCs/>
          <w:color w:val="000000"/>
          <w:sz w:val="24"/>
          <w:szCs w:val="24"/>
        </w:rPr>
        <w:t xml:space="preserve"> </w:t>
      </w:r>
      <w:r w:rsidRPr="002B5062">
        <w:rPr>
          <w:rFonts w:eastAsia="Times-Roman"/>
          <w:color w:val="000000"/>
          <w:sz w:val="24"/>
          <w:szCs w:val="24"/>
        </w:rPr>
        <w:t>Assumir inteira responsabilidade quanto à garantia e qualidade do objeto, reservando ao Município o direito de recusá-lo caso não satisfaça aos padrões especificados.</w:t>
      </w:r>
    </w:p>
    <w:p w14:paraId="11416EF2" w14:textId="77777777" w:rsidR="00454914" w:rsidRPr="002B5062" w:rsidRDefault="00454914" w:rsidP="00454914">
      <w:pPr>
        <w:jc w:val="both"/>
        <w:rPr>
          <w:rFonts w:eastAsia="Times-Bold"/>
          <w:b/>
          <w:bCs/>
          <w:color w:val="000000"/>
          <w:sz w:val="24"/>
          <w:szCs w:val="24"/>
        </w:rPr>
      </w:pPr>
    </w:p>
    <w:p w14:paraId="1649F08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.2.7.</w:t>
      </w:r>
      <w:r w:rsidRPr="002B5062">
        <w:rPr>
          <w:rFonts w:eastAsia="Times-Roman"/>
          <w:b/>
          <w:bCs/>
          <w:color w:val="000000"/>
          <w:sz w:val="24"/>
          <w:szCs w:val="24"/>
        </w:rPr>
        <w:t xml:space="preserve"> </w:t>
      </w:r>
      <w:r w:rsidRPr="002B5062">
        <w:rPr>
          <w:rFonts w:eastAsia="Times-Roman"/>
          <w:color w:val="000000"/>
          <w:sz w:val="24"/>
          <w:szCs w:val="24"/>
        </w:rPr>
        <w:t>Comunicar imediatamente a Unidade Requisitante, quando for o caso, qualquer anormalidade verificada, inclusive de ordem funcional, para que sejam adotadas as providências de regularização necessárias.</w:t>
      </w:r>
    </w:p>
    <w:p w14:paraId="2D9DA192" w14:textId="77777777" w:rsidR="00454914" w:rsidRPr="002B5062" w:rsidRDefault="00454914" w:rsidP="00454914">
      <w:pPr>
        <w:jc w:val="both"/>
        <w:rPr>
          <w:rFonts w:eastAsia="Times-Bold"/>
          <w:b/>
          <w:bCs/>
          <w:color w:val="000000"/>
          <w:sz w:val="24"/>
          <w:szCs w:val="24"/>
        </w:rPr>
      </w:pPr>
    </w:p>
    <w:p w14:paraId="134C23CD"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.2.8.</w:t>
      </w:r>
      <w:r w:rsidRPr="002B5062">
        <w:rPr>
          <w:rFonts w:eastAsia="Times-Roman"/>
          <w:color w:val="000000"/>
          <w:sz w:val="24"/>
          <w:szCs w:val="24"/>
        </w:rPr>
        <w:t xml:space="preserve"> Responder objetivamente por quaisquer danos pessoais ou materiais decorrentes da entrega do objeto, seja por vício de fabricação ou por ação ou omissão de seus empregados.</w:t>
      </w:r>
    </w:p>
    <w:p w14:paraId="6B062711" w14:textId="77777777" w:rsidR="00454914" w:rsidRPr="002B5062" w:rsidRDefault="00454914" w:rsidP="00454914">
      <w:pPr>
        <w:jc w:val="both"/>
        <w:rPr>
          <w:rFonts w:eastAsia="Times-Bold"/>
          <w:b/>
          <w:bCs/>
          <w:color w:val="000000"/>
          <w:sz w:val="24"/>
          <w:szCs w:val="24"/>
        </w:rPr>
      </w:pPr>
    </w:p>
    <w:p w14:paraId="6615AED6"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.9.</w:t>
      </w:r>
      <w:r w:rsidRPr="002B5062">
        <w:rPr>
          <w:rFonts w:eastAsia="Times-Roman"/>
          <w:b/>
          <w:bCs/>
          <w:color w:val="0D0D0D"/>
          <w:sz w:val="24"/>
          <w:szCs w:val="24"/>
        </w:rPr>
        <w:t xml:space="preserve"> </w:t>
      </w:r>
      <w:r w:rsidRPr="002B5062">
        <w:rPr>
          <w:rFonts w:eastAsia="Times-Roman"/>
          <w:color w:val="0D0D0D"/>
          <w:sz w:val="24"/>
          <w:szCs w:val="24"/>
        </w:rPr>
        <w:t xml:space="preserve">Arcar com o pagamento de todos os encargos trabalhistas, fiscais, previdenciários, securitários e outros advindos da execução do objeto, de forma a eximir a Unidade </w:t>
      </w:r>
      <w:r w:rsidRPr="002B5062">
        <w:rPr>
          <w:rFonts w:eastAsia="Times-Roman"/>
          <w:color w:val="0D0D0D"/>
          <w:sz w:val="24"/>
          <w:szCs w:val="24"/>
        </w:rPr>
        <w:lastRenderedPageBreak/>
        <w:t>Requisitante de quaisquer ônus e responsabilidades.</w:t>
      </w:r>
    </w:p>
    <w:p w14:paraId="68E124BA" w14:textId="77777777" w:rsidR="00454914" w:rsidRPr="002B5062" w:rsidRDefault="00454914" w:rsidP="00454914">
      <w:pPr>
        <w:jc w:val="both"/>
        <w:rPr>
          <w:rFonts w:eastAsia="Times-Bold"/>
          <w:b/>
          <w:bCs/>
          <w:color w:val="0D0D0D"/>
          <w:sz w:val="24"/>
          <w:szCs w:val="24"/>
        </w:rPr>
      </w:pPr>
    </w:p>
    <w:p w14:paraId="204ADD5F"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.10.</w:t>
      </w:r>
      <w:r w:rsidRPr="002B5062">
        <w:rPr>
          <w:rFonts w:eastAsia="Times-Roman"/>
          <w:b/>
          <w:bCs/>
          <w:color w:val="0D0D0D"/>
          <w:sz w:val="24"/>
          <w:szCs w:val="24"/>
        </w:rPr>
        <w:t xml:space="preserve"> Manter durante toda a execução contratual, em compatibilidade com as obrigações assumidas, todas as condições de habilitação e qualificação exigidas na licitação.</w:t>
      </w:r>
    </w:p>
    <w:p w14:paraId="37B16339" w14:textId="77777777" w:rsidR="0070590D" w:rsidRPr="002B5062" w:rsidRDefault="0070590D" w:rsidP="00454914">
      <w:pPr>
        <w:jc w:val="center"/>
        <w:rPr>
          <w:b/>
          <w:bCs/>
          <w:sz w:val="24"/>
          <w:szCs w:val="24"/>
        </w:rPr>
      </w:pPr>
    </w:p>
    <w:p w14:paraId="21A15D61" w14:textId="77777777" w:rsidR="0070590D" w:rsidRPr="002B5062" w:rsidRDefault="0070590D" w:rsidP="00454914">
      <w:pPr>
        <w:jc w:val="center"/>
        <w:rPr>
          <w:b/>
          <w:bCs/>
          <w:sz w:val="24"/>
          <w:szCs w:val="24"/>
        </w:rPr>
      </w:pPr>
      <w:r w:rsidRPr="002B5062">
        <w:rPr>
          <w:b/>
          <w:bCs/>
          <w:sz w:val="24"/>
          <w:szCs w:val="24"/>
        </w:rPr>
        <w:t>CLÁUSULA DÉCIMA OITAVA</w:t>
      </w:r>
    </w:p>
    <w:p w14:paraId="731B4B44" w14:textId="0800CC11" w:rsidR="00454914" w:rsidRPr="002B5062" w:rsidRDefault="00454914" w:rsidP="00454914">
      <w:pPr>
        <w:jc w:val="center"/>
        <w:rPr>
          <w:sz w:val="24"/>
          <w:szCs w:val="24"/>
        </w:rPr>
      </w:pPr>
      <w:r w:rsidRPr="002B5062">
        <w:rPr>
          <w:b/>
          <w:bCs/>
          <w:sz w:val="24"/>
          <w:szCs w:val="24"/>
        </w:rPr>
        <w:t>DAS PENALIDADES</w:t>
      </w:r>
    </w:p>
    <w:p w14:paraId="79237406" w14:textId="77777777" w:rsidR="00454914" w:rsidRPr="002B5062" w:rsidRDefault="00454914" w:rsidP="00454914">
      <w:pPr>
        <w:jc w:val="both"/>
        <w:rPr>
          <w:sz w:val="24"/>
          <w:szCs w:val="24"/>
        </w:rPr>
      </w:pPr>
    </w:p>
    <w:p w14:paraId="602701FD" w14:textId="77777777" w:rsidR="00454914" w:rsidRPr="002B5062" w:rsidRDefault="00454914" w:rsidP="00454914">
      <w:pPr>
        <w:jc w:val="both"/>
        <w:rPr>
          <w:sz w:val="24"/>
          <w:szCs w:val="24"/>
        </w:rPr>
      </w:pPr>
      <w:r w:rsidRPr="002B5062">
        <w:rPr>
          <w:b/>
          <w:sz w:val="24"/>
          <w:szCs w:val="24"/>
        </w:rPr>
        <w:t>18.1</w:t>
      </w:r>
      <w:r w:rsidRPr="002B5062">
        <w:rPr>
          <w:sz w:val="24"/>
          <w:szCs w:val="24"/>
        </w:rPr>
        <w:t>. Os casos de inexecução do objeto deste edital, erro de execução, execução imperfeita, atraso injustificado e inadimplemento, sujeitará o proponente contratado às penalidades previstas no Art. 87 da Lei 8.666/93, das quais destacam-se:</w:t>
      </w:r>
    </w:p>
    <w:p w14:paraId="538431D5" w14:textId="77777777" w:rsidR="00454914" w:rsidRPr="002B5062" w:rsidRDefault="00454914" w:rsidP="00454914">
      <w:pPr>
        <w:jc w:val="both"/>
        <w:rPr>
          <w:sz w:val="24"/>
          <w:szCs w:val="24"/>
        </w:rPr>
      </w:pPr>
      <w:r w:rsidRPr="002B5062">
        <w:rPr>
          <w:sz w:val="24"/>
          <w:szCs w:val="24"/>
        </w:rPr>
        <w:t>a) advertência;</w:t>
      </w:r>
    </w:p>
    <w:p w14:paraId="117899F0" w14:textId="77777777" w:rsidR="00454914" w:rsidRPr="002B5062" w:rsidRDefault="00454914" w:rsidP="00454914">
      <w:pPr>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5AB652B2" w14:textId="77777777" w:rsidR="00454914" w:rsidRPr="002B5062" w:rsidRDefault="00454914" w:rsidP="00454914">
      <w:pPr>
        <w:jc w:val="both"/>
        <w:rPr>
          <w:sz w:val="24"/>
          <w:szCs w:val="24"/>
        </w:rPr>
      </w:pPr>
      <w:r w:rsidRPr="002B5062">
        <w:rPr>
          <w:sz w:val="24"/>
          <w:szCs w:val="24"/>
        </w:rPr>
        <w:t>c) multa compensatória no valor de 5% (cinco por cento) sobre o valor total contratado;</w:t>
      </w:r>
    </w:p>
    <w:p w14:paraId="1F8F4D95" w14:textId="77777777" w:rsidR="00454914" w:rsidRPr="002B5062" w:rsidRDefault="00454914" w:rsidP="00454914">
      <w:pPr>
        <w:pStyle w:val="Recuodecorpodetexto21"/>
        <w:ind w:left="0"/>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57A01B94" w14:textId="77777777" w:rsidR="00454914" w:rsidRPr="002B5062" w:rsidRDefault="00454914" w:rsidP="00454914">
      <w:pPr>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344EDD6D" w14:textId="77777777" w:rsidR="00454914" w:rsidRPr="002B5062" w:rsidRDefault="00454914" w:rsidP="00454914">
      <w:pPr>
        <w:jc w:val="both"/>
        <w:rPr>
          <w:sz w:val="24"/>
          <w:szCs w:val="24"/>
        </w:rPr>
      </w:pPr>
      <w:r w:rsidRPr="002B5062">
        <w:rPr>
          <w:sz w:val="24"/>
          <w:szCs w:val="24"/>
        </w:rPr>
        <w:t xml:space="preserve"> </w:t>
      </w:r>
    </w:p>
    <w:p w14:paraId="50915E36" w14:textId="77777777" w:rsidR="00454914" w:rsidRPr="002B5062" w:rsidRDefault="00454914" w:rsidP="00454914">
      <w:pPr>
        <w:jc w:val="both"/>
        <w:rPr>
          <w:sz w:val="24"/>
          <w:szCs w:val="24"/>
        </w:rPr>
      </w:pPr>
      <w:r w:rsidRPr="002B5062">
        <w:rPr>
          <w:b/>
          <w:sz w:val="24"/>
          <w:szCs w:val="24"/>
        </w:rPr>
        <w:t>18.2</w:t>
      </w:r>
      <w:r w:rsidRPr="002B5062">
        <w:rPr>
          <w:sz w:val="24"/>
          <w:szCs w:val="24"/>
        </w:rPr>
        <w:t>. Após o devido processo legal, as penalidades serão aplicadas pela autoridade competente que deverá comunicar a subsecretaria todas as ocorrências para fins de cadastramento e demais providências.</w:t>
      </w:r>
    </w:p>
    <w:p w14:paraId="73D81F9F" w14:textId="77777777" w:rsidR="00454914" w:rsidRPr="002B5062" w:rsidRDefault="00454914" w:rsidP="00454914">
      <w:pPr>
        <w:jc w:val="both"/>
        <w:rPr>
          <w:sz w:val="24"/>
          <w:szCs w:val="24"/>
        </w:rPr>
      </w:pPr>
    </w:p>
    <w:p w14:paraId="45420714" w14:textId="77777777" w:rsidR="00454914" w:rsidRPr="002B5062" w:rsidRDefault="00454914" w:rsidP="00454914">
      <w:pPr>
        <w:jc w:val="both"/>
        <w:rPr>
          <w:sz w:val="24"/>
          <w:szCs w:val="24"/>
        </w:rPr>
      </w:pPr>
      <w:r w:rsidRPr="002B5062">
        <w:rPr>
          <w:b/>
          <w:sz w:val="24"/>
          <w:szCs w:val="24"/>
        </w:rPr>
        <w:t>18.2.1</w:t>
      </w:r>
      <w:r w:rsidRPr="002B5062">
        <w:rPr>
          <w:sz w:val="24"/>
          <w:szCs w:val="24"/>
        </w:rPr>
        <w:t>. Entende-se por autoridade competente a gestora da despesa executada.</w:t>
      </w:r>
    </w:p>
    <w:p w14:paraId="11166EE6" w14:textId="77777777" w:rsidR="00454914" w:rsidRPr="002B5062" w:rsidRDefault="00454914" w:rsidP="00454914">
      <w:pPr>
        <w:jc w:val="both"/>
        <w:rPr>
          <w:sz w:val="24"/>
          <w:szCs w:val="24"/>
        </w:rPr>
      </w:pPr>
    </w:p>
    <w:p w14:paraId="24A91EDC" w14:textId="77777777" w:rsidR="00454914" w:rsidRPr="002B5062" w:rsidRDefault="00454914" w:rsidP="00454914">
      <w:pPr>
        <w:jc w:val="both"/>
        <w:rPr>
          <w:sz w:val="24"/>
          <w:szCs w:val="24"/>
        </w:rPr>
      </w:pPr>
      <w:r w:rsidRPr="002B5062">
        <w:rPr>
          <w:b/>
          <w:sz w:val="24"/>
          <w:szCs w:val="24"/>
        </w:rPr>
        <w:t>18.3</w:t>
      </w:r>
      <w:r w:rsidRPr="002B5062">
        <w:rPr>
          <w:sz w:val="24"/>
          <w:szCs w:val="24"/>
        </w:rPr>
        <w:t xml:space="preserve">. Os valores das multas aplicadas previstas nos sub-itens acima poderão ser descontados dos pagamentos devidos pela Administração. </w:t>
      </w:r>
    </w:p>
    <w:p w14:paraId="0711A555" w14:textId="77777777" w:rsidR="00454914" w:rsidRPr="002B5062" w:rsidRDefault="00454914" w:rsidP="00454914">
      <w:pPr>
        <w:jc w:val="both"/>
        <w:rPr>
          <w:sz w:val="24"/>
          <w:szCs w:val="24"/>
        </w:rPr>
      </w:pPr>
    </w:p>
    <w:p w14:paraId="4B006553" w14:textId="77777777" w:rsidR="00454914" w:rsidRPr="002B5062" w:rsidRDefault="00454914" w:rsidP="00454914">
      <w:pPr>
        <w:jc w:val="both"/>
        <w:rPr>
          <w:sz w:val="24"/>
          <w:szCs w:val="24"/>
        </w:rPr>
      </w:pPr>
      <w:r w:rsidRPr="002B5062">
        <w:rPr>
          <w:b/>
          <w:sz w:val="24"/>
          <w:szCs w:val="24"/>
        </w:rPr>
        <w:t>18.4.</w:t>
      </w:r>
      <w:r w:rsidRPr="002B5062">
        <w:rPr>
          <w:sz w:val="24"/>
          <w:szCs w:val="24"/>
        </w:rPr>
        <w:t xml:space="preserve"> Da aplicação das penalidades definidas nas alíneas “a”, “b”, “c” e “d” do item </w:t>
      </w:r>
      <w:r w:rsidRPr="002B5062">
        <w:rPr>
          <w:b/>
          <w:bCs/>
          <w:sz w:val="24"/>
          <w:szCs w:val="24"/>
        </w:rPr>
        <w:t>19</w:t>
      </w:r>
      <w:r w:rsidRPr="002B5062">
        <w:rPr>
          <w:b/>
          <w:sz w:val="24"/>
          <w:szCs w:val="24"/>
        </w:rPr>
        <w:t>.1</w:t>
      </w:r>
      <w:r w:rsidRPr="002B5062">
        <w:rPr>
          <w:sz w:val="24"/>
          <w:szCs w:val="24"/>
        </w:rPr>
        <w:t>, caberá recurso no prazo de 5 (cinco) dias úteis, contados da intimação.</w:t>
      </w:r>
    </w:p>
    <w:p w14:paraId="693C0AE0" w14:textId="77777777" w:rsidR="00454914" w:rsidRPr="002B5062" w:rsidRDefault="00454914" w:rsidP="00454914">
      <w:pPr>
        <w:jc w:val="both"/>
        <w:rPr>
          <w:sz w:val="24"/>
          <w:szCs w:val="24"/>
        </w:rPr>
      </w:pPr>
    </w:p>
    <w:p w14:paraId="3F7A1887" w14:textId="77777777" w:rsidR="00454914" w:rsidRPr="002B5062" w:rsidRDefault="00454914" w:rsidP="00454914">
      <w:pPr>
        <w:jc w:val="both"/>
        <w:rPr>
          <w:sz w:val="24"/>
          <w:szCs w:val="24"/>
        </w:rPr>
      </w:pPr>
      <w:r w:rsidRPr="002B5062">
        <w:rPr>
          <w:b/>
          <w:bCs/>
          <w:sz w:val="24"/>
          <w:szCs w:val="24"/>
        </w:rPr>
        <w:t>18.4.1</w:t>
      </w:r>
      <w:r w:rsidRPr="002B5062">
        <w:rPr>
          <w:bCs/>
          <w:sz w:val="24"/>
          <w:szCs w:val="24"/>
        </w:rPr>
        <w:t xml:space="preserve">. Da aplicação da penalidade definida na alínea “e” do item </w:t>
      </w:r>
      <w:r w:rsidRPr="002B5062">
        <w:rPr>
          <w:b/>
          <w:bCs/>
          <w:sz w:val="24"/>
          <w:szCs w:val="24"/>
        </w:rPr>
        <w:t>19.1</w:t>
      </w:r>
      <w:r w:rsidRPr="002B5062">
        <w:rPr>
          <w:bCs/>
          <w:sz w:val="24"/>
          <w:szCs w:val="24"/>
        </w:rPr>
        <w:t>, caberá pedido de reconsideração no prazo de 10 (dez) dias úteis, contados da intimação.</w:t>
      </w:r>
    </w:p>
    <w:p w14:paraId="4A0BD520" w14:textId="77777777" w:rsidR="00454914" w:rsidRPr="002B5062" w:rsidRDefault="00454914" w:rsidP="00454914">
      <w:pPr>
        <w:jc w:val="both"/>
        <w:rPr>
          <w:bCs/>
          <w:sz w:val="24"/>
          <w:szCs w:val="24"/>
        </w:rPr>
      </w:pPr>
    </w:p>
    <w:p w14:paraId="42FBFD8C" w14:textId="77777777" w:rsidR="00454914" w:rsidRPr="002B5062" w:rsidRDefault="00454914" w:rsidP="00454914">
      <w:pPr>
        <w:jc w:val="both"/>
        <w:rPr>
          <w:sz w:val="24"/>
          <w:szCs w:val="24"/>
        </w:rPr>
      </w:pPr>
      <w:r w:rsidRPr="002B5062">
        <w:rPr>
          <w:b/>
          <w:sz w:val="24"/>
          <w:szCs w:val="24"/>
        </w:rPr>
        <w:t>18.5</w:t>
      </w:r>
      <w:r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583AC44A" w14:textId="77777777" w:rsidR="00454914" w:rsidRPr="002B5062" w:rsidRDefault="00454914" w:rsidP="00454914">
      <w:pPr>
        <w:jc w:val="both"/>
        <w:rPr>
          <w:sz w:val="24"/>
          <w:szCs w:val="24"/>
        </w:rPr>
      </w:pPr>
    </w:p>
    <w:p w14:paraId="61894251" w14:textId="77777777" w:rsidR="00454914" w:rsidRPr="002B5062" w:rsidRDefault="00454914" w:rsidP="00454914">
      <w:pPr>
        <w:pStyle w:val="Corpodetexto"/>
      </w:pPr>
      <w:r w:rsidRPr="002B5062">
        <w:rPr>
          <w:b/>
        </w:rPr>
        <w:t>18.6.</w:t>
      </w:r>
      <w:r w:rsidRPr="002B5062">
        <w:t xml:space="preserve"> A aplicação de penalidades previstas para os casos de inexecução do objeto, erro de execução, execução imperfeita, atraso injustificado, inadimplemento e demais condutas ilícitas será de competência da autoridade gestora da despesa, nos termos do § 3º, do art. 87, da Lei nº 8.666/93.</w:t>
      </w:r>
    </w:p>
    <w:p w14:paraId="69C20BCB" w14:textId="77777777" w:rsidR="00454914" w:rsidRPr="002B5062" w:rsidRDefault="00454914" w:rsidP="00454914">
      <w:pPr>
        <w:jc w:val="both"/>
        <w:rPr>
          <w:rFonts w:eastAsia="Times-Roman"/>
          <w:b/>
          <w:bCs/>
          <w:color w:val="0D0D0D"/>
          <w:sz w:val="24"/>
          <w:szCs w:val="24"/>
        </w:rPr>
      </w:pPr>
    </w:p>
    <w:p w14:paraId="17CC6A12" w14:textId="77777777" w:rsidR="0070590D" w:rsidRPr="002B5062" w:rsidRDefault="0070590D" w:rsidP="00454914">
      <w:pPr>
        <w:jc w:val="center"/>
        <w:rPr>
          <w:b/>
          <w:bCs/>
          <w:sz w:val="24"/>
          <w:szCs w:val="24"/>
        </w:rPr>
      </w:pPr>
      <w:r w:rsidRPr="002B5062">
        <w:rPr>
          <w:b/>
          <w:bCs/>
          <w:sz w:val="24"/>
          <w:szCs w:val="24"/>
        </w:rPr>
        <w:t>CLÁUSULA DÉCIMA NONA</w:t>
      </w:r>
    </w:p>
    <w:p w14:paraId="544B59F0" w14:textId="7DF0BE96" w:rsidR="00454914" w:rsidRPr="002B5062" w:rsidRDefault="00454914" w:rsidP="00454914">
      <w:pPr>
        <w:jc w:val="center"/>
        <w:rPr>
          <w:sz w:val="24"/>
          <w:szCs w:val="24"/>
        </w:rPr>
      </w:pPr>
      <w:r w:rsidRPr="002B5062">
        <w:rPr>
          <w:b/>
          <w:bCs/>
          <w:sz w:val="24"/>
          <w:szCs w:val="24"/>
        </w:rPr>
        <w:t>DO PREÇO</w:t>
      </w:r>
      <w:r w:rsidRPr="002B5062">
        <w:rPr>
          <w:sz w:val="24"/>
          <w:szCs w:val="24"/>
        </w:rPr>
        <w:t xml:space="preserve"> </w:t>
      </w:r>
      <w:r w:rsidRPr="002B5062">
        <w:rPr>
          <w:b/>
          <w:bCs/>
          <w:sz w:val="24"/>
          <w:szCs w:val="24"/>
        </w:rPr>
        <w:t>E DO PAGAMENTO</w:t>
      </w:r>
    </w:p>
    <w:p w14:paraId="69C63B4E" w14:textId="77777777" w:rsidR="00454914" w:rsidRPr="002B5062" w:rsidRDefault="00454914" w:rsidP="00454914">
      <w:pPr>
        <w:jc w:val="both"/>
        <w:rPr>
          <w:b/>
          <w:bCs/>
          <w:sz w:val="24"/>
          <w:szCs w:val="24"/>
        </w:rPr>
      </w:pPr>
    </w:p>
    <w:p w14:paraId="74DE077C" w14:textId="1DF467E8" w:rsidR="00454914" w:rsidRPr="002B5062" w:rsidRDefault="00454914" w:rsidP="00546AA3">
      <w:pPr>
        <w:jc w:val="both"/>
        <w:rPr>
          <w:sz w:val="24"/>
          <w:szCs w:val="24"/>
        </w:rPr>
      </w:pPr>
      <w:r w:rsidRPr="002B5062">
        <w:rPr>
          <w:b/>
          <w:bCs/>
          <w:sz w:val="24"/>
          <w:szCs w:val="24"/>
        </w:rPr>
        <w:lastRenderedPageBreak/>
        <w:t>19.1.</w:t>
      </w:r>
      <w:r w:rsidRPr="002B5062">
        <w:rPr>
          <w:sz w:val="24"/>
          <w:szCs w:val="24"/>
        </w:rPr>
        <w:t xml:space="preserve"> </w:t>
      </w:r>
      <w:r w:rsidR="00546AA3" w:rsidRPr="00546AA3">
        <w:rPr>
          <w:sz w:val="24"/>
          <w:szCs w:val="24"/>
        </w:rPr>
        <w:t>O preço unitário poderá ser aceito com até quatro casas decimais, desde que o valor total atenda</w:t>
      </w:r>
      <w:r w:rsidR="00546AA3">
        <w:rPr>
          <w:sz w:val="24"/>
          <w:szCs w:val="24"/>
        </w:rPr>
        <w:t xml:space="preserve"> </w:t>
      </w:r>
      <w:r w:rsidR="00546AA3" w:rsidRPr="00546AA3">
        <w:rPr>
          <w:sz w:val="24"/>
          <w:szCs w:val="24"/>
        </w:rPr>
        <w:t>ao disposto no item.</w:t>
      </w:r>
    </w:p>
    <w:p w14:paraId="04D20C52" w14:textId="77777777" w:rsidR="00454914" w:rsidRPr="002B5062" w:rsidRDefault="00454914" w:rsidP="00454914">
      <w:pPr>
        <w:jc w:val="both"/>
        <w:rPr>
          <w:b/>
          <w:bCs/>
          <w:sz w:val="24"/>
          <w:szCs w:val="24"/>
        </w:rPr>
      </w:pPr>
    </w:p>
    <w:p w14:paraId="092F6B67" w14:textId="77777777" w:rsidR="00454914" w:rsidRPr="002B5062" w:rsidRDefault="00454914" w:rsidP="00454914">
      <w:pPr>
        <w:jc w:val="both"/>
        <w:rPr>
          <w:sz w:val="24"/>
          <w:szCs w:val="24"/>
        </w:rPr>
      </w:pPr>
      <w:r w:rsidRPr="002B5062">
        <w:rPr>
          <w:b/>
          <w:bCs/>
          <w:sz w:val="24"/>
          <w:szCs w:val="24"/>
        </w:rPr>
        <w:t>19.2</w:t>
      </w:r>
      <w:r w:rsidRPr="002B5062">
        <w:rPr>
          <w:b/>
          <w:sz w:val="24"/>
          <w:szCs w:val="24"/>
        </w:rPr>
        <w:t>.</w:t>
      </w:r>
      <w:r w:rsidRPr="002B5062">
        <w:rPr>
          <w:sz w:val="24"/>
          <w:szCs w:val="24"/>
        </w:rPr>
        <w:t xml:space="preserve"> Deverão estar incluídos no preço, todos os insumos que o compõem, tais como as despesas com impostos, taxas, frete, seguros e quaisquer outros que incidam direta ou indiretamente sobre a execução do objeto desta licitação, sem quaisquer ônus para a Administração, e quaisquer outros que incidam sobre a avença.</w:t>
      </w:r>
    </w:p>
    <w:p w14:paraId="7B37F813" w14:textId="77777777" w:rsidR="00454914" w:rsidRPr="002B5062" w:rsidRDefault="00454914" w:rsidP="00454914">
      <w:pPr>
        <w:jc w:val="both"/>
        <w:rPr>
          <w:sz w:val="24"/>
          <w:szCs w:val="24"/>
        </w:rPr>
      </w:pPr>
    </w:p>
    <w:p w14:paraId="2D34F0CE" w14:textId="369B3FD0" w:rsidR="00454914" w:rsidRPr="002B5062" w:rsidRDefault="00454914" w:rsidP="00454914">
      <w:pPr>
        <w:jc w:val="both"/>
        <w:rPr>
          <w:sz w:val="24"/>
          <w:szCs w:val="24"/>
        </w:rPr>
      </w:pPr>
      <w:r w:rsidRPr="002B5062">
        <w:rPr>
          <w:b/>
          <w:bCs/>
          <w:sz w:val="24"/>
          <w:szCs w:val="24"/>
        </w:rPr>
        <w:t>19.3</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licitante vencedora, através de ordem bancária contra a entidade bancária indicada na proposta (conforme modelo descrito abaixo), em que deverá ser efetivado o crédito:</w:t>
      </w:r>
    </w:p>
    <w:p w14:paraId="6306EB12" w14:textId="77777777" w:rsidR="00454914" w:rsidRPr="002B5062" w:rsidRDefault="00454914" w:rsidP="00454914">
      <w:pPr>
        <w:jc w:val="both"/>
        <w:rPr>
          <w:sz w:val="24"/>
          <w:szCs w:val="24"/>
        </w:rPr>
      </w:pPr>
      <w:r w:rsidRPr="002B5062">
        <w:rPr>
          <w:rFonts w:eastAsia="Times-Bold"/>
          <w:b/>
          <w:bCs/>
          <w:color w:val="000000"/>
          <w:sz w:val="24"/>
          <w:szCs w:val="24"/>
        </w:rPr>
        <w:t>BANCO: ........... AGÊNCIA: ........... CONTA CORRENTE: ................. LOCALIDADE: .....................</w:t>
      </w:r>
    </w:p>
    <w:p w14:paraId="1B750262" w14:textId="77777777" w:rsidR="00454914" w:rsidRPr="002B5062" w:rsidRDefault="00454914" w:rsidP="00454914">
      <w:pPr>
        <w:jc w:val="both"/>
        <w:rPr>
          <w:rFonts w:eastAsia="Times-Bold"/>
          <w:b/>
          <w:bCs/>
          <w:color w:val="000000"/>
          <w:sz w:val="24"/>
          <w:szCs w:val="24"/>
        </w:rPr>
      </w:pPr>
    </w:p>
    <w:p w14:paraId="72E93234" w14:textId="77777777" w:rsidR="00454914" w:rsidRPr="002B5062" w:rsidRDefault="00454914" w:rsidP="00454914">
      <w:pPr>
        <w:jc w:val="both"/>
        <w:rPr>
          <w:sz w:val="24"/>
          <w:szCs w:val="24"/>
        </w:rPr>
      </w:pPr>
      <w:r w:rsidRPr="002B5062">
        <w:rPr>
          <w:b/>
          <w:bCs/>
          <w:sz w:val="24"/>
          <w:szCs w:val="24"/>
        </w:rPr>
        <w:t>19.4</w:t>
      </w:r>
      <w:r w:rsidRPr="002B5062">
        <w:rPr>
          <w:sz w:val="24"/>
          <w:szCs w:val="24"/>
        </w:rPr>
        <w:t xml:space="preserve">. Para efeito de cada pagamento a nota fiscal/fatura deverá estar acompanhada da autorização de uso da nota fiscal eletrônica, em duas vias emitidas através do site </w:t>
      </w:r>
      <w:hyperlink r:id="rId13" w:history="1">
        <w:r w:rsidRPr="002B5062">
          <w:rPr>
            <w:rStyle w:val="Hyperlink"/>
            <w:sz w:val="24"/>
            <w:szCs w:val="24"/>
          </w:rPr>
          <w:t>www.nfe.fazenda.gov.br</w:t>
        </w:r>
      </w:hyperlink>
      <w:r w:rsidRPr="002B5062">
        <w:rPr>
          <w:sz w:val="24"/>
          <w:szCs w:val="24"/>
        </w:rPr>
        <w:t>, digitando a chave de acesso descrita no DANFE.</w:t>
      </w:r>
    </w:p>
    <w:p w14:paraId="7737F577" w14:textId="77777777" w:rsidR="00454914" w:rsidRPr="002B5062" w:rsidRDefault="00454914" w:rsidP="00454914">
      <w:pPr>
        <w:jc w:val="both"/>
        <w:rPr>
          <w:sz w:val="24"/>
          <w:szCs w:val="24"/>
        </w:rPr>
      </w:pPr>
    </w:p>
    <w:p w14:paraId="38D0CABF" w14:textId="77777777" w:rsidR="00454914" w:rsidRPr="002B5062" w:rsidRDefault="00454914" w:rsidP="00454914">
      <w:pPr>
        <w:jc w:val="both"/>
        <w:rPr>
          <w:sz w:val="24"/>
          <w:szCs w:val="24"/>
        </w:rPr>
      </w:pPr>
      <w:r w:rsidRPr="002B5062">
        <w:rPr>
          <w:b/>
          <w:bCs/>
          <w:sz w:val="24"/>
          <w:szCs w:val="24"/>
        </w:rPr>
        <w:t>19.4</w:t>
      </w:r>
      <w:r w:rsidRPr="002B5062">
        <w:rPr>
          <w:b/>
          <w:sz w:val="24"/>
          <w:szCs w:val="24"/>
        </w:rPr>
        <w:t>.1.</w:t>
      </w:r>
      <w:r w:rsidRPr="002B5062">
        <w:rPr>
          <w:sz w:val="24"/>
          <w:szCs w:val="24"/>
        </w:rPr>
        <w:t xml:space="preserve"> No caso da não apresentação da documentação de que trata o item </w:t>
      </w:r>
      <w:r w:rsidRPr="002B5062">
        <w:rPr>
          <w:b/>
          <w:bCs/>
          <w:sz w:val="24"/>
          <w:szCs w:val="24"/>
        </w:rPr>
        <w:t>19</w:t>
      </w:r>
      <w:r w:rsidRPr="002B5062">
        <w:rPr>
          <w:b/>
          <w:sz w:val="24"/>
          <w:szCs w:val="24"/>
        </w:rPr>
        <w:t>.4</w:t>
      </w:r>
      <w:r w:rsidRPr="002B5062">
        <w:rPr>
          <w:sz w:val="24"/>
          <w:szCs w:val="24"/>
        </w:rPr>
        <w:t>. ou estando o objeto em desacordo com as especificações e demais exigências do edital, fica a Unidade Requisitante autorizada a efetuar o pagamento, em sua integralidade, somente quando forem processadas as alterações e retificações determinadas, sem prejuízo da aplicação, ao fornecedor, das penalidades previstas.</w:t>
      </w:r>
    </w:p>
    <w:p w14:paraId="3CFEC63F" w14:textId="77777777" w:rsidR="00454914" w:rsidRPr="002B5062" w:rsidRDefault="00454914" w:rsidP="00454914">
      <w:pPr>
        <w:jc w:val="both"/>
        <w:rPr>
          <w:sz w:val="24"/>
          <w:szCs w:val="24"/>
        </w:rPr>
      </w:pPr>
    </w:p>
    <w:p w14:paraId="150835F5" w14:textId="77777777" w:rsidR="00454914" w:rsidRPr="002B5062" w:rsidRDefault="00454914" w:rsidP="00454914">
      <w:pPr>
        <w:jc w:val="both"/>
        <w:rPr>
          <w:sz w:val="24"/>
          <w:szCs w:val="24"/>
        </w:rPr>
      </w:pPr>
      <w:r w:rsidRPr="002B5062">
        <w:rPr>
          <w:b/>
          <w:bCs/>
          <w:sz w:val="24"/>
          <w:szCs w:val="24"/>
        </w:rPr>
        <w:t>19.4</w:t>
      </w:r>
      <w:r w:rsidRPr="002B5062">
        <w:rPr>
          <w:b/>
          <w:sz w:val="24"/>
          <w:szCs w:val="24"/>
        </w:rPr>
        <w:t>.2</w:t>
      </w:r>
      <w:r w:rsidRPr="002B5062">
        <w:rPr>
          <w:sz w:val="24"/>
          <w:szCs w:val="24"/>
        </w:rPr>
        <w:t>. A Unidade Requisitante poderá descontar do pagamento importâncias que, a qualquer título, lhes sejam devidas pelo fornecedor, por força da contratação.</w:t>
      </w:r>
    </w:p>
    <w:p w14:paraId="770AAE06" w14:textId="77777777" w:rsidR="00454914" w:rsidRPr="002B5062" w:rsidRDefault="00454914" w:rsidP="00454914">
      <w:pPr>
        <w:jc w:val="both"/>
        <w:rPr>
          <w:sz w:val="24"/>
          <w:szCs w:val="24"/>
        </w:rPr>
      </w:pPr>
    </w:p>
    <w:p w14:paraId="6FC31AF5" w14:textId="77777777" w:rsidR="00454914" w:rsidRPr="002B5062" w:rsidRDefault="00454914" w:rsidP="00454914">
      <w:pPr>
        <w:jc w:val="both"/>
        <w:rPr>
          <w:sz w:val="24"/>
          <w:szCs w:val="24"/>
        </w:rPr>
      </w:pPr>
      <w:r w:rsidRPr="002B5062">
        <w:rPr>
          <w:b/>
          <w:bCs/>
          <w:sz w:val="24"/>
          <w:szCs w:val="24"/>
        </w:rPr>
        <w:t>19.</w:t>
      </w:r>
      <w:r w:rsidRPr="002B5062">
        <w:rPr>
          <w:b/>
          <w:sz w:val="24"/>
          <w:szCs w:val="24"/>
        </w:rPr>
        <w:t>4.3</w:t>
      </w:r>
      <w:r w:rsidRPr="002B5062">
        <w:rPr>
          <w:sz w:val="24"/>
          <w:szCs w:val="24"/>
        </w:rPr>
        <w:t xml:space="preserve">. Quando ocorrer a situação prevista no item </w:t>
      </w:r>
      <w:r w:rsidRPr="002B5062">
        <w:rPr>
          <w:b/>
          <w:bCs/>
          <w:sz w:val="24"/>
          <w:szCs w:val="24"/>
        </w:rPr>
        <w:t>19</w:t>
      </w:r>
      <w:r w:rsidRPr="002B5062">
        <w:rPr>
          <w:b/>
          <w:sz w:val="24"/>
          <w:szCs w:val="24"/>
        </w:rPr>
        <w:t>.4.2</w:t>
      </w:r>
      <w:r w:rsidRPr="002B5062">
        <w:rPr>
          <w:sz w:val="24"/>
          <w:szCs w:val="24"/>
        </w:rPr>
        <w:t>, não correrá juros ou atualizações monetárias de natureza qualquer, sem prejuízo de outras penalidades previstas.</w:t>
      </w:r>
    </w:p>
    <w:p w14:paraId="2AEE0FBB" w14:textId="77777777" w:rsidR="00454914" w:rsidRPr="002B5062" w:rsidRDefault="00454914" w:rsidP="00454914">
      <w:pPr>
        <w:jc w:val="both"/>
        <w:rPr>
          <w:sz w:val="24"/>
          <w:szCs w:val="24"/>
        </w:rPr>
      </w:pPr>
    </w:p>
    <w:p w14:paraId="09DE53FA" w14:textId="77777777" w:rsidR="00454914" w:rsidRPr="002B5062" w:rsidRDefault="00454914" w:rsidP="00454914">
      <w:pPr>
        <w:jc w:val="both"/>
        <w:rPr>
          <w:sz w:val="24"/>
          <w:szCs w:val="24"/>
        </w:rPr>
      </w:pPr>
      <w:r w:rsidRPr="002B5062">
        <w:rPr>
          <w:b/>
          <w:bCs/>
          <w:sz w:val="24"/>
          <w:szCs w:val="24"/>
        </w:rPr>
        <w:t>19.</w:t>
      </w:r>
      <w:r w:rsidRPr="002B5062">
        <w:rPr>
          <w:b/>
          <w:sz w:val="24"/>
          <w:szCs w:val="24"/>
        </w:rPr>
        <w:t>4.4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31484589" w14:textId="77777777" w:rsidR="00454914" w:rsidRPr="002B5062" w:rsidRDefault="00454914" w:rsidP="00454914">
      <w:pPr>
        <w:jc w:val="both"/>
        <w:rPr>
          <w:sz w:val="24"/>
          <w:szCs w:val="24"/>
        </w:rPr>
      </w:pPr>
    </w:p>
    <w:p w14:paraId="3CA05696" w14:textId="77777777" w:rsidR="00454914" w:rsidRPr="002B5062" w:rsidRDefault="00454914" w:rsidP="00454914">
      <w:pPr>
        <w:jc w:val="both"/>
        <w:rPr>
          <w:sz w:val="24"/>
          <w:szCs w:val="24"/>
        </w:rPr>
      </w:pPr>
      <w:r w:rsidRPr="002B5062">
        <w:rPr>
          <w:b/>
          <w:bCs/>
          <w:sz w:val="24"/>
          <w:szCs w:val="24"/>
        </w:rPr>
        <w:t>19.</w:t>
      </w:r>
      <w:r w:rsidRPr="002B5062">
        <w:rPr>
          <w:b/>
          <w:sz w:val="24"/>
          <w:szCs w:val="24"/>
        </w:rPr>
        <w:t>5</w:t>
      </w:r>
      <w:r w:rsidRPr="002B5062">
        <w:rPr>
          <w:sz w:val="24"/>
          <w:szCs w:val="24"/>
        </w:rPr>
        <w:t>. As Notas Fiscais deverão ser emitidas em moeda corrente do país.</w:t>
      </w:r>
    </w:p>
    <w:p w14:paraId="6E268CB6" w14:textId="77777777" w:rsidR="00454914" w:rsidRPr="002B5062" w:rsidRDefault="00454914" w:rsidP="00454914">
      <w:pPr>
        <w:jc w:val="both"/>
        <w:rPr>
          <w:sz w:val="24"/>
          <w:szCs w:val="24"/>
        </w:rPr>
      </w:pPr>
    </w:p>
    <w:p w14:paraId="57F10240" w14:textId="77777777" w:rsidR="00454914" w:rsidRPr="002B5062" w:rsidRDefault="00454914" w:rsidP="00454914">
      <w:pPr>
        <w:jc w:val="both"/>
        <w:rPr>
          <w:sz w:val="24"/>
          <w:szCs w:val="24"/>
        </w:rPr>
      </w:pPr>
      <w:r w:rsidRPr="002B5062">
        <w:rPr>
          <w:b/>
          <w:bCs/>
          <w:sz w:val="24"/>
          <w:szCs w:val="24"/>
        </w:rPr>
        <w:t>19.</w:t>
      </w:r>
      <w:r w:rsidRPr="002B5062">
        <w:rPr>
          <w:b/>
          <w:sz w:val="24"/>
          <w:szCs w:val="24"/>
        </w:rPr>
        <w:t>5.1</w:t>
      </w:r>
      <w:r w:rsidRPr="002B5062">
        <w:rPr>
          <w:sz w:val="24"/>
          <w:szCs w:val="24"/>
        </w:rPr>
        <w:t>. Juntamente com a nota fiscal, a contratada deverá apresentar o certificado de regularidade do FGTS e a Certidão Conjunta de Débitos Relativos a Tributos Federais e à Dívida Ativa da União.</w:t>
      </w:r>
    </w:p>
    <w:p w14:paraId="53F02CE3" w14:textId="77777777" w:rsidR="00454914" w:rsidRPr="002B5062" w:rsidRDefault="00454914" w:rsidP="00454914">
      <w:pPr>
        <w:jc w:val="both"/>
        <w:rPr>
          <w:sz w:val="24"/>
          <w:szCs w:val="24"/>
        </w:rPr>
      </w:pPr>
    </w:p>
    <w:p w14:paraId="3FF6DFEC" w14:textId="77777777" w:rsidR="00454914" w:rsidRPr="002B5062" w:rsidRDefault="00454914" w:rsidP="00454914">
      <w:pPr>
        <w:pStyle w:val="Contedodatabela"/>
        <w:suppressLineNumbers w:val="0"/>
        <w:rPr>
          <w:sz w:val="24"/>
          <w:szCs w:val="24"/>
        </w:rPr>
      </w:pPr>
      <w:r w:rsidRPr="002B5062">
        <w:rPr>
          <w:b/>
          <w:bCs/>
          <w:sz w:val="24"/>
          <w:szCs w:val="24"/>
          <w:lang w:eastAsia="pt-BR"/>
        </w:rPr>
        <w:t>19.</w:t>
      </w:r>
      <w:r w:rsidRPr="002B5062">
        <w:rPr>
          <w:b/>
          <w:sz w:val="24"/>
          <w:szCs w:val="24"/>
          <w:lang w:eastAsia="pt-BR"/>
        </w:rPr>
        <w:t>6</w:t>
      </w:r>
      <w:r w:rsidRPr="002B5062">
        <w:rPr>
          <w:b/>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CF94A4E" w14:textId="77777777" w:rsidR="00454914" w:rsidRPr="002B5062" w:rsidRDefault="00454914" w:rsidP="00454914">
      <w:pPr>
        <w:jc w:val="both"/>
        <w:rPr>
          <w:sz w:val="24"/>
          <w:szCs w:val="24"/>
          <w:lang w:val="pt-BR" w:eastAsia="pt-BR"/>
        </w:rPr>
      </w:pPr>
    </w:p>
    <w:p w14:paraId="02A48FEB" w14:textId="77777777" w:rsidR="00454914" w:rsidRPr="002B5062" w:rsidRDefault="00454914" w:rsidP="00454914">
      <w:pPr>
        <w:jc w:val="both"/>
        <w:rPr>
          <w:sz w:val="24"/>
          <w:szCs w:val="24"/>
        </w:rPr>
      </w:pPr>
      <w:r w:rsidRPr="002B5062">
        <w:rPr>
          <w:b/>
          <w:bCs/>
          <w:sz w:val="24"/>
          <w:szCs w:val="24"/>
        </w:rPr>
        <w:t>19.7</w:t>
      </w:r>
      <w:r w:rsidRPr="002B5062">
        <w:rPr>
          <w:b/>
          <w:sz w:val="24"/>
          <w:szCs w:val="24"/>
        </w:rPr>
        <w:t>.</w:t>
      </w:r>
      <w:r w:rsidRPr="002B5062">
        <w:rPr>
          <w:sz w:val="24"/>
          <w:szCs w:val="24"/>
        </w:rPr>
        <w:t xml:space="preserve"> O CNPJ da contratada constante da nota fiscal e fatura deverá ser o mesmo da documentação apresentada no procedimento licitatório.</w:t>
      </w:r>
    </w:p>
    <w:p w14:paraId="7E31EE54" w14:textId="77777777" w:rsidR="00454914" w:rsidRPr="002B5062" w:rsidRDefault="00454914" w:rsidP="00454914">
      <w:pPr>
        <w:jc w:val="both"/>
        <w:rPr>
          <w:sz w:val="24"/>
          <w:szCs w:val="24"/>
        </w:rPr>
      </w:pPr>
    </w:p>
    <w:p w14:paraId="5C91030E" w14:textId="77777777" w:rsidR="00454914" w:rsidRPr="002B5062" w:rsidRDefault="00454914" w:rsidP="00454914">
      <w:pPr>
        <w:jc w:val="both"/>
        <w:rPr>
          <w:sz w:val="24"/>
          <w:szCs w:val="24"/>
        </w:rPr>
      </w:pPr>
      <w:r w:rsidRPr="002B5062">
        <w:rPr>
          <w:b/>
          <w:bCs/>
          <w:sz w:val="24"/>
          <w:szCs w:val="24"/>
        </w:rPr>
        <w:t>19.8</w:t>
      </w:r>
      <w:r w:rsidRPr="002B5062">
        <w:rPr>
          <w:b/>
          <w:sz w:val="24"/>
          <w:szCs w:val="24"/>
        </w:rPr>
        <w:t>.</w:t>
      </w:r>
      <w:r w:rsidRPr="002B5062">
        <w:rPr>
          <w:sz w:val="24"/>
          <w:szCs w:val="24"/>
        </w:rPr>
        <w:t xml:space="preserve"> No ato de retirada da Nota de Empenho, o fornecedor deverá fornecer os dados </w:t>
      </w:r>
      <w:r w:rsidRPr="002B5062">
        <w:rPr>
          <w:sz w:val="24"/>
          <w:szCs w:val="24"/>
        </w:rPr>
        <w:lastRenderedPageBreak/>
        <w:t>bancários (banco, agência e nº da conta) para depósitos referentes aos pagamentos.</w:t>
      </w:r>
    </w:p>
    <w:p w14:paraId="422F0847" w14:textId="77777777" w:rsidR="00454914" w:rsidRPr="002B5062" w:rsidRDefault="00454914" w:rsidP="00454914">
      <w:pPr>
        <w:jc w:val="both"/>
        <w:rPr>
          <w:sz w:val="24"/>
          <w:szCs w:val="24"/>
        </w:rPr>
      </w:pPr>
    </w:p>
    <w:p w14:paraId="215D5D9E" w14:textId="77777777" w:rsidR="00454914" w:rsidRPr="002B5062" w:rsidRDefault="00454914" w:rsidP="00454914">
      <w:pPr>
        <w:jc w:val="both"/>
        <w:rPr>
          <w:sz w:val="24"/>
          <w:szCs w:val="24"/>
        </w:rPr>
      </w:pPr>
      <w:r w:rsidRPr="002B5062">
        <w:rPr>
          <w:b/>
          <w:bCs/>
          <w:sz w:val="24"/>
          <w:szCs w:val="24"/>
        </w:rPr>
        <w:t>19</w:t>
      </w:r>
      <w:r w:rsidRPr="002B5062">
        <w:rPr>
          <w:b/>
          <w:sz w:val="24"/>
          <w:szCs w:val="24"/>
        </w:rPr>
        <w:t>.9.</w:t>
      </w:r>
      <w:r w:rsidRPr="002B5062">
        <w:rPr>
          <w:sz w:val="24"/>
          <w:szCs w:val="24"/>
        </w:rPr>
        <w:t xml:space="preserve">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15DD375D" w14:textId="77777777" w:rsidR="00454914" w:rsidRPr="002B5062" w:rsidRDefault="00454914" w:rsidP="00454914">
      <w:pPr>
        <w:jc w:val="both"/>
        <w:rPr>
          <w:sz w:val="24"/>
          <w:szCs w:val="24"/>
        </w:rPr>
      </w:pPr>
    </w:p>
    <w:p w14:paraId="1ED3D5B8" w14:textId="77777777" w:rsidR="0070590D" w:rsidRPr="002B5062" w:rsidRDefault="0070590D" w:rsidP="0070590D">
      <w:pPr>
        <w:pStyle w:val="Ttulo1"/>
        <w:numPr>
          <w:ilvl w:val="0"/>
          <w:numId w:val="0"/>
        </w:numPr>
        <w:tabs>
          <w:tab w:val="left" w:pos="0"/>
        </w:tabs>
        <w:jc w:val="center"/>
        <w:rPr>
          <w:rFonts w:ascii="Arial" w:hAnsi="Arial" w:cs="Arial"/>
          <w:b/>
          <w:bCs/>
          <w:i w:val="0"/>
          <w:iCs/>
          <w:szCs w:val="24"/>
        </w:rPr>
      </w:pPr>
      <w:r w:rsidRPr="002B5062">
        <w:rPr>
          <w:rFonts w:ascii="Arial" w:hAnsi="Arial" w:cs="Arial"/>
          <w:b/>
          <w:bCs/>
          <w:i w:val="0"/>
          <w:iCs/>
          <w:szCs w:val="24"/>
        </w:rPr>
        <w:t>CLÁUSULA VIGÉSIMA</w:t>
      </w:r>
    </w:p>
    <w:p w14:paraId="62A1B0C4" w14:textId="3BE36CDB" w:rsidR="00454914" w:rsidRPr="002B5062" w:rsidRDefault="00454914" w:rsidP="0070590D">
      <w:pPr>
        <w:pStyle w:val="Ttulo1"/>
        <w:numPr>
          <w:ilvl w:val="0"/>
          <w:numId w:val="0"/>
        </w:numPr>
        <w:tabs>
          <w:tab w:val="left" w:pos="0"/>
        </w:tabs>
        <w:jc w:val="center"/>
        <w:rPr>
          <w:rFonts w:ascii="Arial" w:hAnsi="Arial" w:cs="Arial"/>
          <w:szCs w:val="24"/>
        </w:rPr>
      </w:pPr>
      <w:r w:rsidRPr="002B5062">
        <w:rPr>
          <w:rFonts w:ascii="Arial" w:hAnsi="Arial" w:cs="Arial"/>
          <w:b/>
          <w:bCs/>
          <w:i w:val="0"/>
          <w:iCs/>
          <w:szCs w:val="24"/>
        </w:rPr>
        <w:t>DAS SANÇÕES ADMINISTRATIVAS</w:t>
      </w:r>
    </w:p>
    <w:p w14:paraId="70074211" w14:textId="77777777" w:rsidR="00454914" w:rsidRPr="002B5062" w:rsidRDefault="00454914" w:rsidP="00454914">
      <w:pPr>
        <w:pStyle w:val="Contedodatabela"/>
        <w:suppressLineNumbers w:val="0"/>
        <w:suppressAutoHyphens w:val="0"/>
        <w:rPr>
          <w:sz w:val="24"/>
          <w:szCs w:val="24"/>
        </w:rPr>
      </w:pPr>
    </w:p>
    <w:p w14:paraId="617E7179"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 </w:t>
      </w:r>
      <w:r w:rsidRPr="002B5062">
        <w:rPr>
          <w:sz w:val="24"/>
          <w:szCs w:val="24"/>
        </w:rPr>
        <w:t>Comete infração administrativa, nos termos da Lei nº 10.520, de 2002, o proponente/adjudicatário que:</w:t>
      </w:r>
    </w:p>
    <w:p w14:paraId="4AD40CFE" w14:textId="77777777" w:rsidR="00454914" w:rsidRPr="002B5062" w:rsidRDefault="00454914" w:rsidP="00454914">
      <w:pPr>
        <w:pStyle w:val="Contedodatabela"/>
        <w:suppressLineNumbers w:val="0"/>
        <w:suppressAutoHyphens w:val="0"/>
        <w:rPr>
          <w:sz w:val="24"/>
          <w:szCs w:val="24"/>
        </w:rPr>
      </w:pPr>
      <w:r w:rsidRPr="002B5062">
        <w:rPr>
          <w:sz w:val="24"/>
          <w:szCs w:val="24"/>
        </w:rPr>
        <w:t xml:space="preserve"> </w:t>
      </w:r>
    </w:p>
    <w:p w14:paraId="4403448A" w14:textId="64BD0482"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20.1.1. </w:t>
      </w:r>
      <w:r w:rsidR="00B34ED7" w:rsidRPr="002B5062">
        <w:rPr>
          <w:sz w:val="24"/>
          <w:szCs w:val="24"/>
        </w:rPr>
        <w:t xml:space="preserve">não assinar a Ata de Registro de Preços ou não </w:t>
      </w:r>
      <w:r w:rsidRPr="002B5062">
        <w:rPr>
          <w:sz w:val="24"/>
          <w:szCs w:val="24"/>
        </w:rPr>
        <w:t>aceitar/retirar o instrumento equivalente, quando convocado dentro do prazo de validade da proposta;</w:t>
      </w:r>
    </w:p>
    <w:p w14:paraId="4C693AEC" w14:textId="77777777" w:rsidR="00454914" w:rsidRPr="002B5062" w:rsidRDefault="00454914" w:rsidP="00454914">
      <w:pPr>
        <w:pStyle w:val="Contedodatabela"/>
        <w:suppressLineNumbers w:val="0"/>
        <w:suppressAutoHyphens w:val="0"/>
        <w:rPr>
          <w:sz w:val="24"/>
          <w:szCs w:val="24"/>
        </w:rPr>
      </w:pPr>
    </w:p>
    <w:p w14:paraId="7C0652F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20.1.2.</w:t>
      </w:r>
      <w:r w:rsidRPr="002B5062">
        <w:rPr>
          <w:sz w:val="24"/>
          <w:szCs w:val="24"/>
        </w:rPr>
        <w:t xml:space="preserve"> não assinar a ata de registro de preços, quando cabível;</w:t>
      </w:r>
    </w:p>
    <w:p w14:paraId="19A8ADE9" w14:textId="77777777" w:rsidR="00454914" w:rsidRPr="002B5062" w:rsidRDefault="00454914" w:rsidP="00454914">
      <w:pPr>
        <w:pStyle w:val="Contedodatabela"/>
        <w:suppressLineNumbers w:val="0"/>
        <w:suppressAutoHyphens w:val="0"/>
        <w:rPr>
          <w:sz w:val="24"/>
          <w:szCs w:val="24"/>
        </w:rPr>
      </w:pPr>
    </w:p>
    <w:p w14:paraId="77248CB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20.1.3.</w:t>
      </w:r>
      <w:r w:rsidRPr="002B5062">
        <w:rPr>
          <w:sz w:val="24"/>
          <w:szCs w:val="24"/>
        </w:rPr>
        <w:t xml:space="preserve"> apresentar documentação falsa;</w:t>
      </w:r>
    </w:p>
    <w:p w14:paraId="50368CB0" w14:textId="77777777" w:rsidR="00454914" w:rsidRPr="002B5062" w:rsidRDefault="00454914" w:rsidP="00454914">
      <w:pPr>
        <w:pStyle w:val="Contedodatabela"/>
        <w:suppressLineNumbers w:val="0"/>
        <w:suppressAutoHyphens w:val="0"/>
        <w:rPr>
          <w:sz w:val="24"/>
          <w:szCs w:val="24"/>
        </w:rPr>
      </w:pPr>
    </w:p>
    <w:p w14:paraId="57C017E0"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20.1.4. </w:t>
      </w:r>
      <w:r w:rsidRPr="002B5062">
        <w:rPr>
          <w:sz w:val="24"/>
          <w:szCs w:val="24"/>
        </w:rPr>
        <w:t>deixar de entregar os documentos exigidos no certame;</w:t>
      </w:r>
    </w:p>
    <w:p w14:paraId="7F60C157" w14:textId="77777777" w:rsidR="00454914" w:rsidRPr="002B5062" w:rsidRDefault="00454914" w:rsidP="00454914">
      <w:pPr>
        <w:pStyle w:val="Contedodatabela"/>
        <w:suppressLineNumbers w:val="0"/>
        <w:suppressAutoHyphens w:val="0"/>
        <w:rPr>
          <w:sz w:val="24"/>
          <w:szCs w:val="24"/>
        </w:rPr>
      </w:pPr>
    </w:p>
    <w:p w14:paraId="3DE6260F"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20.1.5. </w:t>
      </w:r>
      <w:r w:rsidRPr="002B5062">
        <w:rPr>
          <w:sz w:val="24"/>
          <w:szCs w:val="24"/>
        </w:rPr>
        <w:t>ensejar o retardamento da execução do objeto;</w:t>
      </w:r>
    </w:p>
    <w:p w14:paraId="414EE63D" w14:textId="77777777" w:rsidR="00454914" w:rsidRPr="002B5062" w:rsidRDefault="00454914" w:rsidP="00454914">
      <w:pPr>
        <w:pStyle w:val="Contedodatabela"/>
        <w:suppressLineNumbers w:val="0"/>
        <w:suppressAutoHyphens w:val="0"/>
        <w:rPr>
          <w:sz w:val="24"/>
          <w:szCs w:val="24"/>
        </w:rPr>
      </w:pPr>
    </w:p>
    <w:p w14:paraId="0AE3955E"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20.1.6. </w:t>
      </w:r>
      <w:r w:rsidRPr="002B5062">
        <w:rPr>
          <w:sz w:val="24"/>
          <w:szCs w:val="24"/>
        </w:rPr>
        <w:t>não mantiver a proposta;</w:t>
      </w:r>
    </w:p>
    <w:p w14:paraId="57E5FD81" w14:textId="77777777" w:rsidR="00454914" w:rsidRPr="002B5062" w:rsidRDefault="00454914" w:rsidP="00454914">
      <w:pPr>
        <w:pStyle w:val="Contedodatabela"/>
        <w:suppressLineNumbers w:val="0"/>
        <w:suppressAutoHyphens w:val="0"/>
        <w:rPr>
          <w:sz w:val="24"/>
          <w:szCs w:val="24"/>
        </w:rPr>
      </w:pPr>
    </w:p>
    <w:p w14:paraId="2D3B2D35"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20.1.7.</w:t>
      </w:r>
      <w:r w:rsidRPr="002B5062">
        <w:rPr>
          <w:sz w:val="24"/>
          <w:szCs w:val="24"/>
        </w:rPr>
        <w:t xml:space="preserve"> cometer fraude fiscal;</w:t>
      </w:r>
    </w:p>
    <w:p w14:paraId="524220F2" w14:textId="77777777" w:rsidR="00454914" w:rsidRPr="002B5062" w:rsidRDefault="00454914" w:rsidP="00454914">
      <w:pPr>
        <w:pStyle w:val="Contedodatabela"/>
        <w:suppressLineNumbers w:val="0"/>
        <w:suppressAutoHyphens w:val="0"/>
        <w:rPr>
          <w:sz w:val="24"/>
          <w:szCs w:val="24"/>
        </w:rPr>
      </w:pPr>
    </w:p>
    <w:p w14:paraId="4DF6C3D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20.1.8.</w:t>
      </w:r>
      <w:r w:rsidRPr="002B5062">
        <w:rPr>
          <w:sz w:val="24"/>
          <w:szCs w:val="24"/>
        </w:rPr>
        <w:t xml:space="preserve"> comportar-se de modo inidôneo;</w:t>
      </w:r>
    </w:p>
    <w:p w14:paraId="0EC33C50" w14:textId="77777777" w:rsidR="00454914" w:rsidRPr="002B5062" w:rsidRDefault="00454914" w:rsidP="00454914">
      <w:pPr>
        <w:pStyle w:val="Contedodatabela"/>
        <w:suppressLineNumbers w:val="0"/>
        <w:suppressAutoHyphens w:val="0"/>
        <w:rPr>
          <w:sz w:val="24"/>
          <w:szCs w:val="24"/>
        </w:rPr>
      </w:pPr>
    </w:p>
    <w:p w14:paraId="72ED878D"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20.2.</w:t>
      </w:r>
      <w:r w:rsidRPr="002B5062">
        <w:rPr>
          <w:sz w:val="24"/>
          <w:szCs w:val="24"/>
        </w:rPr>
        <w:t xml:space="preserve"> Considera-se comportamento inidôneo, entre outros, a declaração falsa quanto às condições de participação, quanto ao enquadramento como ME/EPP ou o conluio entre os proponentes, em qualquer momento da licitação, mesmo após o encerramento da fase de lances.</w:t>
      </w:r>
    </w:p>
    <w:p w14:paraId="1D7618CC" w14:textId="77777777" w:rsidR="00454914" w:rsidRPr="002B5062" w:rsidRDefault="00454914" w:rsidP="00454914">
      <w:pPr>
        <w:pStyle w:val="Contedodatabela"/>
        <w:suppressLineNumbers w:val="0"/>
        <w:suppressAutoHyphens w:val="0"/>
        <w:rPr>
          <w:sz w:val="24"/>
          <w:szCs w:val="24"/>
        </w:rPr>
      </w:pPr>
    </w:p>
    <w:p w14:paraId="56A2053A"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w:t>
      </w:r>
      <w:r w:rsidRPr="002B5062">
        <w:rPr>
          <w:sz w:val="24"/>
          <w:szCs w:val="24"/>
        </w:rPr>
        <w:t xml:space="preserve"> O proponente/adjudicatário que cometer qualquer das infrações discriminadas nos subitens anteriores ficará sujeito, sem prejuízo da responsabilidade civil e criminal, às seguintes sanções:</w:t>
      </w:r>
    </w:p>
    <w:p w14:paraId="20AF67FA" w14:textId="77777777" w:rsidR="00454914" w:rsidRPr="002B5062" w:rsidRDefault="00454914" w:rsidP="00454914">
      <w:pPr>
        <w:pStyle w:val="Contedodatabela"/>
        <w:suppressLineNumbers w:val="0"/>
        <w:suppressAutoHyphens w:val="0"/>
        <w:rPr>
          <w:sz w:val="24"/>
          <w:szCs w:val="24"/>
        </w:rPr>
      </w:pPr>
    </w:p>
    <w:p w14:paraId="0434968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20.3.1.</w:t>
      </w:r>
      <w:r w:rsidRPr="002B5062">
        <w:rPr>
          <w:sz w:val="24"/>
          <w:szCs w:val="24"/>
        </w:rPr>
        <w:t xml:space="preserve"> Advertência por faltas leves, assim entendidas como aquelas que não acarretarem prejuízos significativos ao objeto da contratação;</w:t>
      </w:r>
    </w:p>
    <w:p w14:paraId="707E5436" w14:textId="77777777" w:rsidR="00454914" w:rsidRPr="002B5062" w:rsidRDefault="00454914" w:rsidP="00454914">
      <w:pPr>
        <w:pStyle w:val="Contedodatabela"/>
        <w:suppressLineNumbers w:val="0"/>
        <w:suppressAutoHyphens w:val="0"/>
        <w:rPr>
          <w:sz w:val="24"/>
          <w:szCs w:val="24"/>
        </w:rPr>
      </w:pPr>
    </w:p>
    <w:p w14:paraId="39717FCC"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20.3.2. </w:t>
      </w:r>
      <w:r w:rsidRPr="002B5062">
        <w:rPr>
          <w:sz w:val="24"/>
          <w:szCs w:val="24"/>
        </w:rPr>
        <w:t>Multa de 5% (cinco por cento) sobre o valor estimado do(s) item(s) prejudicado(s) pela conduta do licitante;</w:t>
      </w:r>
    </w:p>
    <w:p w14:paraId="52408967" w14:textId="77777777" w:rsidR="00454914" w:rsidRPr="002B5062" w:rsidRDefault="00454914" w:rsidP="00454914">
      <w:pPr>
        <w:pStyle w:val="Contedodatabela"/>
        <w:suppressLineNumbers w:val="0"/>
        <w:suppressAutoHyphens w:val="0"/>
        <w:rPr>
          <w:sz w:val="24"/>
          <w:szCs w:val="24"/>
        </w:rPr>
      </w:pPr>
    </w:p>
    <w:p w14:paraId="10E41B86"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20.3.3. </w:t>
      </w:r>
      <w:r w:rsidRPr="002B5062">
        <w:rPr>
          <w:sz w:val="24"/>
          <w:szCs w:val="24"/>
        </w:rPr>
        <w:t>Impedimento de licitar e de contratar com o Município, pelo prazo de até dois anos;</w:t>
      </w:r>
    </w:p>
    <w:p w14:paraId="1A0094C3" w14:textId="77777777" w:rsidR="00454914" w:rsidRPr="002B5062" w:rsidRDefault="00454914" w:rsidP="00454914">
      <w:pPr>
        <w:pStyle w:val="Contedodatabela"/>
        <w:suppressLineNumbers w:val="0"/>
        <w:suppressAutoHyphens w:val="0"/>
        <w:rPr>
          <w:sz w:val="24"/>
          <w:szCs w:val="24"/>
        </w:rPr>
      </w:pPr>
    </w:p>
    <w:p w14:paraId="2357AF5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20.3.4. </w:t>
      </w:r>
      <w:r w:rsidRPr="002B5062">
        <w:rPr>
          <w:sz w:val="24"/>
          <w:szCs w:val="24"/>
        </w:rPr>
        <w:t xml:space="preserve">Declaração de inidoneidade para licitar ou contratar com a Administração Pública, enquanto perdurarem os motivos determinantes da punição ou até que seja promovida a </w:t>
      </w:r>
      <w:r w:rsidRPr="002B5062">
        <w:rPr>
          <w:sz w:val="24"/>
          <w:szCs w:val="24"/>
        </w:rPr>
        <w:lastRenderedPageBreak/>
        <w:t>reabilitação perante a própria autoridade que aplicou a penalidade, que será concedida sempre que a Contratada ressarcir a Contratante pelos prejuízos causados;</w:t>
      </w:r>
    </w:p>
    <w:p w14:paraId="75EE86C7" w14:textId="77777777" w:rsidR="00454914" w:rsidRPr="002B5062" w:rsidRDefault="00454914" w:rsidP="00454914">
      <w:pPr>
        <w:pStyle w:val="Contedodatabela"/>
        <w:suppressLineNumbers w:val="0"/>
        <w:suppressAutoHyphens w:val="0"/>
        <w:rPr>
          <w:sz w:val="24"/>
          <w:szCs w:val="24"/>
        </w:rPr>
      </w:pPr>
    </w:p>
    <w:p w14:paraId="5AB568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20.4. </w:t>
      </w:r>
      <w:r w:rsidRPr="002B5062">
        <w:rPr>
          <w:sz w:val="24"/>
          <w:szCs w:val="24"/>
        </w:rPr>
        <w:t>A penalidade de multa pode ser aplicada cumulativamente com as demais sanções.</w:t>
      </w:r>
    </w:p>
    <w:p w14:paraId="7C85E28B" w14:textId="77777777" w:rsidR="00454914" w:rsidRPr="002B5062" w:rsidRDefault="00454914" w:rsidP="00454914">
      <w:pPr>
        <w:pStyle w:val="Contedodatabela"/>
        <w:suppressLineNumbers w:val="0"/>
        <w:suppressAutoHyphens w:val="0"/>
        <w:rPr>
          <w:sz w:val="24"/>
          <w:szCs w:val="24"/>
        </w:rPr>
      </w:pPr>
    </w:p>
    <w:p w14:paraId="3750E80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20.5. </w:t>
      </w:r>
      <w:r w:rsidRPr="002B5062">
        <w:rPr>
          <w:sz w:val="24"/>
          <w:szCs w:val="24"/>
        </w:rPr>
        <w:t>A aplicação de qualquer das penalidades previstas realizar-se-á em processo administrativo que assegurará o contraditório e a ampla defesa ao licitante/adjudicatário, observando-se o procedimento previsto na Lei nº 8.666, de 1993.</w:t>
      </w:r>
    </w:p>
    <w:p w14:paraId="35E2465C" w14:textId="77777777" w:rsidR="00454914" w:rsidRPr="002B5062" w:rsidRDefault="00454914" w:rsidP="00454914">
      <w:pPr>
        <w:pStyle w:val="Contedodatabela"/>
        <w:suppressLineNumbers w:val="0"/>
        <w:suppressAutoHyphens w:val="0"/>
        <w:rPr>
          <w:sz w:val="24"/>
          <w:szCs w:val="24"/>
        </w:rPr>
      </w:pPr>
    </w:p>
    <w:p w14:paraId="44B20D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20.6. </w:t>
      </w:r>
      <w:r w:rsidRPr="002B5062">
        <w:rPr>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7DCBAED4" w14:textId="77777777" w:rsidR="00454914" w:rsidRPr="002B5062" w:rsidRDefault="00454914" w:rsidP="00454914">
      <w:pPr>
        <w:pStyle w:val="Contedodatabela"/>
        <w:suppressLineNumbers w:val="0"/>
        <w:suppressAutoHyphens w:val="0"/>
        <w:rPr>
          <w:sz w:val="24"/>
          <w:szCs w:val="24"/>
        </w:rPr>
      </w:pPr>
    </w:p>
    <w:p w14:paraId="33F7953A" w14:textId="7F5D6A79" w:rsidR="0070590D" w:rsidRPr="002B5062" w:rsidRDefault="0070590D" w:rsidP="003E72B8">
      <w:pPr>
        <w:pStyle w:val="Ttulo3"/>
        <w:numPr>
          <w:ilvl w:val="2"/>
          <w:numId w:val="9"/>
        </w:numPr>
        <w:ind w:left="0" w:firstLine="0"/>
        <w:rPr>
          <w:rFonts w:ascii="Arial" w:hAnsi="Arial" w:cs="Arial"/>
          <w:szCs w:val="24"/>
        </w:rPr>
      </w:pPr>
      <w:r w:rsidRPr="002B5062">
        <w:rPr>
          <w:rFonts w:ascii="Arial" w:hAnsi="Arial" w:cs="Arial"/>
          <w:bCs w:val="0"/>
          <w:szCs w:val="24"/>
        </w:rPr>
        <w:t>CLÁU</w:t>
      </w:r>
      <w:r w:rsidR="00D932DF" w:rsidRPr="002B5062">
        <w:rPr>
          <w:rFonts w:ascii="Arial" w:hAnsi="Arial" w:cs="Arial"/>
          <w:bCs w:val="0"/>
          <w:szCs w:val="24"/>
        </w:rPr>
        <w:t>SULA</w:t>
      </w:r>
      <w:r w:rsidRPr="002B5062">
        <w:rPr>
          <w:rFonts w:ascii="Arial" w:hAnsi="Arial" w:cs="Arial"/>
          <w:bCs w:val="0"/>
          <w:szCs w:val="24"/>
        </w:rPr>
        <w:t xml:space="preserve"> VIGÉSIMA PRIMEIRA</w:t>
      </w:r>
    </w:p>
    <w:p w14:paraId="09FEF467" w14:textId="7F77DA1D" w:rsidR="00454914" w:rsidRPr="002B5062" w:rsidRDefault="00454914" w:rsidP="003E72B8">
      <w:pPr>
        <w:pStyle w:val="Ttulo3"/>
        <w:numPr>
          <w:ilvl w:val="2"/>
          <w:numId w:val="9"/>
        </w:numPr>
        <w:ind w:left="0" w:firstLine="0"/>
        <w:rPr>
          <w:rFonts w:ascii="Arial" w:hAnsi="Arial" w:cs="Arial"/>
          <w:szCs w:val="24"/>
        </w:rPr>
      </w:pPr>
      <w:r w:rsidRPr="002B5062">
        <w:rPr>
          <w:rFonts w:ascii="Arial" w:hAnsi="Arial" w:cs="Arial"/>
          <w:bCs w:val="0"/>
          <w:szCs w:val="24"/>
        </w:rPr>
        <w:t xml:space="preserve">DA IMPUGNAÇÃO AO ATO CONVOCATÓRIO </w:t>
      </w:r>
    </w:p>
    <w:p w14:paraId="14F2D0CA" w14:textId="77777777" w:rsidR="00454914" w:rsidRPr="002B5062" w:rsidRDefault="00454914" w:rsidP="00454914">
      <w:pPr>
        <w:pStyle w:val="WW-Corpodetexto22"/>
        <w:tabs>
          <w:tab w:val="clear" w:pos="2410"/>
        </w:tabs>
        <w:rPr>
          <w:bCs/>
          <w:lang w:eastAsia="pt-BR"/>
        </w:rPr>
      </w:pPr>
    </w:p>
    <w:p w14:paraId="42407FCB" w14:textId="77777777" w:rsidR="00454914" w:rsidRPr="002B5062" w:rsidRDefault="00454914" w:rsidP="00454914">
      <w:pPr>
        <w:jc w:val="both"/>
        <w:rPr>
          <w:sz w:val="24"/>
          <w:szCs w:val="24"/>
        </w:rPr>
      </w:pPr>
      <w:r w:rsidRPr="002B5062">
        <w:rPr>
          <w:b/>
          <w:sz w:val="24"/>
          <w:szCs w:val="24"/>
        </w:rPr>
        <w:t>21.1</w:t>
      </w:r>
      <w:r w:rsidRPr="002B5062">
        <w:rPr>
          <w:sz w:val="24"/>
          <w:szCs w:val="24"/>
        </w:rPr>
        <w:t>. Decairá do direito de impugnar ou solicitar esclarecimentos acerca dos termos do presente Edital o proponente que não apontar as falhas ou irregularidades supostamente existentes até o</w:t>
      </w:r>
      <w:r w:rsidRPr="002B5062">
        <w:rPr>
          <w:b/>
          <w:bCs/>
          <w:sz w:val="24"/>
          <w:szCs w:val="24"/>
        </w:rPr>
        <w:t xml:space="preserve"> 3º (terceiro) dia útil</w:t>
      </w:r>
      <w:r w:rsidRPr="002B5062">
        <w:rPr>
          <w:sz w:val="24"/>
          <w:szCs w:val="24"/>
        </w:rPr>
        <w:t xml:space="preserve"> que anteceder a data de início da sessão de disputa do Pregão, </w:t>
      </w:r>
      <w:r w:rsidRPr="002B5062">
        <w:rPr>
          <w:b/>
          <w:bCs/>
          <w:sz w:val="24"/>
          <w:szCs w:val="24"/>
          <w:u w:val="single"/>
        </w:rPr>
        <w:t>por meio eletrônico</w:t>
      </w:r>
      <w:r w:rsidRPr="002B5062">
        <w:rPr>
          <w:sz w:val="24"/>
          <w:szCs w:val="24"/>
        </w:rPr>
        <w:t>, devendo o Pregoeiro decidir sobre a impugnação ou prestar os esclarecimentos no prazo de até dois dias úteis contados da data de recebimento desta. Sendo intempestiva, a comunicação do suposto vício não suspenderá o curso do certame.</w:t>
      </w:r>
    </w:p>
    <w:p w14:paraId="3F73613E" w14:textId="77777777" w:rsidR="00454914" w:rsidRPr="002B5062" w:rsidRDefault="00454914" w:rsidP="00454914">
      <w:pPr>
        <w:pStyle w:val="Lista"/>
        <w:spacing w:after="0"/>
        <w:rPr>
          <w:rFonts w:ascii="Arial" w:hAnsi="Arial" w:cs="Arial"/>
        </w:rPr>
      </w:pPr>
    </w:p>
    <w:p w14:paraId="486660D6" w14:textId="77777777" w:rsidR="00454914" w:rsidRPr="002B5062" w:rsidRDefault="00454914" w:rsidP="00454914">
      <w:pPr>
        <w:jc w:val="both"/>
        <w:rPr>
          <w:sz w:val="24"/>
          <w:szCs w:val="24"/>
        </w:rPr>
      </w:pPr>
      <w:r w:rsidRPr="002B5062">
        <w:rPr>
          <w:b/>
          <w:sz w:val="24"/>
          <w:szCs w:val="24"/>
        </w:rPr>
        <w:t>21.1.1</w:t>
      </w:r>
      <w:r w:rsidRPr="002B5062">
        <w:rPr>
          <w:sz w:val="24"/>
          <w:szCs w:val="24"/>
        </w:rPr>
        <w:t>.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14:paraId="1A9DDF5D" w14:textId="77777777" w:rsidR="00454914" w:rsidRPr="002B5062" w:rsidRDefault="00454914" w:rsidP="00454914">
      <w:pPr>
        <w:jc w:val="both"/>
        <w:rPr>
          <w:sz w:val="24"/>
          <w:szCs w:val="24"/>
        </w:rPr>
      </w:pPr>
    </w:p>
    <w:p w14:paraId="358EC2A9" w14:textId="77777777" w:rsidR="00454914" w:rsidRPr="002B5062" w:rsidRDefault="00454914" w:rsidP="00454914">
      <w:pPr>
        <w:jc w:val="both"/>
        <w:rPr>
          <w:sz w:val="24"/>
          <w:szCs w:val="24"/>
        </w:rPr>
      </w:pPr>
      <w:r w:rsidRPr="002B5062">
        <w:rPr>
          <w:b/>
          <w:iCs/>
          <w:sz w:val="24"/>
          <w:szCs w:val="24"/>
        </w:rPr>
        <w:t>21.1.2.</w:t>
      </w:r>
      <w:r w:rsidRPr="002B5062">
        <w:rPr>
          <w:iCs/>
          <w:sz w:val="24"/>
          <w:szCs w:val="24"/>
        </w:rPr>
        <w:t xml:space="preserve">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14:paraId="40CE98FF" w14:textId="77777777" w:rsidR="00454914" w:rsidRPr="002B5062" w:rsidRDefault="00454914" w:rsidP="00454914">
      <w:pPr>
        <w:jc w:val="both"/>
        <w:rPr>
          <w:sz w:val="24"/>
          <w:szCs w:val="24"/>
          <w:lang w:val="pt-BR" w:eastAsia="pt-BR"/>
        </w:rPr>
      </w:pPr>
    </w:p>
    <w:p w14:paraId="27E6AAA2" w14:textId="77777777" w:rsidR="0070590D" w:rsidRPr="002B5062" w:rsidRDefault="0070590D" w:rsidP="003E72B8">
      <w:pPr>
        <w:widowControl/>
        <w:numPr>
          <w:ilvl w:val="0"/>
          <w:numId w:val="10"/>
        </w:numPr>
        <w:suppressAutoHyphens/>
        <w:autoSpaceDE/>
        <w:autoSpaceDN/>
        <w:jc w:val="center"/>
        <w:rPr>
          <w:sz w:val="24"/>
          <w:szCs w:val="24"/>
        </w:rPr>
      </w:pPr>
      <w:r w:rsidRPr="002B5062">
        <w:rPr>
          <w:b/>
          <w:bCs/>
          <w:sz w:val="24"/>
          <w:szCs w:val="24"/>
          <w:lang w:eastAsia="pt-BR"/>
        </w:rPr>
        <w:t>CLÁUSULA VIGÉSIMA SEGUNDA</w:t>
      </w:r>
    </w:p>
    <w:p w14:paraId="50D0530A" w14:textId="684E88E5" w:rsidR="00454914" w:rsidRPr="002B5062" w:rsidRDefault="00454914" w:rsidP="003E72B8">
      <w:pPr>
        <w:widowControl/>
        <w:numPr>
          <w:ilvl w:val="0"/>
          <w:numId w:val="10"/>
        </w:numPr>
        <w:suppressAutoHyphens/>
        <w:autoSpaceDE/>
        <w:autoSpaceDN/>
        <w:jc w:val="center"/>
        <w:rPr>
          <w:sz w:val="24"/>
          <w:szCs w:val="24"/>
        </w:rPr>
      </w:pPr>
      <w:r w:rsidRPr="002B5062">
        <w:rPr>
          <w:b/>
          <w:bCs/>
          <w:sz w:val="24"/>
          <w:szCs w:val="24"/>
          <w:lang w:val="pt-BR" w:eastAsia="pt-BR"/>
        </w:rPr>
        <w:t>DISPOSIÇÕES GERAIS</w:t>
      </w:r>
    </w:p>
    <w:p w14:paraId="630E8FC1" w14:textId="77777777" w:rsidR="00454914" w:rsidRPr="002B5062" w:rsidRDefault="00454914" w:rsidP="003E72B8">
      <w:pPr>
        <w:widowControl/>
        <w:numPr>
          <w:ilvl w:val="0"/>
          <w:numId w:val="10"/>
        </w:numPr>
        <w:suppressAutoHyphens/>
        <w:autoSpaceDE/>
        <w:autoSpaceDN/>
        <w:rPr>
          <w:b/>
          <w:bCs/>
          <w:sz w:val="24"/>
          <w:szCs w:val="24"/>
          <w:lang w:val="pt-BR" w:eastAsia="pt-BR"/>
        </w:rPr>
      </w:pPr>
    </w:p>
    <w:p w14:paraId="40ADD93F" w14:textId="77777777"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w:t>
      </w:r>
      <w:r w:rsidRPr="002B5062">
        <w:rPr>
          <w:b/>
          <w:bCs/>
          <w:sz w:val="24"/>
          <w:szCs w:val="24"/>
        </w:rPr>
        <w:t>.</w:t>
      </w:r>
      <w:r w:rsidRPr="002B5062">
        <w:rPr>
          <w:sz w:val="24"/>
          <w:szCs w:val="24"/>
          <w:lang w:val="pt-BR" w:eastAsia="pt-BR"/>
        </w:rPr>
        <w:t xml:space="preserve">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14:paraId="68742292" w14:textId="77777777" w:rsidR="00454914" w:rsidRPr="002B5062" w:rsidRDefault="00454914" w:rsidP="003E72B8">
      <w:pPr>
        <w:widowControl/>
        <w:numPr>
          <w:ilvl w:val="0"/>
          <w:numId w:val="10"/>
        </w:numPr>
        <w:tabs>
          <w:tab w:val="left" w:pos="426"/>
        </w:tabs>
        <w:suppressAutoHyphens/>
        <w:autoSpaceDE/>
        <w:autoSpaceDN/>
        <w:jc w:val="both"/>
        <w:rPr>
          <w:sz w:val="24"/>
          <w:szCs w:val="24"/>
          <w:lang w:val="pt-BR" w:eastAsia="pt-BR"/>
        </w:rPr>
      </w:pPr>
    </w:p>
    <w:p w14:paraId="4A5F2F54" w14:textId="3442F0CE"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.2</w:t>
      </w:r>
      <w:r w:rsidRPr="002B5062">
        <w:rPr>
          <w:sz w:val="24"/>
          <w:szCs w:val="24"/>
        </w:rPr>
        <w:t>.</w:t>
      </w:r>
      <w:r w:rsidRPr="002B5062">
        <w:rPr>
          <w:sz w:val="24"/>
          <w:szCs w:val="24"/>
          <w:lang w:val="pt-BR" w:eastAsia="pt-BR"/>
        </w:rPr>
        <w:t xml:space="preserve"> A realização do procedimento estará a cargo da </w:t>
      </w:r>
      <w:r w:rsidRPr="002B5062">
        <w:rPr>
          <w:sz w:val="24"/>
          <w:szCs w:val="24"/>
          <w:lang w:eastAsia="pt-BR"/>
        </w:rPr>
        <w:t xml:space="preserve">Prefeitura Municipal de </w:t>
      </w:r>
      <w:r w:rsidR="008F16D1" w:rsidRPr="002B5062">
        <w:rPr>
          <w:sz w:val="24"/>
          <w:szCs w:val="24"/>
          <w:lang w:eastAsia="pt-BR"/>
        </w:rPr>
        <w:t>Ibertioga</w:t>
      </w:r>
      <w:r w:rsidRPr="002B5062">
        <w:rPr>
          <w:sz w:val="24"/>
          <w:szCs w:val="24"/>
        </w:rPr>
        <w:t>,  responsável pelo planejamento, coordenação e gerenciamento do sistema de licitações e contratos no âmbito da Administração Pública Direta</w:t>
      </w:r>
      <w:r w:rsidRPr="002B5062">
        <w:rPr>
          <w:sz w:val="24"/>
          <w:szCs w:val="24"/>
          <w:lang w:val="pt-BR" w:eastAsia="pt-BR"/>
        </w:rPr>
        <w:t xml:space="preserve"> e da Administradora do Pregão Eletrônico, entidade contratada para, através da rede mundial de computadores, prover o sistema de compras eletrônicas.</w:t>
      </w:r>
    </w:p>
    <w:p w14:paraId="40A77FC2" w14:textId="77777777" w:rsidR="00454914" w:rsidRPr="002B5062" w:rsidRDefault="00454914" w:rsidP="003E72B8">
      <w:pPr>
        <w:widowControl/>
        <w:numPr>
          <w:ilvl w:val="0"/>
          <w:numId w:val="10"/>
        </w:numPr>
        <w:suppressAutoHyphens/>
        <w:autoSpaceDE/>
        <w:autoSpaceDN/>
        <w:jc w:val="both"/>
        <w:rPr>
          <w:color w:val="00FF00"/>
          <w:sz w:val="24"/>
          <w:szCs w:val="24"/>
          <w:lang w:val="pt-BR" w:eastAsia="pt-BR"/>
        </w:rPr>
      </w:pPr>
    </w:p>
    <w:p w14:paraId="74DD11EF" w14:textId="77777777" w:rsidR="00454914" w:rsidRPr="002B5062" w:rsidRDefault="00454914" w:rsidP="003E72B8">
      <w:pPr>
        <w:pStyle w:val="Corpodetexto"/>
        <w:widowControl/>
        <w:numPr>
          <w:ilvl w:val="0"/>
          <w:numId w:val="10"/>
        </w:numPr>
        <w:suppressAutoHyphens/>
        <w:autoSpaceDE/>
        <w:autoSpaceDN/>
        <w:jc w:val="both"/>
      </w:pPr>
      <w:r w:rsidRPr="002B5062">
        <w:rPr>
          <w:b/>
          <w:lang w:val="pt-BR" w:eastAsia="pt-BR"/>
        </w:rPr>
        <w:lastRenderedPageBreak/>
        <w:t>2</w:t>
      </w:r>
      <w:r w:rsidRPr="002B5062">
        <w:rPr>
          <w:b/>
          <w:lang w:eastAsia="pt-BR"/>
        </w:rPr>
        <w:t>2</w:t>
      </w:r>
      <w:r w:rsidRPr="002B5062">
        <w:rPr>
          <w:b/>
        </w:rPr>
        <w:t>.3</w:t>
      </w:r>
      <w:r w:rsidRPr="002B5062">
        <w:t>. Como requisito para participação no pregão, em campo próprio do sistema eletrônico, a proponente deverá manifestar o pleno conhecimento e atendimento às exigências previstas no Edital.</w:t>
      </w:r>
    </w:p>
    <w:p w14:paraId="60060392" w14:textId="77777777" w:rsidR="00454914" w:rsidRPr="002B5062" w:rsidRDefault="00454914" w:rsidP="003E72B8">
      <w:pPr>
        <w:pStyle w:val="WW-Corpodetexto2"/>
        <w:numPr>
          <w:ilvl w:val="0"/>
          <w:numId w:val="10"/>
        </w:numPr>
        <w:rPr>
          <w:sz w:val="24"/>
          <w:szCs w:val="24"/>
        </w:rPr>
      </w:pPr>
      <w:r w:rsidRPr="002B5062">
        <w:rPr>
          <w:sz w:val="24"/>
          <w:szCs w:val="24"/>
        </w:rPr>
        <w:t xml:space="preserve"> </w:t>
      </w:r>
    </w:p>
    <w:p w14:paraId="61C3DAB8"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.4</w:t>
      </w:r>
      <w:r w:rsidRPr="002B5062">
        <w:t>. 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14:paraId="31AAA727" w14:textId="77777777" w:rsidR="00454914" w:rsidRPr="002B5062" w:rsidRDefault="00454914" w:rsidP="003E72B8">
      <w:pPr>
        <w:pStyle w:val="Contedodatabela"/>
        <w:numPr>
          <w:ilvl w:val="0"/>
          <w:numId w:val="10"/>
        </w:numPr>
        <w:suppressLineNumbers w:val="0"/>
        <w:suppressAutoHyphens w:val="0"/>
        <w:rPr>
          <w:sz w:val="24"/>
          <w:szCs w:val="24"/>
        </w:rPr>
      </w:pPr>
    </w:p>
    <w:p w14:paraId="7ADB42A1"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.5</w:t>
      </w:r>
      <w:r w:rsidRPr="002B5062">
        <w:t>. 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14:paraId="489814EC" w14:textId="77777777" w:rsidR="00454914" w:rsidRPr="002B5062" w:rsidRDefault="00454914" w:rsidP="003E72B8">
      <w:pPr>
        <w:pStyle w:val="WW-Corpodetexto22"/>
        <w:widowControl/>
        <w:numPr>
          <w:ilvl w:val="0"/>
          <w:numId w:val="10"/>
        </w:numPr>
        <w:tabs>
          <w:tab w:val="clear" w:pos="2410"/>
          <w:tab w:val="left" w:pos="426"/>
        </w:tabs>
        <w:rPr>
          <w:b/>
          <w:bCs/>
          <w:i/>
          <w:iCs/>
        </w:rPr>
      </w:pPr>
    </w:p>
    <w:p w14:paraId="0D677415" w14:textId="77777777" w:rsidR="00454914" w:rsidRPr="002B5062" w:rsidRDefault="00454914" w:rsidP="00454914">
      <w:pPr>
        <w:pStyle w:val="Contedodatabela"/>
        <w:suppressLineNumbers w:val="0"/>
        <w:rPr>
          <w:sz w:val="24"/>
          <w:szCs w:val="24"/>
        </w:rPr>
      </w:pPr>
      <w:r w:rsidRPr="002B5062">
        <w:rPr>
          <w:b/>
          <w:sz w:val="24"/>
          <w:szCs w:val="24"/>
          <w:lang w:eastAsia="pt-BR"/>
        </w:rPr>
        <w:t>22.6</w:t>
      </w:r>
      <w:r w:rsidRPr="002B5062">
        <w:rPr>
          <w:sz w:val="24"/>
          <w:szCs w:val="24"/>
          <w:lang w:eastAsia="pt-BR"/>
        </w:rPr>
        <w:t>. Nenhuma indenização será devida aos proponentes por apresentarem documentação e/ ou apresentarem proposta relativa ao presente PREGÃO.</w:t>
      </w:r>
    </w:p>
    <w:p w14:paraId="54DD1501" w14:textId="77777777" w:rsidR="00454914" w:rsidRPr="002B5062" w:rsidRDefault="00454914" w:rsidP="00454914">
      <w:pPr>
        <w:jc w:val="both"/>
        <w:rPr>
          <w:sz w:val="24"/>
          <w:szCs w:val="24"/>
          <w:lang w:val="pt-BR" w:eastAsia="pt-BR"/>
        </w:rPr>
      </w:pPr>
    </w:p>
    <w:p w14:paraId="407BBD3A"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w:t>
      </w:r>
      <w:r w:rsidRPr="002B5062">
        <w:rPr>
          <w:sz w:val="24"/>
          <w:szCs w:val="24"/>
          <w:lang w:val="pt-BR" w:eastAsia="pt-BR"/>
        </w:rPr>
        <w:t xml:space="preserve"> É facultado ao Pregoeiro a realização de diligências no curso do procedimento licitatório, bem como, sanear falhas, fazer complementação de insuficiências ou ainda, correções de caráter formal.</w:t>
      </w:r>
    </w:p>
    <w:p w14:paraId="66172931" w14:textId="77777777" w:rsidR="00454914" w:rsidRPr="002B5062" w:rsidRDefault="00454914" w:rsidP="00454914">
      <w:pPr>
        <w:jc w:val="both"/>
        <w:rPr>
          <w:sz w:val="24"/>
          <w:szCs w:val="24"/>
        </w:rPr>
      </w:pPr>
    </w:p>
    <w:p w14:paraId="219435D0"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 xml:space="preserve">.7.1. </w:t>
      </w:r>
      <w:r w:rsidRPr="002B5062">
        <w:rPr>
          <w:sz w:val="24"/>
          <w:szCs w:val="24"/>
          <w:lang w:val="pt-BR" w:eastAsia="pt-BR"/>
        </w:rPr>
        <w:t>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14:paraId="4DE12D73" w14:textId="77777777" w:rsidR="00454914" w:rsidRPr="002B5062" w:rsidRDefault="00454914" w:rsidP="00454914">
      <w:pPr>
        <w:jc w:val="both"/>
        <w:rPr>
          <w:sz w:val="24"/>
          <w:szCs w:val="24"/>
        </w:rPr>
      </w:pPr>
    </w:p>
    <w:p w14:paraId="52997A28"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.7.2.</w:t>
      </w:r>
      <w:r w:rsidRPr="002B5062">
        <w:rPr>
          <w:sz w:val="24"/>
          <w:szCs w:val="24"/>
          <w:lang w:val="pt-BR" w:eastAsia="pt-BR"/>
        </w:rPr>
        <w:t xml:space="preserve"> Obriga-se a proponente a fornecer ao Pregoeiro os documentos originais correspondentes em qualquer época que lhe forem solicitados.</w:t>
      </w:r>
    </w:p>
    <w:p w14:paraId="64F02127" w14:textId="77777777" w:rsidR="00454914" w:rsidRPr="002B5062" w:rsidRDefault="00454914" w:rsidP="00454914">
      <w:pPr>
        <w:jc w:val="both"/>
        <w:rPr>
          <w:sz w:val="24"/>
          <w:szCs w:val="24"/>
        </w:rPr>
      </w:pPr>
    </w:p>
    <w:p w14:paraId="6B34C017"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.7.3.</w:t>
      </w:r>
      <w:r w:rsidRPr="002B5062">
        <w:rPr>
          <w:sz w:val="24"/>
          <w:szCs w:val="24"/>
          <w:lang w:val="pt-BR" w:eastAsia="pt-BR"/>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14:paraId="61BA13E9" w14:textId="77777777" w:rsidR="00454914" w:rsidRPr="002B5062" w:rsidRDefault="00454914" w:rsidP="00454914">
      <w:pPr>
        <w:jc w:val="both"/>
        <w:rPr>
          <w:sz w:val="24"/>
          <w:szCs w:val="24"/>
          <w:lang w:val="pt-BR" w:eastAsia="pt-BR"/>
        </w:rPr>
      </w:pPr>
    </w:p>
    <w:p w14:paraId="3A9ABEAA"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.8</w:t>
      </w:r>
      <w:r w:rsidRPr="002B5062">
        <w:rPr>
          <w:sz w:val="24"/>
          <w:szCs w:val="24"/>
        </w:rPr>
        <w:t>. A presente licitação somente poderá vir a ser revogada por razões de interesse público decorrentes de fato superveniente, devidamente comprovado, ou anulada, no todo ou em parte, por ilegalidade, de ofício ou por provocação de terceiros, mediante parecer escrito e devidamente fundamentado.</w:t>
      </w:r>
    </w:p>
    <w:p w14:paraId="5D91649C" w14:textId="77777777" w:rsidR="00454914" w:rsidRPr="002B5062" w:rsidRDefault="00454914" w:rsidP="00454914">
      <w:pPr>
        <w:jc w:val="both"/>
        <w:rPr>
          <w:sz w:val="24"/>
          <w:szCs w:val="24"/>
        </w:rPr>
      </w:pPr>
    </w:p>
    <w:p w14:paraId="2DCDA13F" w14:textId="77777777" w:rsidR="00454914" w:rsidRPr="002B5062" w:rsidRDefault="00454914" w:rsidP="00454914">
      <w:pPr>
        <w:pStyle w:val="Contedodatabela"/>
        <w:suppressLineNumbers w:val="0"/>
        <w:rPr>
          <w:sz w:val="24"/>
          <w:szCs w:val="24"/>
        </w:rPr>
      </w:pPr>
      <w:r w:rsidRPr="002B5062">
        <w:rPr>
          <w:b/>
          <w:sz w:val="24"/>
          <w:szCs w:val="24"/>
          <w:lang w:eastAsia="pt-BR"/>
        </w:rPr>
        <w:t>22.9</w:t>
      </w:r>
      <w:r w:rsidRPr="002B5062">
        <w:rPr>
          <w:sz w:val="24"/>
          <w:szCs w:val="24"/>
          <w:lang w:eastAsia="pt-BR"/>
        </w:rPr>
        <w:t>. O resultado desta licitação será lavrado em Ata, a qual será assinada pelo Pregoeiro e Equipe de Apoio.</w:t>
      </w:r>
    </w:p>
    <w:p w14:paraId="44AFA8EE" w14:textId="77777777" w:rsidR="00454914" w:rsidRPr="002B5062" w:rsidRDefault="00454914" w:rsidP="00454914">
      <w:pPr>
        <w:jc w:val="both"/>
        <w:rPr>
          <w:sz w:val="24"/>
          <w:szCs w:val="24"/>
          <w:lang w:val="pt-BR" w:eastAsia="pt-BR"/>
        </w:rPr>
      </w:pPr>
    </w:p>
    <w:p w14:paraId="21F0916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.10</w:t>
      </w:r>
      <w:r w:rsidRPr="002B5062">
        <w:rPr>
          <w:sz w:val="24"/>
          <w:szCs w:val="24"/>
        </w:rPr>
        <w:t>. O proponente é responsável pela fidelidade e legitimidade das informações e dos documentos apresentados em qualquer fase da licitação.</w:t>
      </w:r>
    </w:p>
    <w:p w14:paraId="2506AEDA" w14:textId="77777777" w:rsidR="00454914" w:rsidRPr="002B5062" w:rsidRDefault="00454914" w:rsidP="00454914">
      <w:pPr>
        <w:jc w:val="both"/>
        <w:rPr>
          <w:sz w:val="24"/>
          <w:szCs w:val="24"/>
        </w:rPr>
      </w:pPr>
    </w:p>
    <w:p w14:paraId="0C6EAEE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.11</w:t>
      </w:r>
      <w:r w:rsidRPr="002B5062">
        <w:rPr>
          <w:sz w:val="24"/>
          <w:szCs w:val="24"/>
        </w:rPr>
        <w:t>. No interesse da Administração, sem que caiba às participantes qualquer recurso ou indenização, poderá a licitação ter:</w:t>
      </w:r>
    </w:p>
    <w:p w14:paraId="0D386EE5" w14:textId="77777777" w:rsidR="00454914" w:rsidRPr="002B5062" w:rsidRDefault="00454914" w:rsidP="00454914">
      <w:pPr>
        <w:jc w:val="both"/>
        <w:rPr>
          <w:sz w:val="24"/>
          <w:szCs w:val="24"/>
        </w:rPr>
      </w:pPr>
      <w:r w:rsidRPr="002B5062">
        <w:rPr>
          <w:sz w:val="24"/>
          <w:szCs w:val="24"/>
        </w:rPr>
        <w:lastRenderedPageBreak/>
        <w:t>a) adiada sua abertura;</w:t>
      </w:r>
    </w:p>
    <w:p w14:paraId="490309A7" w14:textId="77777777" w:rsidR="00454914" w:rsidRPr="002B5062" w:rsidRDefault="00454914" w:rsidP="00454914">
      <w:pPr>
        <w:jc w:val="both"/>
        <w:rPr>
          <w:sz w:val="24"/>
          <w:szCs w:val="24"/>
        </w:rPr>
      </w:pPr>
      <w:r w:rsidRPr="002B5062">
        <w:rPr>
          <w:sz w:val="24"/>
          <w:szCs w:val="24"/>
        </w:rPr>
        <w:t>b) alterado o Edital, com fixação de novo prazo para a realização da licitação.</w:t>
      </w:r>
    </w:p>
    <w:p w14:paraId="149629EE" w14:textId="77777777" w:rsidR="00454914" w:rsidRPr="002B5062" w:rsidRDefault="00454914" w:rsidP="00454914">
      <w:pPr>
        <w:jc w:val="both"/>
        <w:rPr>
          <w:color w:val="FF0000"/>
          <w:sz w:val="24"/>
          <w:szCs w:val="24"/>
        </w:rPr>
      </w:pPr>
    </w:p>
    <w:p w14:paraId="5FD35644" w14:textId="0E6EF3C2"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.12.</w:t>
      </w:r>
      <w:r w:rsidRPr="002B5062">
        <w:rPr>
          <w:sz w:val="24"/>
          <w:szCs w:val="24"/>
        </w:rPr>
        <w:t xml:space="preserve"> Para dirimir quaisquer questões decorrentes do procedimento licitatório, elegem as partes o Foro da cidade de</w:t>
      </w:r>
      <w:r w:rsidRPr="002B5062">
        <w:rPr>
          <w:color w:val="ED7D31"/>
          <w:sz w:val="24"/>
          <w:szCs w:val="24"/>
        </w:rPr>
        <w:t xml:space="preserve"> </w:t>
      </w:r>
      <w:r w:rsidR="008D2AB3" w:rsidRPr="002B5062">
        <w:rPr>
          <w:sz w:val="24"/>
          <w:szCs w:val="24"/>
        </w:rPr>
        <w:t>Barbacena</w:t>
      </w:r>
      <w:r w:rsidR="00BF2527" w:rsidRPr="002B5062">
        <w:rPr>
          <w:sz w:val="24"/>
          <w:szCs w:val="24"/>
        </w:rPr>
        <w:t xml:space="preserve">/MG, </w:t>
      </w:r>
      <w:r w:rsidRPr="002B5062">
        <w:rPr>
          <w:sz w:val="24"/>
          <w:szCs w:val="24"/>
        </w:rPr>
        <w:t>com renúncia expressa a qualquer outro por mais privilegiado que seja.</w:t>
      </w:r>
    </w:p>
    <w:p w14:paraId="49A1617E" w14:textId="77777777" w:rsidR="00454914" w:rsidRPr="002B5062" w:rsidRDefault="00454914" w:rsidP="00454914">
      <w:pPr>
        <w:pStyle w:val="Contedodatabela"/>
        <w:suppressLineNumbers w:val="0"/>
        <w:rPr>
          <w:sz w:val="24"/>
          <w:szCs w:val="24"/>
          <w:lang w:eastAsia="pt-BR"/>
        </w:rPr>
      </w:pPr>
    </w:p>
    <w:p w14:paraId="20608643" w14:textId="226674D2" w:rsidR="00BF2527" w:rsidRPr="002B5062" w:rsidRDefault="00454914" w:rsidP="00C855C7">
      <w:pPr>
        <w:tabs>
          <w:tab w:val="left" w:pos="990"/>
        </w:tabs>
        <w:ind w:right="125"/>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 xml:space="preserve">.13. </w:t>
      </w:r>
      <w:r w:rsidRPr="002B5062">
        <w:rPr>
          <w:sz w:val="24"/>
          <w:szCs w:val="24"/>
          <w:lang w:val="pt-BR" w:eastAsia="pt-BR"/>
        </w:rPr>
        <w:t xml:space="preserve">Esclarecimentos em relação a eventuais dúvidas de interpretação do presente Edital poderão ser obtidos junto a </w:t>
      </w:r>
      <w:r w:rsidRPr="002B5062">
        <w:rPr>
          <w:sz w:val="24"/>
          <w:szCs w:val="24"/>
          <w:lang w:eastAsia="pt-BR"/>
        </w:rPr>
        <w:t xml:space="preserve">Prefeitura </w:t>
      </w:r>
      <w:r w:rsidRPr="002B5062">
        <w:rPr>
          <w:sz w:val="24"/>
          <w:szCs w:val="24"/>
          <w:lang w:val="pt-BR" w:eastAsia="pt-BR"/>
        </w:rPr>
        <w:t xml:space="preserve">pelo telefone: </w:t>
      </w:r>
      <w:r w:rsidR="00BF2527" w:rsidRPr="002B5062">
        <w:rPr>
          <w:sz w:val="24"/>
          <w:szCs w:val="24"/>
        </w:rPr>
        <w:t>(32)334</w:t>
      </w:r>
      <w:r w:rsidR="008D2AB3" w:rsidRPr="002B5062">
        <w:rPr>
          <w:sz w:val="24"/>
          <w:szCs w:val="24"/>
        </w:rPr>
        <w:t>7</w:t>
      </w:r>
      <w:r w:rsidR="00BF2527" w:rsidRPr="002B5062">
        <w:rPr>
          <w:sz w:val="24"/>
          <w:szCs w:val="24"/>
        </w:rPr>
        <w:t>-1</w:t>
      </w:r>
      <w:r w:rsidR="008D2AB3" w:rsidRPr="002B5062">
        <w:rPr>
          <w:sz w:val="24"/>
          <w:szCs w:val="24"/>
        </w:rPr>
        <w:t>209</w:t>
      </w:r>
      <w:r w:rsidR="00BF2527" w:rsidRPr="002B5062">
        <w:rPr>
          <w:sz w:val="24"/>
          <w:szCs w:val="24"/>
        </w:rPr>
        <w:t xml:space="preserve"> nos dias úteis no horário das 08:00 às 16:00</w:t>
      </w:r>
      <w:r w:rsidR="00BF2527" w:rsidRPr="002B5062">
        <w:rPr>
          <w:spacing w:val="1"/>
          <w:sz w:val="24"/>
          <w:szCs w:val="24"/>
        </w:rPr>
        <w:t xml:space="preserve"> </w:t>
      </w:r>
      <w:r w:rsidR="00BF2527" w:rsidRPr="002B5062">
        <w:rPr>
          <w:sz w:val="24"/>
          <w:szCs w:val="24"/>
        </w:rPr>
        <w:t>horas.</w:t>
      </w:r>
    </w:p>
    <w:p w14:paraId="0051DE9B" w14:textId="77777777" w:rsidR="00454914" w:rsidRPr="002B5062" w:rsidRDefault="00454914" w:rsidP="00454914">
      <w:pPr>
        <w:pStyle w:val="Contedodatabela"/>
        <w:suppressLineNumbers w:val="0"/>
        <w:rPr>
          <w:sz w:val="24"/>
          <w:szCs w:val="24"/>
          <w:lang w:eastAsia="pt-BR"/>
        </w:rPr>
      </w:pPr>
    </w:p>
    <w:p w14:paraId="5FD591D6" w14:textId="77777777" w:rsidR="00454914" w:rsidRPr="002B5062" w:rsidRDefault="00454914" w:rsidP="00454914">
      <w:pPr>
        <w:pStyle w:val="Contedodatabela"/>
        <w:suppressLineNumbers w:val="0"/>
        <w:rPr>
          <w:sz w:val="24"/>
          <w:szCs w:val="24"/>
        </w:rPr>
      </w:pPr>
      <w:r w:rsidRPr="002B5062">
        <w:rPr>
          <w:b/>
          <w:bCs/>
          <w:sz w:val="24"/>
          <w:szCs w:val="24"/>
          <w:lang w:eastAsia="pt-BR"/>
        </w:rPr>
        <w:t>22.14.</w:t>
      </w:r>
      <w:r w:rsidRPr="002B5062">
        <w:rPr>
          <w:sz w:val="24"/>
          <w:szCs w:val="24"/>
          <w:lang w:eastAsia="pt-BR"/>
        </w:rPr>
        <w:t xml:space="preserve"> Em caso de divergência entre disposições deste Edital e de seus anexos ou demais peças que compõem o processo, prevalecerá as deste Edital.</w:t>
      </w:r>
    </w:p>
    <w:p w14:paraId="1F489B0F" w14:textId="77777777" w:rsidR="00454914" w:rsidRPr="002B5062" w:rsidRDefault="00454914" w:rsidP="00454914">
      <w:pPr>
        <w:pStyle w:val="Contedodatabela"/>
        <w:suppressLineNumbers w:val="0"/>
        <w:rPr>
          <w:sz w:val="24"/>
          <w:szCs w:val="24"/>
          <w:lang w:eastAsia="pt-BR"/>
        </w:rPr>
      </w:pPr>
    </w:p>
    <w:p w14:paraId="3F7147EB"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.15.</w:t>
      </w:r>
      <w:r w:rsidRPr="002B5062">
        <w:rPr>
          <w:sz w:val="24"/>
          <w:szCs w:val="24"/>
        </w:rPr>
        <w:t xml:space="preserve"> Os casos omissos relativos à aplicabilidade do presente Edital serão sanados pela Prefeitura, obedecida a legislação vigente.</w:t>
      </w:r>
    </w:p>
    <w:p w14:paraId="77E0E86C" w14:textId="77777777" w:rsidR="00454914" w:rsidRPr="002B5062" w:rsidRDefault="00454914" w:rsidP="00454914">
      <w:pPr>
        <w:jc w:val="both"/>
        <w:rPr>
          <w:sz w:val="24"/>
          <w:szCs w:val="24"/>
        </w:rPr>
      </w:pPr>
    </w:p>
    <w:p w14:paraId="0A416036" w14:textId="5D0B3CF6"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.16</w:t>
      </w:r>
      <w:r w:rsidRPr="002B5062">
        <w:rPr>
          <w:sz w:val="24"/>
          <w:szCs w:val="24"/>
        </w:rPr>
        <w:t xml:space="preserve">. </w:t>
      </w:r>
      <w:r w:rsidRPr="002B5062">
        <w:rPr>
          <w:sz w:val="24"/>
          <w:szCs w:val="24"/>
          <w:lang w:val="pt-BR" w:eastAsia="pt-BR"/>
        </w:rPr>
        <w:t xml:space="preserve">O acompanhamento dos resultados, recursos e atos pertinentes a este edital poderão ser consultados no endereço: </w:t>
      </w:r>
      <w:r w:rsidR="00E95E80" w:rsidRPr="002B5062">
        <w:rPr>
          <w:b/>
          <w:i/>
          <w:sz w:val="24"/>
          <w:szCs w:val="24"/>
          <w:u w:val="single"/>
        </w:rPr>
        <w:t>https://www.portaldecompraspublicas.com.br</w:t>
      </w:r>
      <w:r w:rsidR="00E95E80" w:rsidRPr="002B5062">
        <w:rPr>
          <w:sz w:val="24"/>
          <w:szCs w:val="24"/>
        </w:rPr>
        <w:t xml:space="preserve"> </w:t>
      </w:r>
      <w:r w:rsidRPr="002B5062">
        <w:rPr>
          <w:sz w:val="24"/>
          <w:szCs w:val="24"/>
          <w:lang w:val="pt-BR" w:eastAsia="pt-BR"/>
        </w:rPr>
        <w:t>que será atualizado a cada nova etapa do pregão.</w:t>
      </w:r>
    </w:p>
    <w:p w14:paraId="0914BD87" w14:textId="77777777" w:rsidR="00454914" w:rsidRPr="002B5062" w:rsidRDefault="00454914" w:rsidP="00454914">
      <w:pPr>
        <w:jc w:val="both"/>
        <w:rPr>
          <w:sz w:val="24"/>
          <w:szCs w:val="24"/>
        </w:rPr>
      </w:pPr>
    </w:p>
    <w:p w14:paraId="7BB7A993"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.17</w:t>
      </w:r>
      <w:r w:rsidRPr="002B5062">
        <w:rPr>
          <w:sz w:val="24"/>
          <w:szCs w:val="24"/>
        </w:rPr>
        <w:t>. Fazem parte deste Edital os seguintes anexos:</w:t>
      </w:r>
    </w:p>
    <w:p w14:paraId="4FF15BD2" w14:textId="77777777" w:rsidR="00454914" w:rsidRPr="002B5062" w:rsidRDefault="00454914" w:rsidP="00454914">
      <w:pPr>
        <w:jc w:val="both"/>
        <w:rPr>
          <w:sz w:val="24"/>
          <w:szCs w:val="24"/>
        </w:rPr>
      </w:pPr>
    </w:p>
    <w:p w14:paraId="795C6505" w14:textId="77777777" w:rsidR="00454914" w:rsidRPr="002B5062" w:rsidRDefault="00454914" w:rsidP="00454914">
      <w:pPr>
        <w:jc w:val="both"/>
        <w:rPr>
          <w:sz w:val="24"/>
          <w:szCs w:val="24"/>
        </w:rPr>
      </w:pPr>
      <w:r w:rsidRPr="002B5062">
        <w:rPr>
          <w:sz w:val="24"/>
          <w:szCs w:val="24"/>
        </w:rPr>
        <w:t>Anexo I – Termo de Referência e Valor Estimado.</w:t>
      </w:r>
    </w:p>
    <w:p w14:paraId="689C79EF" w14:textId="77777777" w:rsidR="00454914" w:rsidRPr="002B5062" w:rsidRDefault="00454914" w:rsidP="00454914">
      <w:pPr>
        <w:pStyle w:val="Standard"/>
        <w:autoSpaceDE w:val="0"/>
        <w:jc w:val="both"/>
        <w:rPr>
          <w:rFonts w:ascii="Arial" w:hAnsi="Arial" w:cs="Arial"/>
        </w:rPr>
      </w:pPr>
      <w:r w:rsidRPr="002B5062">
        <w:rPr>
          <w:rFonts w:ascii="Arial" w:hAnsi="Arial" w:cs="Arial"/>
        </w:rPr>
        <w:t xml:space="preserve">Anexo II - </w:t>
      </w:r>
      <w:r w:rsidRPr="002B5062">
        <w:rPr>
          <w:rFonts w:ascii="Arial" w:eastAsia="Times-Bold" w:hAnsi="Arial" w:cs="Arial"/>
          <w:bCs/>
        </w:rPr>
        <w:t>Modelo de Declaração de Microempresa (ME) ou de Empresa de Pequeno Porte (EPP).</w:t>
      </w:r>
    </w:p>
    <w:p w14:paraId="55FEAF3F" w14:textId="77777777" w:rsidR="00454914" w:rsidRPr="002B5062" w:rsidRDefault="00454914" w:rsidP="00454914">
      <w:pPr>
        <w:pStyle w:val="Standard"/>
        <w:autoSpaceDE w:val="0"/>
        <w:jc w:val="both"/>
        <w:rPr>
          <w:rFonts w:ascii="Arial" w:hAnsi="Arial" w:cs="Arial"/>
        </w:rPr>
      </w:pPr>
      <w:r w:rsidRPr="002B5062">
        <w:rPr>
          <w:rFonts w:ascii="Arial" w:eastAsia="Times-Bold" w:hAnsi="Arial" w:cs="Arial"/>
          <w:bCs/>
        </w:rPr>
        <w:t>Anexo III - M</w:t>
      </w:r>
      <w:r w:rsidRPr="002B5062">
        <w:rPr>
          <w:rFonts w:ascii="Arial" w:hAnsi="Arial" w:cs="Arial"/>
          <w:bCs/>
        </w:rPr>
        <w:t>odelo de Declaração de Habilitação e Pleno Conhecimento.</w:t>
      </w:r>
    </w:p>
    <w:p w14:paraId="2695F388" w14:textId="77777777" w:rsidR="00454914" w:rsidRPr="002B5062" w:rsidRDefault="00454914" w:rsidP="00454914">
      <w:pPr>
        <w:pStyle w:val="Standard"/>
        <w:autoSpaceDE w:val="0"/>
        <w:jc w:val="both"/>
        <w:rPr>
          <w:rFonts w:ascii="Arial" w:hAnsi="Arial" w:cs="Arial"/>
        </w:rPr>
      </w:pPr>
      <w:r w:rsidRPr="002B5062">
        <w:rPr>
          <w:rFonts w:ascii="Arial" w:hAnsi="Arial" w:cs="Arial"/>
          <w:bCs/>
        </w:rPr>
        <w:t>Anexo IV - M</w:t>
      </w:r>
      <w:r w:rsidRPr="002B5062">
        <w:rPr>
          <w:rFonts w:ascii="Arial" w:eastAsia="Times-Bold" w:hAnsi="Arial" w:cs="Arial"/>
          <w:bCs/>
        </w:rPr>
        <w:t>odelo de Declaração de Empregador Pessoa Jurídica.</w:t>
      </w:r>
    </w:p>
    <w:p w14:paraId="30025419" w14:textId="023DB683" w:rsidR="00454914" w:rsidRDefault="00795249" w:rsidP="00454914">
      <w:pPr>
        <w:pStyle w:val="Standard"/>
        <w:autoSpaceDE w:val="0"/>
        <w:jc w:val="both"/>
        <w:rPr>
          <w:rFonts w:ascii="Arial" w:eastAsia="Times-Bold" w:hAnsi="Arial" w:cs="Arial"/>
          <w:bCs/>
        </w:rPr>
      </w:pPr>
      <w:r>
        <w:rPr>
          <w:rFonts w:ascii="Arial" w:eastAsia="Times-Bold" w:hAnsi="Arial" w:cs="Arial"/>
          <w:bCs/>
        </w:rPr>
        <w:t>Anexo V</w:t>
      </w:r>
      <w:r w:rsidR="00454914" w:rsidRPr="002B5062">
        <w:rPr>
          <w:rFonts w:ascii="Arial" w:eastAsia="Times-Bold" w:hAnsi="Arial" w:cs="Arial"/>
          <w:bCs/>
        </w:rPr>
        <w:t xml:space="preserve"> – Modelo Declaração de Inexistência de Fato Impeditivo.</w:t>
      </w:r>
    </w:p>
    <w:p w14:paraId="7A45A694" w14:textId="346BC763" w:rsidR="00795249" w:rsidRPr="00795249" w:rsidRDefault="00795249" w:rsidP="00795249">
      <w:pPr>
        <w:pStyle w:val="Standard"/>
        <w:jc w:val="both"/>
        <w:rPr>
          <w:rFonts w:ascii="Arial" w:eastAsia="Times-Bold" w:hAnsi="Arial" w:cs="Arial"/>
          <w:bCs/>
          <w:lang w:val="pt-PT"/>
        </w:rPr>
      </w:pPr>
      <w:r w:rsidRPr="00795249">
        <w:rPr>
          <w:rFonts w:ascii="Arial" w:eastAsia="Times-Bold" w:hAnsi="Arial" w:cs="Arial"/>
          <w:bCs/>
          <w:lang w:val="pt-PT"/>
        </w:rPr>
        <w:t>A</w:t>
      </w:r>
      <w:r>
        <w:rPr>
          <w:rFonts w:ascii="Arial" w:eastAsia="Times-Bold" w:hAnsi="Arial" w:cs="Arial"/>
          <w:bCs/>
          <w:lang w:val="pt-PT"/>
        </w:rPr>
        <w:t xml:space="preserve">nexo </w:t>
      </w:r>
      <w:r w:rsidRPr="00795249">
        <w:rPr>
          <w:rFonts w:ascii="Arial" w:eastAsia="Times-Bold" w:hAnsi="Arial" w:cs="Arial"/>
          <w:bCs/>
          <w:lang w:val="pt-PT"/>
        </w:rPr>
        <w:t>VI</w:t>
      </w:r>
      <w:r>
        <w:rPr>
          <w:rFonts w:ascii="Arial" w:eastAsia="Times-Bold" w:hAnsi="Arial" w:cs="Arial"/>
          <w:bCs/>
          <w:lang w:val="pt-PT"/>
        </w:rPr>
        <w:t xml:space="preserve"> – </w:t>
      </w:r>
      <w:r w:rsidRPr="00795249">
        <w:rPr>
          <w:rFonts w:ascii="Arial" w:eastAsia="Times-Bold" w:hAnsi="Arial" w:cs="Arial"/>
          <w:bCs/>
          <w:lang w:val="pt-PT"/>
        </w:rPr>
        <w:t>M</w:t>
      </w:r>
      <w:r>
        <w:rPr>
          <w:rFonts w:ascii="Arial" w:eastAsia="Times-Bold" w:hAnsi="Arial" w:cs="Arial"/>
          <w:bCs/>
          <w:lang w:val="pt-PT"/>
        </w:rPr>
        <w:t>odelo da Proposta Comercial</w:t>
      </w:r>
    </w:p>
    <w:p w14:paraId="34B5F329" w14:textId="4F4F7E31" w:rsidR="000C2FA6" w:rsidRPr="002B5062" w:rsidRDefault="00454914" w:rsidP="00EB1192">
      <w:pPr>
        <w:pStyle w:val="Standard"/>
        <w:autoSpaceDE w:val="0"/>
        <w:jc w:val="both"/>
      </w:pPr>
      <w:r w:rsidRPr="002B5062">
        <w:rPr>
          <w:rFonts w:ascii="Arial" w:eastAsia="Times-Bold" w:hAnsi="Arial" w:cs="Arial"/>
          <w:bCs/>
        </w:rPr>
        <w:t xml:space="preserve">Anexo VII – Minuta de </w:t>
      </w:r>
      <w:r w:rsidR="00B34ED7" w:rsidRPr="002B5062">
        <w:rPr>
          <w:rFonts w:ascii="Arial" w:eastAsia="Times-Bold" w:hAnsi="Arial" w:cs="Arial"/>
          <w:bCs/>
        </w:rPr>
        <w:t>Ata de Registro de Preços</w:t>
      </w:r>
      <w:r w:rsidRPr="002B5062">
        <w:rPr>
          <w:rFonts w:ascii="Arial" w:eastAsia="Times-Bold" w:hAnsi="Arial" w:cs="Arial"/>
          <w:bCs/>
        </w:rPr>
        <w:t>.</w:t>
      </w:r>
    </w:p>
    <w:p w14:paraId="476BFD93" w14:textId="77777777" w:rsidR="00FD48A9" w:rsidRDefault="00FD48A9" w:rsidP="000C2FA6">
      <w:pPr>
        <w:pStyle w:val="Corpodetexto"/>
        <w:ind w:left="2398" w:right="2332"/>
        <w:jc w:val="right"/>
      </w:pPr>
    </w:p>
    <w:p w14:paraId="14EBBD0F" w14:textId="77777777" w:rsidR="00FD48A9" w:rsidRDefault="00FD48A9" w:rsidP="000C2FA6">
      <w:pPr>
        <w:pStyle w:val="Corpodetexto"/>
        <w:ind w:left="2398" w:right="2332"/>
        <w:jc w:val="right"/>
      </w:pPr>
    </w:p>
    <w:p w14:paraId="29AA856F" w14:textId="534827A0" w:rsidR="00967490" w:rsidRPr="002B5062" w:rsidRDefault="008F16D1" w:rsidP="000C2FA6">
      <w:pPr>
        <w:pStyle w:val="Corpodetexto"/>
        <w:ind w:left="2398" w:right="2332"/>
        <w:jc w:val="right"/>
      </w:pPr>
      <w:r w:rsidRPr="002B5062">
        <w:t>Ibertioga</w:t>
      </w:r>
      <w:r w:rsidR="003F6B55" w:rsidRPr="002B5062">
        <w:t xml:space="preserve"> – MG, </w:t>
      </w:r>
      <w:r w:rsidR="0074661B">
        <w:t>31</w:t>
      </w:r>
      <w:r w:rsidR="00DF7EF6" w:rsidRPr="002B5062">
        <w:t xml:space="preserve"> de </w:t>
      </w:r>
      <w:r w:rsidR="004A0396">
        <w:t>maio</w:t>
      </w:r>
      <w:r w:rsidR="00DF7EF6" w:rsidRPr="002B5062">
        <w:t xml:space="preserve"> de </w:t>
      </w:r>
      <w:r w:rsidR="00DC3416" w:rsidRPr="002B5062">
        <w:t>2021</w:t>
      </w:r>
      <w:r w:rsidR="00D462E7" w:rsidRPr="002B5062">
        <w:t>.</w:t>
      </w:r>
    </w:p>
    <w:p w14:paraId="54403930" w14:textId="3701E7CD" w:rsidR="00A25AE2" w:rsidRPr="002B5062" w:rsidRDefault="00A25AE2" w:rsidP="00A25AE2">
      <w:pPr>
        <w:pStyle w:val="Corpodetexto"/>
        <w:rPr>
          <w:highlight w:val="yellow"/>
        </w:rPr>
      </w:pPr>
    </w:p>
    <w:p w14:paraId="3E8278E3" w14:textId="77777777" w:rsidR="00BF7BD7" w:rsidRDefault="00BF7BD7" w:rsidP="000C2FA6">
      <w:pPr>
        <w:pStyle w:val="Corpodetexto"/>
        <w:jc w:val="center"/>
      </w:pPr>
    </w:p>
    <w:p w14:paraId="3F18D721" w14:textId="5F268301" w:rsidR="00FD48A9" w:rsidRDefault="00FD48A9" w:rsidP="000C2FA6">
      <w:pPr>
        <w:pStyle w:val="Corpodetexto"/>
        <w:jc w:val="center"/>
      </w:pPr>
      <w:r>
        <w:t>________________________________</w:t>
      </w:r>
    </w:p>
    <w:p w14:paraId="76D2A0BF" w14:textId="77777777" w:rsidR="000C2FA6" w:rsidRPr="002B5062" w:rsidRDefault="000C2FA6" w:rsidP="000C2FA6">
      <w:pPr>
        <w:pStyle w:val="Corpodetexto"/>
        <w:jc w:val="center"/>
      </w:pPr>
      <w:r w:rsidRPr="002B5062">
        <w:t>Fabia Emerenciana da Silva</w:t>
      </w:r>
      <w:r w:rsidRPr="002B5062">
        <w:br/>
        <w:t>Pregoeira</w:t>
      </w:r>
    </w:p>
    <w:p w14:paraId="79D2AC07" w14:textId="77777777" w:rsidR="00967490" w:rsidRPr="002B5062" w:rsidRDefault="00967490" w:rsidP="000C2FA6">
      <w:pPr>
        <w:rPr>
          <w:sz w:val="24"/>
          <w:szCs w:val="24"/>
        </w:rPr>
        <w:sectPr w:rsidR="00967490" w:rsidRPr="002B5062" w:rsidSect="00FD48A9">
          <w:pgSz w:w="11910" w:h="16840"/>
          <w:pgMar w:top="1760" w:right="1278" w:bottom="1140" w:left="993" w:header="117" w:footer="908" w:gutter="0"/>
          <w:cols w:space="720"/>
        </w:sectPr>
      </w:pPr>
    </w:p>
    <w:p w14:paraId="0A43BFB0" w14:textId="38069ECF"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74661B">
        <w:rPr>
          <w:b/>
          <w:sz w:val="24"/>
          <w:szCs w:val="24"/>
        </w:rPr>
        <w:t>6</w:t>
      </w:r>
      <w:r w:rsidRPr="002B5062">
        <w:rPr>
          <w:b/>
          <w:sz w:val="24"/>
          <w:szCs w:val="24"/>
        </w:rPr>
        <w:t>/2021</w:t>
      </w:r>
      <w:r w:rsidRPr="002B5062">
        <w:rPr>
          <w:b/>
          <w:sz w:val="24"/>
          <w:szCs w:val="24"/>
        </w:rPr>
        <w:br/>
      </w:r>
      <w:r w:rsidRPr="002B5062">
        <w:rPr>
          <w:b/>
          <w:sz w:val="24"/>
          <w:szCs w:val="24"/>
        </w:rPr>
        <w:br/>
        <w:t>PREGÃO ELETRÔNICO Nº 0</w:t>
      </w:r>
      <w:r w:rsidR="00151C33">
        <w:rPr>
          <w:b/>
          <w:sz w:val="24"/>
          <w:szCs w:val="24"/>
        </w:rPr>
        <w:t>7</w:t>
      </w:r>
      <w:r w:rsidRPr="002B5062">
        <w:rPr>
          <w:b/>
          <w:sz w:val="24"/>
          <w:szCs w:val="24"/>
        </w:rPr>
        <w:t xml:space="preserve">/2021 </w:t>
      </w:r>
    </w:p>
    <w:p w14:paraId="2C9DD5D4" w14:textId="77777777" w:rsidR="00967490" w:rsidRPr="002B5062" w:rsidRDefault="00967490">
      <w:pPr>
        <w:pStyle w:val="Corpodetexto"/>
        <w:rPr>
          <w:b/>
        </w:rPr>
      </w:pPr>
    </w:p>
    <w:p w14:paraId="3E20EB2D" w14:textId="77777777" w:rsidR="00967490" w:rsidRPr="002B5062" w:rsidRDefault="00967490">
      <w:pPr>
        <w:pStyle w:val="Corpodetexto"/>
        <w:spacing w:before="11"/>
        <w:rPr>
          <w:b/>
        </w:rPr>
      </w:pPr>
    </w:p>
    <w:p w14:paraId="0FEAE9ED" w14:textId="77777777" w:rsidR="00967490" w:rsidRPr="002B5062" w:rsidRDefault="00D462E7">
      <w:pPr>
        <w:ind w:left="498" w:right="436"/>
        <w:jc w:val="center"/>
        <w:rPr>
          <w:b/>
          <w:sz w:val="24"/>
          <w:szCs w:val="24"/>
        </w:rPr>
      </w:pPr>
      <w:r w:rsidRPr="002B5062">
        <w:rPr>
          <w:b/>
          <w:sz w:val="24"/>
          <w:szCs w:val="24"/>
        </w:rPr>
        <w:t>ANEXO I - TERMO DE REFERÊNCIA E ORÇAMENTO ESTIMADO</w:t>
      </w:r>
    </w:p>
    <w:p w14:paraId="421CF500" w14:textId="77777777" w:rsidR="00967490" w:rsidRPr="002B5062" w:rsidRDefault="00967490">
      <w:pPr>
        <w:pStyle w:val="Corpodetexto"/>
        <w:spacing w:before="10"/>
        <w:rPr>
          <w:b/>
        </w:rPr>
      </w:pPr>
    </w:p>
    <w:p w14:paraId="6BEFDAE9" w14:textId="1706F489"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693C6FE3" wp14:editId="7B94D046">
                <wp:extent cx="6249670" cy="5080"/>
                <wp:effectExtent l="7620" t="12065" r="10160" b="1143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12" name="Line 10"/>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0" y="2"/>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28A59C6" id="Group 8"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">
                <v:line id="Line 10"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" strokeweight=".15pt"/>
                <v:line id="Line 9" o:spid="_x0000_s1028" style="position:absolute;visibility:visible;mso-wrap-style:square" from="0,2" to="9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" strokeweight=".15pt"/>
                <w10:anchorlock/>
              </v:group>
            </w:pict>
          </mc:Fallback>
        </mc:AlternateContent>
      </w:r>
    </w:p>
    <w:p w14:paraId="6BAE1BA5" w14:textId="77777777" w:rsidR="00967490" w:rsidRPr="002B5062" w:rsidRDefault="00967490">
      <w:pPr>
        <w:pStyle w:val="Corpodetexto"/>
        <w:spacing w:before="5"/>
        <w:rPr>
          <w:b/>
        </w:rPr>
      </w:pPr>
    </w:p>
    <w:p w14:paraId="116784A7" w14:textId="65C8A88A" w:rsidR="00967490" w:rsidRPr="002B5062" w:rsidRDefault="00464735">
      <w:pPr>
        <w:spacing w:before="93"/>
        <w:ind w:left="2244" w:right="2332"/>
        <w:jc w:val="center"/>
        <w:rPr>
          <w:b/>
          <w:sz w:val="24"/>
          <w:szCs w:val="24"/>
        </w:rPr>
      </w:pPr>
      <w:r w:rsidRPr="002B5062">
        <w:rPr>
          <w:noProof/>
          <w:sz w:val="24"/>
          <w:szCs w:val="24"/>
          <w:lang w:val="pt-BR" w:eastAsia="pt-BR" w:bidi="ar-SA"/>
        </w:rPr>
        <mc:AlternateContent>
          <mc:Choice Requires="wpg">
            <w:drawing>
              <wp:anchor distT="0" distB="0" distL="114300" distR="114300" simplePos="0" relativeHeight="251662336" behindDoc="0" locked="0" layoutInCell="1" allowOverlap="1" wp14:anchorId="03D77CB4" wp14:editId="2F90EC5E">
                <wp:simplePos x="0" y="0"/>
                <wp:positionH relativeFrom="page">
                  <wp:posOffset>882650</wp:posOffset>
                </wp:positionH>
                <wp:positionV relativeFrom="paragraph">
                  <wp:posOffset>251460</wp:posOffset>
                </wp:positionV>
                <wp:extent cx="6249670" cy="4445"/>
                <wp:effectExtent l="0" t="0" r="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4445"/>
                          <a:chOff x="1390" y="396"/>
                          <a:chExt cx="9842" cy="7"/>
                        </a:xfrm>
                      </wpg:grpSpPr>
                      <wps:wsp>
                        <wps:cNvPr id="9" name="Line 7"/>
                        <wps:cNvCnPr>
                          <a:cxnSpLocks noChangeShapeType="1"/>
                        </wps:cNvCnPr>
                        <wps:spPr bwMode="auto">
                          <a:xfrm>
                            <a:off x="1390" y="402"/>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1390" y="397"/>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03F59CFF" id="Group 5" o:spid="_x0000_s1026" style="position:absolute;margin-left:69.5pt;margin-top:19.8pt;width:492.1pt;height:.35pt;z-index:251662336;mso-position-horizontal-relative:page" coordorigin="1390,396" coordsize="98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">
                <v:line id="Line 7" o:spid="_x0000_s1027" style="position:absolute;visibility:visible;mso-wrap-style:square" from="1390,402" to="1123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I8xAAAANoAAAAPAAAAZHJzL2Rvd25yZXYueG1sRI9Ba8JA&#10;FITvgv9heYKXohsVJKa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BjKYjzEAAAA2gAAAA8A&#10;AAAAAAAAAAAAAAAABwIAAGRycy9kb3ducmV2LnhtbFBLBQYAAAAAAwADALcAAAD4AgAAAAA=&#10;" strokeweight=".1pt"/>
                <v:line id="Line 6" o:spid="_x0000_s1028" style="position:absolute;visibility:visible;mso-wrap-style:square" from="1390,397" to="11232,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" strokeweight=".1pt"/>
                <w10:wrap anchorx="page"/>
              </v:group>
            </w:pict>
          </mc:Fallback>
        </mc:AlternateContent>
      </w:r>
      <w:r w:rsidR="00D462E7" w:rsidRPr="002B5062">
        <w:rPr>
          <w:b/>
          <w:sz w:val="24"/>
          <w:szCs w:val="24"/>
        </w:rPr>
        <w:t>1 - ENTE REQUISITANTE:</w:t>
      </w:r>
    </w:p>
    <w:p w14:paraId="4B58A9F3" w14:textId="47CD65A6" w:rsidR="00967490" w:rsidRPr="002B5062" w:rsidRDefault="00DE268D" w:rsidP="003E72B8">
      <w:pPr>
        <w:pStyle w:val="PargrafodaLista"/>
        <w:numPr>
          <w:ilvl w:val="1"/>
          <w:numId w:val="13"/>
        </w:numPr>
        <w:spacing w:before="84" w:after="4"/>
        <w:rPr>
          <w:sz w:val="24"/>
          <w:szCs w:val="24"/>
        </w:rPr>
      </w:pPr>
      <w:r w:rsidRPr="002B5062">
        <w:rPr>
          <w:b/>
          <w:sz w:val="24"/>
          <w:szCs w:val="24"/>
        </w:rPr>
        <w:t xml:space="preserve">Secretária Municipal de </w:t>
      </w:r>
      <w:r w:rsidR="008A16F8">
        <w:rPr>
          <w:b/>
          <w:sz w:val="24"/>
          <w:szCs w:val="24"/>
        </w:rPr>
        <w:t>Saúde</w:t>
      </w:r>
    </w:p>
    <w:p w14:paraId="237C9A5C" w14:textId="6DE121CF"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7CD7C095" wp14:editId="05C4E711">
                <wp:extent cx="6249670" cy="5080"/>
                <wp:effectExtent l="7620" t="11430" r="10160" b="1206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6" name="Line 4"/>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0" y="1"/>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80CE505" id="Group 2"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">
                <v:line id="Line 4"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" strokeweight=".15pt"/>
                <v:line id="Line 3" o:spid="_x0000_s1028" style="position:absolute;visibility:visible;mso-wrap-style:square" from="0,1" to="9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VPVxAAAANoAAAAPAAAAZHJzL2Rvd25yZXYueG1sRI9Ba8JA&#10;FITvgv9heYKXohsVNKS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AYZU9XEAAAA2gAAAA8A&#10;AAAAAAAAAAAAAAAABwIAAGRycy9kb3ducmV2LnhtbFBLBQYAAAAAAwADALcAAAD4AgAAAAA=&#10;" strokeweight=".1pt"/>
                <w10:anchorlock/>
              </v:group>
            </w:pict>
          </mc:Fallback>
        </mc:AlternateContent>
      </w:r>
    </w:p>
    <w:p w14:paraId="7E3A6F0B" w14:textId="77777777" w:rsidR="00967490" w:rsidRPr="002B5062" w:rsidRDefault="00967490">
      <w:pPr>
        <w:pStyle w:val="Corpodetexto"/>
        <w:spacing w:before="8"/>
      </w:pPr>
    </w:p>
    <w:p w14:paraId="2DBC413E" w14:textId="38B6AD33" w:rsidR="00967490" w:rsidRPr="002B5062" w:rsidRDefault="00DE268D" w:rsidP="00DE268D">
      <w:pPr>
        <w:pStyle w:val="Ttulo11"/>
        <w:ind w:right="0"/>
        <w:jc w:val="left"/>
        <w:rPr>
          <w:b w:val="0"/>
        </w:rPr>
      </w:pPr>
      <w:r w:rsidRPr="002B5062">
        <w:t xml:space="preserve">2 - </w:t>
      </w:r>
      <w:r w:rsidR="00D462E7" w:rsidRPr="002B5062">
        <w:t>OBJETO</w:t>
      </w:r>
    </w:p>
    <w:p w14:paraId="7C535B1E" w14:textId="5B129407" w:rsidR="002A40DB" w:rsidRPr="002B5062" w:rsidRDefault="008A16F8" w:rsidP="00DE268D">
      <w:pPr>
        <w:pStyle w:val="Corpodetexto"/>
        <w:spacing w:before="92" w:line="276" w:lineRule="auto"/>
        <w:ind w:left="197" w:right="125" w:firstLine="708"/>
        <w:jc w:val="both"/>
      </w:pPr>
      <w:r w:rsidRPr="00477AD4">
        <w:t>Registro de Preços</w:t>
      </w:r>
      <w:r>
        <w:t xml:space="preserve"> para eventual e futura aquisição de medicamentos através da tabela da Câmara de Regulação de Mercado de Medicamentos - CMED, em atendimento a mandados judiciais e aquisição de medicamentos não básicos ou em falta pela Farmácia de Minas.</w:t>
      </w:r>
    </w:p>
    <w:p w14:paraId="7A060DBE" w14:textId="7114A919" w:rsidR="00967490" w:rsidRPr="002B5062" w:rsidRDefault="00DE268D">
      <w:pPr>
        <w:pStyle w:val="Ttulo11"/>
        <w:ind w:left="341" w:right="0"/>
        <w:jc w:val="left"/>
      </w:pPr>
      <w:r w:rsidRPr="002B5062">
        <w:t xml:space="preserve">3 - </w:t>
      </w:r>
      <w:r w:rsidR="00D462E7" w:rsidRPr="002B5062">
        <w:t>Especificações e valores estimados:</w:t>
      </w:r>
    </w:p>
    <w:p w14:paraId="554A3D04" w14:textId="77777777" w:rsidR="00967490" w:rsidRDefault="00967490">
      <w:pPr>
        <w:pStyle w:val="Corpodetexto"/>
        <w:rPr>
          <w:b/>
        </w:rPr>
      </w:pPr>
    </w:p>
    <w:tbl>
      <w:tblPr>
        <w:tblW w:w="0" w:type="auto"/>
        <w:tblLayout w:type="fixed"/>
        <w:tblCellMar>
          <w:left w:w="70" w:type="dxa"/>
          <w:right w:w="70" w:type="dxa"/>
        </w:tblCellMar>
        <w:tblLook w:val="04A0" w:firstRow="1" w:lastRow="0" w:firstColumn="1" w:lastColumn="0" w:noHBand="0" w:noVBand="1"/>
      </w:tblPr>
      <w:tblGrid>
        <w:gridCol w:w="6449"/>
        <w:gridCol w:w="1702"/>
        <w:gridCol w:w="847"/>
        <w:gridCol w:w="1278"/>
      </w:tblGrid>
      <w:tr w:rsidR="00151C33" w:rsidRPr="008A16F8" w14:paraId="62E4AC6E" w14:textId="5ECBDA1B" w:rsidTr="00CD4117">
        <w:trPr>
          <w:trHeight w:val="300"/>
        </w:trPr>
        <w:tc>
          <w:tcPr>
            <w:tcW w:w="64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7B551" w14:textId="77777777" w:rsidR="00151C33" w:rsidRPr="008A16F8" w:rsidRDefault="00151C33" w:rsidP="00771A82">
            <w:pPr>
              <w:jc w:val="center"/>
              <w:rPr>
                <w:color w:val="000000"/>
                <w:sz w:val="24"/>
                <w:szCs w:val="24"/>
              </w:rPr>
            </w:pPr>
            <w:r w:rsidRPr="008A16F8">
              <w:rPr>
                <w:color w:val="000000"/>
                <w:sz w:val="24"/>
                <w:szCs w:val="24"/>
              </w:rPr>
              <w:t>Descrição</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14:paraId="6183B74B" w14:textId="77777777" w:rsidR="00151C33" w:rsidRPr="008A16F8" w:rsidRDefault="00151C33" w:rsidP="00771A82">
            <w:pPr>
              <w:jc w:val="center"/>
              <w:rPr>
                <w:color w:val="000000"/>
                <w:sz w:val="24"/>
                <w:szCs w:val="24"/>
              </w:rPr>
            </w:pPr>
            <w:r w:rsidRPr="008A16F8">
              <w:rPr>
                <w:color w:val="000000"/>
                <w:sz w:val="24"/>
                <w:szCs w:val="24"/>
              </w:rPr>
              <w:t>Valor máximo estipulado</w:t>
            </w:r>
          </w:p>
        </w:tc>
        <w:tc>
          <w:tcPr>
            <w:tcW w:w="847" w:type="dxa"/>
            <w:tcBorders>
              <w:top w:val="single" w:sz="4" w:space="0" w:color="auto"/>
              <w:left w:val="nil"/>
              <w:bottom w:val="single" w:sz="4" w:space="0" w:color="auto"/>
              <w:right w:val="single" w:sz="4" w:space="0" w:color="auto"/>
            </w:tcBorders>
            <w:shd w:val="clear" w:color="auto" w:fill="auto"/>
            <w:noWrap/>
            <w:vAlign w:val="center"/>
            <w:hideMark/>
          </w:tcPr>
          <w:p w14:paraId="151BB468" w14:textId="292794FA" w:rsidR="00151C33" w:rsidRPr="008A16F8" w:rsidRDefault="00151C33" w:rsidP="00771A82">
            <w:pPr>
              <w:jc w:val="center"/>
              <w:rPr>
                <w:color w:val="000000"/>
                <w:sz w:val="24"/>
                <w:szCs w:val="24"/>
              </w:rPr>
            </w:pPr>
            <w:r>
              <w:rPr>
                <w:color w:val="000000"/>
                <w:sz w:val="24"/>
                <w:szCs w:val="24"/>
              </w:rPr>
              <w:t>M</w:t>
            </w:r>
            <w:r w:rsidRPr="008A16F8">
              <w:rPr>
                <w:color w:val="000000"/>
                <w:sz w:val="24"/>
                <w:szCs w:val="24"/>
              </w:rPr>
              <w:t>eses</w:t>
            </w:r>
          </w:p>
        </w:tc>
        <w:tc>
          <w:tcPr>
            <w:tcW w:w="1278" w:type="dxa"/>
            <w:tcBorders>
              <w:top w:val="single" w:sz="4" w:space="0" w:color="auto"/>
              <w:left w:val="nil"/>
              <w:bottom w:val="single" w:sz="4" w:space="0" w:color="auto"/>
              <w:right w:val="single" w:sz="4" w:space="0" w:color="auto"/>
            </w:tcBorders>
          </w:tcPr>
          <w:p w14:paraId="4D7B24E9" w14:textId="41958AB9" w:rsidR="00151C33" w:rsidRDefault="00CD4117" w:rsidP="00771A82">
            <w:pPr>
              <w:jc w:val="center"/>
              <w:rPr>
                <w:color w:val="000000"/>
                <w:sz w:val="24"/>
                <w:szCs w:val="24"/>
              </w:rPr>
            </w:pPr>
            <w:r w:rsidRPr="00CD4117">
              <w:rPr>
                <w:color w:val="000000"/>
                <w:sz w:val="24"/>
                <w:szCs w:val="24"/>
              </w:rPr>
              <w:t>Desconto médio</w:t>
            </w:r>
          </w:p>
        </w:tc>
      </w:tr>
      <w:tr w:rsidR="00CD4117" w:rsidRPr="008A16F8" w14:paraId="0F17CE44" w14:textId="0843D617" w:rsidTr="00CD4117">
        <w:trPr>
          <w:trHeight w:val="412"/>
        </w:trPr>
        <w:tc>
          <w:tcPr>
            <w:tcW w:w="6449" w:type="dxa"/>
            <w:tcBorders>
              <w:top w:val="nil"/>
              <w:left w:val="single" w:sz="4" w:space="0" w:color="auto"/>
              <w:bottom w:val="single" w:sz="4" w:space="0" w:color="auto"/>
              <w:right w:val="single" w:sz="4" w:space="0" w:color="auto"/>
            </w:tcBorders>
            <w:shd w:val="clear" w:color="auto" w:fill="auto"/>
            <w:vAlign w:val="bottom"/>
          </w:tcPr>
          <w:p w14:paraId="79B7F011" w14:textId="77777777" w:rsidR="00CD4117" w:rsidRPr="008A16F8" w:rsidRDefault="00CD4117" w:rsidP="00771A82">
            <w:pPr>
              <w:rPr>
                <w:color w:val="000000"/>
                <w:sz w:val="24"/>
                <w:szCs w:val="24"/>
              </w:rPr>
            </w:pPr>
            <w:r w:rsidRPr="008A16F8">
              <w:rPr>
                <w:sz w:val="24"/>
                <w:szCs w:val="24"/>
              </w:rPr>
              <w:t xml:space="preserve">Medicamentos de “A” a “Z”, do tipo </w:t>
            </w:r>
            <w:r w:rsidRPr="008A16F8">
              <w:rPr>
                <w:b/>
                <w:bCs/>
                <w:sz w:val="24"/>
                <w:szCs w:val="24"/>
              </w:rPr>
              <w:t>GENÉRICO</w:t>
            </w:r>
            <w:r w:rsidRPr="008A16F8">
              <w:rPr>
                <w:sz w:val="24"/>
                <w:szCs w:val="24"/>
              </w:rPr>
              <w:t xml:space="preserve"> descritos na Tabela CMED, com percentual de desconto sobre Preço Fábrica – PF/ Preço Máximo de Venda ao Governo – PMVG - constante da Tabela </w:t>
            </w:r>
            <w:proofErr w:type="gramStart"/>
            <w:r w:rsidRPr="008A16F8">
              <w:rPr>
                <w:sz w:val="24"/>
                <w:szCs w:val="24"/>
              </w:rPr>
              <w:t>CMED</w:t>
            </w:r>
            <w:proofErr w:type="gramEnd"/>
          </w:p>
        </w:tc>
        <w:tc>
          <w:tcPr>
            <w:tcW w:w="1702" w:type="dxa"/>
            <w:tcBorders>
              <w:top w:val="nil"/>
              <w:left w:val="nil"/>
              <w:bottom w:val="single" w:sz="4" w:space="0" w:color="auto"/>
              <w:right w:val="single" w:sz="4" w:space="0" w:color="auto"/>
            </w:tcBorders>
            <w:shd w:val="clear" w:color="auto" w:fill="auto"/>
            <w:noWrap/>
            <w:vAlign w:val="center"/>
          </w:tcPr>
          <w:p w14:paraId="2081C2E6" w14:textId="77777777" w:rsidR="00CD4117" w:rsidRPr="008A16F8" w:rsidRDefault="00CD4117" w:rsidP="00771A82">
            <w:pPr>
              <w:jc w:val="center"/>
              <w:rPr>
                <w:color w:val="000000"/>
                <w:sz w:val="24"/>
                <w:szCs w:val="24"/>
              </w:rPr>
            </w:pPr>
            <w:r w:rsidRPr="008A16F8">
              <w:rPr>
                <w:color w:val="000000"/>
                <w:sz w:val="24"/>
                <w:szCs w:val="24"/>
              </w:rPr>
              <w:t>R$150.000,00</w:t>
            </w:r>
          </w:p>
        </w:tc>
        <w:tc>
          <w:tcPr>
            <w:tcW w:w="847" w:type="dxa"/>
            <w:tcBorders>
              <w:top w:val="nil"/>
              <w:left w:val="nil"/>
              <w:bottom w:val="single" w:sz="4" w:space="0" w:color="auto"/>
              <w:right w:val="single" w:sz="4" w:space="0" w:color="auto"/>
            </w:tcBorders>
            <w:shd w:val="clear" w:color="auto" w:fill="auto"/>
            <w:noWrap/>
            <w:vAlign w:val="center"/>
            <w:hideMark/>
          </w:tcPr>
          <w:p w14:paraId="2D1EBBCF" w14:textId="77777777" w:rsidR="00CD4117" w:rsidRPr="008A16F8" w:rsidRDefault="00CD4117" w:rsidP="00771A82">
            <w:pPr>
              <w:jc w:val="center"/>
              <w:rPr>
                <w:color w:val="000000"/>
                <w:sz w:val="24"/>
                <w:szCs w:val="24"/>
              </w:rPr>
            </w:pPr>
            <w:r w:rsidRPr="008A16F8">
              <w:rPr>
                <w:color w:val="000000"/>
                <w:sz w:val="24"/>
                <w:szCs w:val="24"/>
              </w:rPr>
              <w:t>12</w:t>
            </w:r>
          </w:p>
        </w:tc>
        <w:tc>
          <w:tcPr>
            <w:tcW w:w="1278" w:type="dxa"/>
            <w:tcBorders>
              <w:top w:val="nil"/>
              <w:left w:val="nil"/>
              <w:bottom w:val="single" w:sz="4" w:space="0" w:color="auto"/>
              <w:right w:val="single" w:sz="4" w:space="0" w:color="auto"/>
            </w:tcBorders>
            <w:vAlign w:val="center"/>
          </w:tcPr>
          <w:p w14:paraId="2D78E2DC" w14:textId="79FA0F54" w:rsidR="00CD4117" w:rsidRPr="008A16F8" w:rsidRDefault="00CD4117" w:rsidP="00771A82">
            <w:pPr>
              <w:jc w:val="center"/>
              <w:rPr>
                <w:color w:val="000000"/>
                <w:sz w:val="24"/>
                <w:szCs w:val="24"/>
              </w:rPr>
            </w:pPr>
            <w:r>
              <w:rPr>
                <w:color w:val="000000"/>
                <w:lang w:eastAsia="en-US"/>
              </w:rPr>
              <w:t>28%</w:t>
            </w:r>
          </w:p>
        </w:tc>
      </w:tr>
      <w:tr w:rsidR="00CD4117" w:rsidRPr="008A16F8" w14:paraId="50CC110B" w14:textId="11A3D5BC" w:rsidTr="00CD4117">
        <w:trPr>
          <w:trHeight w:val="561"/>
        </w:trPr>
        <w:tc>
          <w:tcPr>
            <w:tcW w:w="6449" w:type="dxa"/>
            <w:tcBorders>
              <w:top w:val="nil"/>
              <w:left w:val="single" w:sz="4" w:space="0" w:color="auto"/>
              <w:bottom w:val="single" w:sz="4" w:space="0" w:color="auto"/>
              <w:right w:val="single" w:sz="4" w:space="0" w:color="auto"/>
            </w:tcBorders>
            <w:shd w:val="clear" w:color="auto" w:fill="auto"/>
            <w:vAlign w:val="bottom"/>
          </w:tcPr>
          <w:p w14:paraId="1F50C6EB" w14:textId="77777777" w:rsidR="00CD4117" w:rsidRPr="008A16F8" w:rsidRDefault="00CD4117" w:rsidP="00771A82">
            <w:pPr>
              <w:rPr>
                <w:color w:val="000000"/>
                <w:sz w:val="24"/>
                <w:szCs w:val="24"/>
              </w:rPr>
            </w:pPr>
            <w:r w:rsidRPr="008A16F8">
              <w:rPr>
                <w:sz w:val="24"/>
                <w:szCs w:val="24"/>
              </w:rPr>
              <w:t xml:space="preserve">Medicamentos de “A” a “Z”, do tipo </w:t>
            </w:r>
            <w:r w:rsidRPr="008A16F8">
              <w:rPr>
                <w:b/>
                <w:bCs/>
                <w:sz w:val="24"/>
                <w:szCs w:val="24"/>
              </w:rPr>
              <w:t>SIMILAR</w:t>
            </w:r>
            <w:r w:rsidRPr="008A16F8">
              <w:rPr>
                <w:sz w:val="24"/>
                <w:szCs w:val="24"/>
              </w:rPr>
              <w:t xml:space="preserve"> descritos na Tabela CMED, com percentual de desconto sobre Preço Fábrica – PF/ Preço Máximo de Venda ao Governo – PMVG - constante da Tabela </w:t>
            </w:r>
            <w:proofErr w:type="gramStart"/>
            <w:r w:rsidRPr="008A16F8">
              <w:rPr>
                <w:sz w:val="24"/>
                <w:szCs w:val="24"/>
              </w:rPr>
              <w:t>CMED</w:t>
            </w:r>
            <w:proofErr w:type="gramEnd"/>
          </w:p>
        </w:tc>
        <w:tc>
          <w:tcPr>
            <w:tcW w:w="1702" w:type="dxa"/>
            <w:tcBorders>
              <w:top w:val="nil"/>
              <w:left w:val="nil"/>
              <w:bottom w:val="single" w:sz="4" w:space="0" w:color="auto"/>
              <w:right w:val="single" w:sz="4" w:space="0" w:color="auto"/>
            </w:tcBorders>
            <w:shd w:val="clear" w:color="auto" w:fill="auto"/>
            <w:noWrap/>
            <w:vAlign w:val="center"/>
          </w:tcPr>
          <w:p w14:paraId="78EBF265" w14:textId="77777777" w:rsidR="00CD4117" w:rsidRPr="008A16F8" w:rsidRDefault="00CD4117" w:rsidP="00771A82">
            <w:pPr>
              <w:jc w:val="center"/>
              <w:rPr>
                <w:color w:val="000000"/>
                <w:sz w:val="24"/>
                <w:szCs w:val="24"/>
              </w:rPr>
            </w:pPr>
            <w:r w:rsidRPr="008A16F8">
              <w:rPr>
                <w:color w:val="000000"/>
                <w:sz w:val="24"/>
                <w:szCs w:val="24"/>
              </w:rPr>
              <w:t>R$150.000,00</w:t>
            </w:r>
          </w:p>
        </w:tc>
        <w:tc>
          <w:tcPr>
            <w:tcW w:w="847" w:type="dxa"/>
            <w:tcBorders>
              <w:top w:val="nil"/>
              <w:left w:val="nil"/>
              <w:bottom w:val="single" w:sz="4" w:space="0" w:color="auto"/>
              <w:right w:val="single" w:sz="4" w:space="0" w:color="auto"/>
            </w:tcBorders>
            <w:shd w:val="clear" w:color="auto" w:fill="auto"/>
            <w:noWrap/>
            <w:vAlign w:val="center"/>
            <w:hideMark/>
          </w:tcPr>
          <w:p w14:paraId="0EBF0268" w14:textId="77777777" w:rsidR="00CD4117" w:rsidRPr="008A16F8" w:rsidRDefault="00CD4117" w:rsidP="00771A82">
            <w:pPr>
              <w:jc w:val="center"/>
              <w:rPr>
                <w:color w:val="000000"/>
                <w:sz w:val="24"/>
                <w:szCs w:val="24"/>
              </w:rPr>
            </w:pPr>
            <w:r w:rsidRPr="008A16F8">
              <w:rPr>
                <w:color w:val="000000"/>
                <w:sz w:val="24"/>
                <w:szCs w:val="24"/>
              </w:rPr>
              <w:t>12</w:t>
            </w:r>
          </w:p>
        </w:tc>
        <w:tc>
          <w:tcPr>
            <w:tcW w:w="1278" w:type="dxa"/>
            <w:tcBorders>
              <w:top w:val="nil"/>
              <w:left w:val="nil"/>
              <w:bottom w:val="single" w:sz="4" w:space="0" w:color="auto"/>
              <w:right w:val="single" w:sz="4" w:space="0" w:color="auto"/>
            </w:tcBorders>
            <w:vAlign w:val="center"/>
          </w:tcPr>
          <w:p w14:paraId="554B4F88" w14:textId="092AF5B7" w:rsidR="00CD4117" w:rsidRPr="008A16F8" w:rsidRDefault="00CD4117" w:rsidP="00771A82">
            <w:pPr>
              <w:jc w:val="center"/>
              <w:rPr>
                <w:color w:val="000000"/>
                <w:sz w:val="24"/>
                <w:szCs w:val="24"/>
              </w:rPr>
            </w:pPr>
            <w:r>
              <w:rPr>
                <w:color w:val="000000"/>
                <w:lang w:eastAsia="en-US"/>
              </w:rPr>
              <w:t>24%</w:t>
            </w:r>
          </w:p>
        </w:tc>
      </w:tr>
      <w:tr w:rsidR="00CD4117" w:rsidRPr="008A16F8" w14:paraId="290D517A" w14:textId="45370420" w:rsidTr="00CD4117">
        <w:trPr>
          <w:trHeight w:val="428"/>
        </w:trPr>
        <w:tc>
          <w:tcPr>
            <w:tcW w:w="6449" w:type="dxa"/>
            <w:tcBorders>
              <w:top w:val="nil"/>
              <w:left w:val="single" w:sz="4" w:space="0" w:color="auto"/>
              <w:bottom w:val="single" w:sz="4" w:space="0" w:color="auto"/>
              <w:right w:val="single" w:sz="4" w:space="0" w:color="auto"/>
            </w:tcBorders>
            <w:shd w:val="clear" w:color="auto" w:fill="auto"/>
            <w:vAlign w:val="bottom"/>
          </w:tcPr>
          <w:p w14:paraId="3FB6B4DA" w14:textId="77777777" w:rsidR="00CD4117" w:rsidRPr="008A16F8" w:rsidRDefault="00CD4117" w:rsidP="00771A82">
            <w:pPr>
              <w:rPr>
                <w:color w:val="000000"/>
                <w:sz w:val="24"/>
                <w:szCs w:val="24"/>
              </w:rPr>
            </w:pPr>
            <w:r w:rsidRPr="008A16F8">
              <w:rPr>
                <w:sz w:val="24"/>
                <w:szCs w:val="24"/>
              </w:rPr>
              <w:t xml:space="preserve">Medicamentos de “A” a “Z”, do tipo </w:t>
            </w:r>
            <w:r w:rsidRPr="008A16F8">
              <w:rPr>
                <w:b/>
                <w:bCs/>
                <w:sz w:val="24"/>
                <w:szCs w:val="24"/>
              </w:rPr>
              <w:t>ÉTICO</w:t>
            </w:r>
            <w:r w:rsidRPr="008A16F8">
              <w:rPr>
                <w:sz w:val="24"/>
                <w:szCs w:val="24"/>
              </w:rPr>
              <w:t xml:space="preserve"> descritos na Tabela CMED, com percentual de desconto sobre Preço Fábrica – PF/ Preço Máximo de Venda ao Governo – PMVG - constante da Tabela </w:t>
            </w:r>
            <w:proofErr w:type="gramStart"/>
            <w:r w:rsidRPr="008A16F8">
              <w:rPr>
                <w:sz w:val="24"/>
                <w:szCs w:val="24"/>
              </w:rPr>
              <w:t>CMED</w:t>
            </w:r>
            <w:proofErr w:type="gramEnd"/>
          </w:p>
        </w:tc>
        <w:tc>
          <w:tcPr>
            <w:tcW w:w="1702" w:type="dxa"/>
            <w:tcBorders>
              <w:top w:val="nil"/>
              <w:left w:val="nil"/>
              <w:bottom w:val="single" w:sz="4" w:space="0" w:color="auto"/>
              <w:right w:val="single" w:sz="4" w:space="0" w:color="auto"/>
            </w:tcBorders>
            <w:shd w:val="clear" w:color="auto" w:fill="auto"/>
            <w:noWrap/>
            <w:vAlign w:val="center"/>
          </w:tcPr>
          <w:p w14:paraId="5F44F193" w14:textId="77777777" w:rsidR="00CD4117" w:rsidRPr="008A16F8" w:rsidRDefault="00CD4117" w:rsidP="00771A82">
            <w:pPr>
              <w:jc w:val="center"/>
              <w:rPr>
                <w:color w:val="000000"/>
                <w:sz w:val="24"/>
                <w:szCs w:val="24"/>
              </w:rPr>
            </w:pPr>
            <w:r w:rsidRPr="008A16F8">
              <w:rPr>
                <w:color w:val="000000"/>
                <w:sz w:val="24"/>
                <w:szCs w:val="24"/>
              </w:rPr>
              <w:t>R$90.000,00</w:t>
            </w:r>
          </w:p>
        </w:tc>
        <w:tc>
          <w:tcPr>
            <w:tcW w:w="847" w:type="dxa"/>
            <w:tcBorders>
              <w:top w:val="nil"/>
              <w:left w:val="nil"/>
              <w:bottom w:val="single" w:sz="4" w:space="0" w:color="auto"/>
              <w:right w:val="single" w:sz="4" w:space="0" w:color="auto"/>
            </w:tcBorders>
            <w:shd w:val="clear" w:color="auto" w:fill="auto"/>
            <w:noWrap/>
            <w:vAlign w:val="center"/>
            <w:hideMark/>
          </w:tcPr>
          <w:p w14:paraId="72F48132" w14:textId="77777777" w:rsidR="00CD4117" w:rsidRPr="008A16F8" w:rsidRDefault="00CD4117" w:rsidP="00771A82">
            <w:pPr>
              <w:jc w:val="center"/>
              <w:rPr>
                <w:color w:val="000000"/>
                <w:sz w:val="24"/>
                <w:szCs w:val="24"/>
              </w:rPr>
            </w:pPr>
            <w:r w:rsidRPr="008A16F8">
              <w:rPr>
                <w:color w:val="000000"/>
                <w:sz w:val="24"/>
                <w:szCs w:val="24"/>
              </w:rPr>
              <w:t>12</w:t>
            </w:r>
          </w:p>
        </w:tc>
        <w:tc>
          <w:tcPr>
            <w:tcW w:w="1278" w:type="dxa"/>
            <w:tcBorders>
              <w:top w:val="nil"/>
              <w:left w:val="nil"/>
              <w:bottom w:val="single" w:sz="4" w:space="0" w:color="auto"/>
              <w:right w:val="single" w:sz="4" w:space="0" w:color="auto"/>
            </w:tcBorders>
            <w:vAlign w:val="center"/>
          </w:tcPr>
          <w:p w14:paraId="6AA612CB" w14:textId="50212C0C" w:rsidR="00CD4117" w:rsidRPr="008A16F8" w:rsidRDefault="00CD4117" w:rsidP="00771A82">
            <w:pPr>
              <w:jc w:val="center"/>
              <w:rPr>
                <w:color w:val="000000"/>
                <w:sz w:val="24"/>
                <w:szCs w:val="24"/>
              </w:rPr>
            </w:pPr>
            <w:r>
              <w:rPr>
                <w:color w:val="000000"/>
                <w:lang w:eastAsia="en-US"/>
              </w:rPr>
              <w:t>0,49%</w:t>
            </w:r>
          </w:p>
        </w:tc>
      </w:tr>
    </w:tbl>
    <w:p w14:paraId="580DD117" w14:textId="77777777" w:rsidR="002A40DB" w:rsidRPr="002B5062" w:rsidRDefault="00702AD4" w:rsidP="008D2AB3">
      <w:pPr>
        <w:tabs>
          <w:tab w:val="left" w:pos="284"/>
        </w:tabs>
        <w:suppressAutoHyphens/>
        <w:autoSpaceDE/>
        <w:autoSpaceDN/>
        <w:spacing w:line="276" w:lineRule="auto"/>
        <w:jc w:val="both"/>
        <w:rPr>
          <w:b/>
          <w:sz w:val="24"/>
          <w:szCs w:val="24"/>
        </w:rPr>
      </w:pPr>
      <w:r w:rsidRPr="002B5062">
        <w:rPr>
          <w:b/>
          <w:sz w:val="24"/>
          <w:szCs w:val="24"/>
        </w:rPr>
        <w:t xml:space="preserve">    </w:t>
      </w:r>
    </w:p>
    <w:p w14:paraId="50C937CC" w14:textId="6C677559" w:rsidR="00F923EF" w:rsidRPr="002B5062" w:rsidRDefault="00F923EF" w:rsidP="008D2AB3">
      <w:pPr>
        <w:tabs>
          <w:tab w:val="left" w:pos="284"/>
        </w:tabs>
        <w:suppressAutoHyphens/>
        <w:autoSpaceDE/>
        <w:autoSpaceDN/>
        <w:spacing w:line="276" w:lineRule="auto"/>
        <w:jc w:val="both"/>
        <w:rPr>
          <w:b/>
          <w:sz w:val="24"/>
          <w:szCs w:val="24"/>
        </w:rPr>
      </w:pPr>
    </w:p>
    <w:p w14:paraId="526E7303" w14:textId="2FF0E457" w:rsidR="00967490" w:rsidRPr="002B5062" w:rsidRDefault="00DE268D">
      <w:pPr>
        <w:ind w:left="197"/>
        <w:rPr>
          <w:b/>
          <w:sz w:val="24"/>
          <w:szCs w:val="24"/>
        </w:rPr>
      </w:pPr>
      <w:r w:rsidRPr="002B5062">
        <w:rPr>
          <w:b/>
          <w:sz w:val="24"/>
          <w:szCs w:val="24"/>
        </w:rPr>
        <w:t xml:space="preserve">3.1 - </w:t>
      </w:r>
      <w:r w:rsidR="00D462E7" w:rsidRPr="002B5062">
        <w:rPr>
          <w:b/>
          <w:sz w:val="24"/>
          <w:szCs w:val="24"/>
        </w:rPr>
        <w:t>DA CLASSIFICAÇÃO DOS BENS E FORMA DE SELEÇÃO DO FORNECEDOR</w:t>
      </w:r>
    </w:p>
    <w:p w14:paraId="791A610F" w14:textId="3EAB6569" w:rsidR="00967490" w:rsidRPr="002B5062" w:rsidRDefault="00D462E7" w:rsidP="00EB1192">
      <w:pPr>
        <w:pStyle w:val="Corpodetexto"/>
        <w:spacing w:line="276" w:lineRule="auto"/>
        <w:ind w:left="197" w:right="135" w:firstLine="708"/>
        <w:jc w:val="both"/>
      </w:pPr>
      <w:r w:rsidRPr="002B5062">
        <w:t xml:space="preserve">Trata-se de bem comum a ser contratado diretamente, </w:t>
      </w:r>
      <w:r w:rsidR="00DE268D" w:rsidRPr="002B5062">
        <w:t xml:space="preserve">pelo </w:t>
      </w:r>
      <w:r w:rsidR="008A16F8">
        <w:t>maior desconto por item</w:t>
      </w:r>
      <w:r w:rsidR="004161A0" w:rsidRPr="002B5062">
        <w:t xml:space="preserve"> </w:t>
      </w:r>
      <w:r w:rsidR="004161A0" w:rsidRPr="00E92861">
        <w:t xml:space="preserve">através do </w:t>
      </w:r>
      <w:r w:rsidR="00EB1192" w:rsidRPr="00151C33">
        <w:t>PROCESSO LICITATÓRIO Nº 0</w:t>
      </w:r>
      <w:r w:rsidR="002A40DB" w:rsidRPr="00151C33">
        <w:t>7</w:t>
      </w:r>
      <w:r w:rsidR="0074661B">
        <w:t>6</w:t>
      </w:r>
      <w:r w:rsidR="00EB1192" w:rsidRPr="00151C33">
        <w:t xml:space="preserve">/2021 - PREGÃO ELETRÔNICO Nº </w:t>
      </w:r>
      <w:proofErr w:type="gramStart"/>
      <w:r w:rsidR="00EB1192" w:rsidRPr="00151C33">
        <w:t>0</w:t>
      </w:r>
      <w:r w:rsidR="00151C33" w:rsidRPr="00151C33">
        <w:t>7</w:t>
      </w:r>
      <w:r w:rsidR="00EB1192" w:rsidRPr="00151C33">
        <w:t>/2021</w:t>
      </w:r>
      <w:proofErr w:type="gramEnd"/>
    </w:p>
    <w:p w14:paraId="040A8725" w14:textId="77777777" w:rsidR="00967490" w:rsidRPr="002B5062" w:rsidRDefault="00967490">
      <w:pPr>
        <w:pStyle w:val="Corpodetexto"/>
        <w:spacing w:before="4"/>
      </w:pPr>
    </w:p>
    <w:p w14:paraId="58AD5BE6" w14:textId="0F05B78D" w:rsidR="00702AD4" w:rsidRPr="00D605E2" w:rsidRDefault="00DE268D" w:rsidP="00702AD4">
      <w:pPr>
        <w:pStyle w:val="Ttulo11"/>
        <w:ind w:right="0"/>
        <w:jc w:val="left"/>
      </w:pPr>
      <w:r w:rsidRPr="00D605E2">
        <w:t xml:space="preserve">4 - </w:t>
      </w:r>
      <w:r w:rsidR="00702AD4" w:rsidRPr="00D605E2">
        <w:t>JUSTIFICATIVA</w:t>
      </w:r>
    </w:p>
    <w:p w14:paraId="0DAB6DE2" w14:textId="77777777" w:rsidR="00702AD4" w:rsidRPr="00D605E2" w:rsidRDefault="00702AD4">
      <w:pPr>
        <w:pStyle w:val="Corpodetexto"/>
        <w:spacing w:before="4"/>
      </w:pPr>
    </w:p>
    <w:p w14:paraId="7ECD7185" w14:textId="77777777" w:rsidR="008A16F8" w:rsidRPr="008A16F8" w:rsidRDefault="00702AD4" w:rsidP="008A16F8">
      <w:pPr>
        <w:spacing w:line="360" w:lineRule="auto"/>
        <w:jc w:val="both"/>
        <w:rPr>
          <w:sz w:val="24"/>
          <w:szCs w:val="24"/>
        </w:rPr>
      </w:pPr>
      <w:r w:rsidRPr="00D605E2">
        <w:rPr>
          <w:sz w:val="24"/>
          <w:szCs w:val="24"/>
        </w:rPr>
        <w:tab/>
      </w:r>
      <w:r w:rsidR="008A16F8" w:rsidRPr="008A16F8">
        <w:rPr>
          <w:sz w:val="24"/>
          <w:szCs w:val="24"/>
        </w:rPr>
        <w:t xml:space="preserve">Considerando que “a saúde é direito de todos e dever do Estado, garantido mediante políticas sociais e econômicas que visem à redução do risco de doença e de outros agravos e ao acesso universal e igualitário às ações e serviços para sua promoção, proteção e recuperação” nos termos do art. 196 da Constituição Federal; </w:t>
      </w:r>
    </w:p>
    <w:p w14:paraId="2A88ECAF" w14:textId="77777777" w:rsidR="008A16F8" w:rsidRPr="008A16F8" w:rsidRDefault="008A16F8" w:rsidP="008A16F8">
      <w:pPr>
        <w:spacing w:line="360" w:lineRule="auto"/>
        <w:ind w:firstLine="709"/>
        <w:jc w:val="both"/>
        <w:rPr>
          <w:sz w:val="24"/>
          <w:szCs w:val="24"/>
        </w:rPr>
      </w:pPr>
      <w:r w:rsidRPr="008A16F8">
        <w:rPr>
          <w:sz w:val="24"/>
          <w:szCs w:val="24"/>
        </w:rPr>
        <w:t xml:space="preserve">Considerando que “são de relevância pública as ações e serviços de saúde, cabendo ao </w:t>
      </w:r>
      <w:r w:rsidRPr="008A16F8">
        <w:rPr>
          <w:sz w:val="24"/>
          <w:szCs w:val="24"/>
        </w:rPr>
        <w:lastRenderedPageBreak/>
        <w:t xml:space="preserve">Poder Público dispor, nos termos da lei, sobre sua regulamentação, fiscalização e controle, devendo sua execução ser feita diretamente ou através de terceiros e, também, por pessoa física ou jurídica de direito privado” consoante prescreve o art. 197 da Constituição Federal; </w:t>
      </w:r>
    </w:p>
    <w:p w14:paraId="5B861B66" w14:textId="61ECC8AB" w:rsidR="00684773" w:rsidRPr="002B5062" w:rsidRDefault="008A16F8" w:rsidP="008A16F8">
      <w:pPr>
        <w:spacing w:line="360" w:lineRule="auto"/>
        <w:ind w:firstLine="709"/>
        <w:jc w:val="both"/>
        <w:rPr>
          <w:sz w:val="24"/>
          <w:szCs w:val="24"/>
        </w:rPr>
      </w:pPr>
      <w:r w:rsidRPr="008A16F8">
        <w:rPr>
          <w:sz w:val="24"/>
          <w:szCs w:val="24"/>
        </w:rPr>
        <w:t>E por fim, considerando a necessidade em atender determinações judiciais existentes e futuras, solicitando medicamentos que não fazem parte da relação municipal de Medicamentos – REMUNE</w:t>
      </w:r>
      <w:proofErr w:type="gramStart"/>
      <w:r w:rsidRPr="008A16F8">
        <w:rPr>
          <w:sz w:val="24"/>
          <w:szCs w:val="24"/>
        </w:rPr>
        <w:t>, solicitamos</w:t>
      </w:r>
      <w:proofErr w:type="gramEnd"/>
      <w:r w:rsidRPr="008A16F8">
        <w:rPr>
          <w:sz w:val="24"/>
          <w:szCs w:val="24"/>
        </w:rPr>
        <w:t xml:space="preserve"> o procedimento em questão, com vistas a sanar, sobretudo, as lacunas de média e alta complexidade no que tange a medicamentos, bem como, possíveis faltas de medicamentos básicos fornecidos pela Farmácia de Minas do Estado.</w:t>
      </w:r>
    </w:p>
    <w:p w14:paraId="22D8CEDE" w14:textId="77777777" w:rsidR="00F923EF" w:rsidRPr="002B5062" w:rsidRDefault="00F923EF">
      <w:pPr>
        <w:pStyle w:val="Corpodetexto"/>
        <w:spacing w:before="5"/>
      </w:pPr>
    </w:p>
    <w:p w14:paraId="7284EB6C" w14:textId="695F42CF" w:rsidR="00967490" w:rsidRPr="002B5062" w:rsidRDefault="00DE268D">
      <w:pPr>
        <w:pStyle w:val="Ttulo11"/>
        <w:spacing w:before="1"/>
        <w:ind w:right="0"/>
        <w:jc w:val="left"/>
      </w:pPr>
      <w:r w:rsidRPr="002B5062">
        <w:t xml:space="preserve">5 - </w:t>
      </w:r>
      <w:r w:rsidR="00D462E7" w:rsidRPr="002B5062">
        <w:t>DEVERES DO CONTRATANTE</w:t>
      </w:r>
    </w:p>
    <w:p w14:paraId="2726378C" w14:textId="0692EDF2" w:rsidR="00967490" w:rsidRPr="002B5062" w:rsidRDefault="00DE268D" w:rsidP="003E72B8">
      <w:pPr>
        <w:pStyle w:val="PargrafodaLista"/>
        <w:numPr>
          <w:ilvl w:val="1"/>
          <w:numId w:val="8"/>
        </w:numPr>
        <w:tabs>
          <w:tab w:val="left" w:pos="1614"/>
        </w:tabs>
        <w:spacing w:before="181"/>
        <w:rPr>
          <w:sz w:val="24"/>
          <w:szCs w:val="24"/>
        </w:rPr>
      </w:pPr>
      <w:r w:rsidRPr="002B5062">
        <w:rPr>
          <w:sz w:val="24"/>
          <w:szCs w:val="24"/>
        </w:rPr>
        <w:t xml:space="preserve">5.1 - </w:t>
      </w:r>
      <w:r w:rsidR="00D462E7" w:rsidRPr="002B5062">
        <w:rPr>
          <w:sz w:val="24"/>
          <w:szCs w:val="24"/>
        </w:rPr>
        <w:t>São obrigações da</w:t>
      </w:r>
      <w:r w:rsidR="00D462E7" w:rsidRPr="002B5062">
        <w:rPr>
          <w:spacing w:val="-5"/>
          <w:sz w:val="24"/>
          <w:szCs w:val="24"/>
        </w:rPr>
        <w:t xml:space="preserve"> </w:t>
      </w:r>
      <w:r w:rsidR="00D462E7" w:rsidRPr="002B5062">
        <w:rPr>
          <w:sz w:val="24"/>
          <w:szCs w:val="24"/>
        </w:rPr>
        <w:t>Contratante:</w:t>
      </w:r>
    </w:p>
    <w:p w14:paraId="002DBE05" w14:textId="2404B15F" w:rsidR="00967490" w:rsidRPr="002B5062" w:rsidRDefault="00DE268D" w:rsidP="003E72B8">
      <w:pPr>
        <w:pStyle w:val="PargrafodaLista"/>
        <w:numPr>
          <w:ilvl w:val="2"/>
          <w:numId w:val="8"/>
        </w:numPr>
        <w:tabs>
          <w:tab w:val="left" w:pos="2322"/>
        </w:tabs>
        <w:spacing w:before="161"/>
        <w:rPr>
          <w:sz w:val="24"/>
          <w:szCs w:val="24"/>
        </w:rPr>
      </w:pPr>
      <w:r w:rsidRPr="002B5062">
        <w:rPr>
          <w:sz w:val="24"/>
          <w:szCs w:val="24"/>
        </w:rPr>
        <w:t>5.2- R</w:t>
      </w:r>
      <w:r w:rsidR="00D462E7" w:rsidRPr="002B5062">
        <w:rPr>
          <w:sz w:val="24"/>
          <w:szCs w:val="24"/>
        </w:rPr>
        <w:t>eceber o objeto no prazo e condições estabelecidas neste</w:t>
      </w:r>
      <w:r w:rsidR="00D462E7" w:rsidRPr="002B5062">
        <w:rPr>
          <w:spacing w:val="-17"/>
          <w:sz w:val="24"/>
          <w:szCs w:val="24"/>
        </w:rPr>
        <w:t xml:space="preserve"> </w:t>
      </w:r>
      <w:r w:rsidR="00D462E7" w:rsidRPr="002B5062">
        <w:rPr>
          <w:sz w:val="24"/>
          <w:szCs w:val="24"/>
        </w:rPr>
        <w:t>projeto;</w:t>
      </w:r>
    </w:p>
    <w:p w14:paraId="75DF7638" w14:textId="685C8A64" w:rsidR="00967490" w:rsidRPr="002B5062" w:rsidRDefault="00DE268D" w:rsidP="003E72B8">
      <w:pPr>
        <w:pStyle w:val="PargrafodaLista"/>
        <w:numPr>
          <w:ilvl w:val="1"/>
          <w:numId w:val="11"/>
        </w:numPr>
        <w:tabs>
          <w:tab w:val="left" w:pos="2322"/>
        </w:tabs>
        <w:spacing w:before="161" w:line="278" w:lineRule="auto"/>
        <w:ind w:right="134"/>
        <w:rPr>
          <w:sz w:val="24"/>
          <w:szCs w:val="24"/>
        </w:rPr>
      </w:pPr>
      <w:r w:rsidRPr="002B5062">
        <w:rPr>
          <w:sz w:val="24"/>
          <w:szCs w:val="24"/>
        </w:rPr>
        <w:t>- V</w:t>
      </w:r>
      <w:r w:rsidR="00D462E7" w:rsidRPr="002B5062">
        <w:rPr>
          <w:sz w:val="24"/>
          <w:szCs w:val="24"/>
        </w:rPr>
        <w:t>erificar minuciosamente, no prazo fixado, a conf</w:t>
      </w:r>
      <w:r w:rsidRPr="002B5062">
        <w:rPr>
          <w:sz w:val="24"/>
          <w:szCs w:val="24"/>
        </w:rPr>
        <w:t xml:space="preserve">ormidade dos bens, para fins de </w:t>
      </w:r>
      <w:r w:rsidR="00D462E7" w:rsidRPr="002B5062">
        <w:rPr>
          <w:sz w:val="24"/>
          <w:szCs w:val="24"/>
        </w:rPr>
        <w:t>aceitação e recebimento</w:t>
      </w:r>
      <w:r w:rsidR="00D462E7" w:rsidRPr="002B5062">
        <w:rPr>
          <w:spacing w:val="-10"/>
          <w:sz w:val="24"/>
          <w:szCs w:val="24"/>
        </w:rPr>
        <w:t xml:space="preserve"> </w:t>
      </w:r>
      <w:r w:rsidR="00D462E7" w:rsidRPr="002B5062">
        <w:rPr>
          <w:sz w:val="24"/>
          <w:szCs w:val="24"/>
        </w:rPr>
        <w:t>definitivo;</w:t>
      </w:r>
    </w:p>
    <w:p w14:paraId="18C72939" w14:textId="60D4F23F" w:rsidR="00967490" w:rsidRPr="002B5062" w:rsidRDefault="00DE268D" w:rsidP="003E72B8">
      <w:pPr>
        <w:pStyle w:val="PargrafodaLista"/>
        <w:numPr>
          <w:ilvl w:val="1"/>
          <w:numId w:val="11"/>
        </w:numPr>
        <w:tabs>
          <w:tab w:val="left" w:pos="2322"/>
        </w:tabs>
        <w:spacing w:before="116" w:line="276" w:lineRule="auto"/>
        <w:ind w:right="130"/>
        <w:rPr>
          <w:sz w:val="24"/>
          <w:szCs w:val="24"/>
        </w:rPr>
      </w:pPr>
      <w:r w:rsidRPr="002B5062">
        <w:rPr>
          <w:sz w:val="24"/>
          <w:szCs w:val="24"/>
        </w:rPr>
        <w:t>- C</w:t>
      </w:r>
      <w:r w:rsidR="00D462E7" w:rsidRPr="002B5062">
        <w:rPr>
          <w:sz w:val="24"/>
          <w:szCs w:val="24"/>
        </w:rPr>
        <w:t>omunicar à Contratada, por escrito, sobre imperfeições, falhas ou irregularidades verificadas no objeto fornecido, para que seja substituído, reparado ou</w:t>
      </w:r>
      <w:r w:rsidR="00D462E7" w:rsidRPr="002B5062">
        <w:rPr>
          <w:spacing w:val="-1"/>
          <w:sz w:val="24"/>
          <w:szCs w:val="24"/>
        </w:rPr>
        <w:t xml:space="preserve"> </w:t>
      </w:r>
      <w:r w:rsidR="00D462E7" w:rsidRPr="002B5062">
        <w:rPr>
          <w:sz w:val="24"/>
          <w:szCs w:val="24"/>
        </w:rPr>
        <w:t>corrigido;</w:t>
      </w:r>
    </w:p>
    <w:p w14:paraId="2B8540B5" w14:textId="3C0DA2D2" w:rsidR="00967490" w:rsidRPr="002B5062" w:rsidRDefault="00DE268D" w:rsidP="003E72B8">
      <w:pPr>
        <w:pStyle w:val="PargrafodaLista"/>
        <w:numPr>
          <w:ilvl w:val="1"/>
          <w:numId w:val="11"/>
        </w:numPr>
        <w:tabs>
          <w:tab w:val="left" w:pos="2322"/>
        </w:tabs>
        <w:spacing w:before="120" w:line="276" w:lineRule="auto"/>
        <w:ind w:right="134"/>
        <w:rPr>
          <w:sz w:val="24"/>
          <w:szCs w:val="24"/>
        </w:rPr>
      </w:pPr>
      <w:r w:rsidRPr="002B5062">
        <w:rPr>
          <w:sz w:val="24"/>
          <w:szCs w:val="24"/>
        </w:rPr>
        <w:t>- A</w:t>
      </w:r>
      <w:r w:rsidR="00D462E7" w:rsidRPr="002B5062">
        <w:rPr>
          <w:sz w:val="24"/>
          <w:szCs w:val="24"/>
        </w:rPr>
        <w:t>companhar e fiscalizar o cumprimento das obrigações da Contratada;</w:t>
      </w:r>
    </w:p>
    <w:p w14:paraId="321020CB" w14:textId="0F03AA44" w:rsidR="00967490" w:rsidRPr="002B5062" w:rsidRDefault="00DE268D" w:rsidP="003E72B8">
      <w:pPr>
        <w:pStyle w:val="PargrafodaLista"/>
        <w:numPr>
          <w:ilvl w:val="1"/>
          <w:numId w:val="11"/>
        </w:numPr>
        <w:tabs>
          <w:tab w:val="left" w:pos="2322"/>
        </w:tabs>
        <w:spacing w:before="119" w:line="276" w:lineRule="auto"/>
        <w:ind w:right="129"/>
        <w:rPr>
          <w:sz w:val="24"/>
          <w:szCs w:val="24"/>
        </w:rPr>
      </w:pPr>
      <w:r w:rsidRPr="002B5062">
        <w:rPr>
          <w:sz w:val="24"/>
          <w:szCs w:val="24"/>
        </w:rPr>
        <w:t>- E</w:t>
      </w:r>
      <w:r w:rsidR="00D462E7" w:rsidRPr="002B5062">
        <w:rPr>
          <w:sz w:val="24"/>
          <w:szCs w:val="24"/>
        </w:rPr>
        <w:t>fetuar o pagamento à Contratada no valor correspondente ao fornecimento do objeto, no prazo e forma estabelecidos neste</w:t>
      </w:r>
      <w:r w:rsidR="00D462E7" w:rsidRPr="002B5062">
        <w:rPr>
          <w:spacing w:val="-12"/>
          <w:sz w:val="24"/>
          <w:szCs w:val="24"/>
        </w:rPr>
        <w:t xml:space="preserve"> </w:t>
      </w:r>
      <w:r w:rsidR="00D462E7" w:rsidRPr="002B5062">
        <w:rPr>
          <w:sz w:val="24"/>
          <w:szCs w:val="24"/>
        </w:rPr>
        <w:t>projeto.</w:t>
      </w:r>
    </w:p>
    <w:p w14:paraId="0F32F54F" w14:textId="3EAEB932" w:rsidR="00967490" w:rsidRPr="002B5062" w:rsidRDefault="00DE268D" w:rsidP="003E72B8">
      <w:pPr>
        <w:pStyle w:val="PargrafodaLista"/>
        <w:numPr>
          <w:ilvl w:val="1"/>
          <w:numId w:val="11"/>
        </w:numPr>
        <w:tabs>
          <w:tab w:val="left" w:pos="1614"/>
        </w:tabs>
        <w:spacing w:before="11" w:line="276" w:lineRule="auto"/>
        <w:ind w:right="132"/>
      </w:pPr>
      <w:r w:rsidRPr="002B5062">
        <w:rPr>
          <w:sz w:val="24"/>
          <w:szCs w:val="24"/>
        </w:rPr>
        <w:t xml:space="preserve">- </w:t>
      </w:r>
      <w:r w:rsidR="00D462E7" w:rsidRPr="002B5062">
        <w:rPr>
          <w:sz w:val="24"/>
          <w:szCs w:val="24"/>
        </w:rPr>
        <w:t>A Administração não responderá por quaisquer compromissos assumidos pela Contratada com terceiros, ainda que vinculados à execução do objeto, bem como por qualquer dano causado a terceiros em decorrência de ato da Contratada, de seus empregados, prepostos ou</w:t>
      </w:r>
      <w:r w:rsidR="00D462E7" w:rsidRPr="003E72B8">
        <w:rPr>
          <w:spacing w:val="-3"/>
          <w:sz w:val="24"/>
          <w:szCs w:val="24"/>
        </w:rPr>
        <w:t xml:space="preserve"> </w:t>
      </w:r>
      <w:r w:rsidR="00D462E7" w:rsidRPr="002B5062">
        <w:rPr>
          <w:sz w:val="24"/>
          <w:szCs w:val="24"/>
        </w:rPr>
        <w:t>subordinados.</w:t>
      </w:r>
    </w:p>
    <w:p w14:paraId="491DF23D" w14:textId="77777777" w:rsidR="00FC0424" w:rsidRDefault="00FC0424">
      <w:pPr>
        <w:pStyle w:val="Ttulo11"/>
        <w:ind w:right="0"/>
        <w:jc w:val="left"/>
      </w:pPr>
    </w:p>
    <w:p w14:paraId="30F99571" w14:textId="2F39E661" w:rsidR="00967490" w:rsidRPr="002B5062" w:rsidRDefault="00DE268D">
      <w:pPr>
        <w:pStyle w:val="Ttulo11"/>
        <w:ind w:right="0"/>
        <w:jc w:val="left"/>
      </w:pPr>
      <w:r w:rsidRPr="002B5062">
        <w:t xml:space="preserve">6 -    </w:t>
      </w:r>
      <w:r w:rsidR="00D462E7" w:rsidRPr="002B5062">
        <w:t>DEVERES DA CONTRATADA</w:t>
      </w:r>
    </w:p>
    <w:p w14:paraId="40C4B73A" w14:textId="0592A9DD" w:rsidR="00967490" w:rsidRPr="002B5062" w:rsidRDefault="00477259" w:rsidP="004161A0">
      <w:pPr>
        <w:pStyle w:val="Corpodetexto"/>
        <w:spacing w:before="179" w:line="276" w:lineRule="auto"/>
        <w:ind w:right="126" w:firstLine="480"/>
        <w:jc w:val="both"/>
      </w:pPr>
      <w:r w:rsidRPr="002B5062">
        <w:t xml:space="preserve">6.1 - </w:t>
      </w:r>
      <w:r w:rsidR="00D462E7" w:rsidRPr="002B5062">
        <w:t>A Contratada deve cumprir todas as obrigações constantes neste projeto e em sua proposta, assumindo como exclusivamente seus os riscos e as despesas decorrentes da boa e perfeita execução do objeto e, ainda:</w:t>
      </w:r>
    </w:p>
    <w:p w14:paraId="55B60768" w14:textId="668B37F5" w:rsidR="00967490" w:rsidRPr="002B5062" w:rsidRDefault="00477259" w:rsidP="003E72B8">
      <w:pPr>
        <w:pStyle w:val="PargrafodaLista"/>
        <w:numPr>
          <w:ilvl w:val="2"/>
          <w:numId w:val="7"/>
        </w:numPr>
        <w:tabs>
          <w:tab w:val="left" w:pos="2322"/>
        </w:tabs>
        <w:spacing w:before="121" w:line="276" w:lineRule="auto"/>
        <w:ind w:right="129"/>
        <w:rPr>
          <w:sz w:val="24"/>
          <w:szCs w:val="24"/>
        </w:rPr>
      </w:pPr>
      <w:r w:rsidRPr="002B5062">
        <w:rPr>
          <w:sz w:val="24"/>
          <w:szCs w:val="24"/>
        </w:rPr>
        <w:t xml:space="preserve">6 .2 - </w:t>
      </w:r>
      <w:r w:rsidR="00D462E7" w:rsidRPr="002B5062">
        <w:rPr>
          <w:sz w:val="24"/>
          <w:szCs w:val="24"/>
        </w:rPr>
        <w:t>Efetuar a entrega do objeto em perfeitas condições, conforme especificações, prazo e local constantes neste projeto, acompanhado da respectiva nota fiscal, na qual constarão as indicações referentes às características do produto e prazo de</w:t>
      </w:r>
      <w:r w:rsidR="00D462E7" w:rsidRPr="002B5062">
        <w:rPr>
          <w:spacing w:val="-5"/>
          <w:sz w:val="24"/>
          <w:szCs w:val="24"/>
        </w:rPr>
        <w:t xml:space="preserve"> </w:t>
      </w:r>
      <w:r w:rsidR="00D462E7" w:rsidRPr="002B5062">
        <w:rPr>
          <w:sz w:val="24"/>
          <w:szCs w:val="24"/>
        </w:rPr>
        <w:t>garantia;</w:t>
      </w:r>
    </w:p>
    <w:p w14:paraId="43470ABB" w14:textId="7DF9A17E" w:rsidR="00967490" w:rsidRPr="002B5062" w:rsidRDefault="00477259" w:rsidP="003E72B8">
      <w:pPr>
        <w:pStyle w:val="PargrafodaLista"/>
        <w:numPr>
          <w:ilvl w:val="3"/>
          <w:numId w:val="7"/>
        </w:numPr>
        <w:tabs>
          <w:tab w:val="left" w:pos="3030"/>
        </w:tabs>
        <w:spacing w:before="120" w:line="276" w:lineRule="auto"/>
        <w:ind w:right="134"/>
        <w:rPr>
          <w:sz w:val="24"/>
          <w:szCs w:val="24"/>
        </w:rPr>
      </w:pPr>
      <w:r w:rsidRPr="002B5062">
        <w:rPr>
          <w:sz w:val="24"/>
          <w:szCs w:val="24"/>
        </w:rPr>
        <w:t xml:space="preserve">6.3 - </w:t>
      </w:r>
      <w:r w:rsidR="00D462E7" w:rsidRPr="002B5062">
        <w:rPr>
          <w:sz w:val="24"/>
          <w:szCs w:val="24"/>
        </w:rPr>
        <w:t>O objeto deve estar acompanhado do manual do usuário em português e da relação da rede de assistência técnica</w:t>
      </w:r>
      <w:r w:rsidR="00D462E7" w:rsidRPr="002B5062">
        <w:rPr>
          <w:spacing w:val="-16"/>
          <w:sz w:val="24"/>
          <w:szCs w:val="24"/>
        </w:rPr>
        <w:t xml:space="preserve"> </w:t>
      </w:r>
      <w:r w:rsidR="00D462E7" w:rsidRPr="002B5062">
        <w:rPr>
          <w:sz w:val="24"/>
          <w:szCs w:val="24"/>
        </w:rPr>
        <w:t>au</w:t>
      </w:r>
      <w:r w:rsidR="00702AD4" w:rsidRPr="002B5062">
        <w:rPr>
          <w:sz w:val="24"/>
          <w:szCs w:val="24"/>
        </w:rPr>
        <w:t>torizada e deverá possuir a garantia mínima de fábrica de 12 (doze) meses.</w:t>
      </w:r>
    </w:p>
    <w:p w14:paraId="17737BA2" w14:textId="6CB569EA" w:rsidR="00967490" w:rsidRPr="002B5062" w:rsidRDefault="00477259" w:rsidP="003E72B8">
      <w:pPr>
        <w:pStyle w:val="PargrafodaLista"/>
        <w:numPr>
          <w:ilvl w:val="2"/>
          <w:numId w:val="7"/>
        </w:numPr>
        <w:tabs>
          <w:tab w:val="left" w:pos="2322"/>
        </w:tabs>
        <w:spacing w:before="92" w:line="276" w:lineRule="auto"/>
        <w:ind w:right="132"/>
        <w:rPr>
          <w:sz w:val="24"/>
          <w:szCs w:val="24"/>
        </w:rPr>
      </w:pPr>
      <w:r w:rsidRPr="002B5062">
        <w:rPr>
          <w:sz w:val="24"/>
          <w:szCs w:val="24"/>
        </w:rPr>
        <w:t xml:space="preserve">6.4 - </w:t>
      </w:r>
      <w:r w:rsidR="00D462E7" w:rsidRPr="002B5062">
        <w:rPr>
          <w:sz w:val="24"/>
          <w:szCs w:val="24"/>
        </w:rPr>
        <w:t>Responsabilizar-se pelos vícios e danos decorrentes do objeto, de acordo com os artigos 12, 13 e 17 a 27, do Código de Defesa do Consumidor (Lei nº 8.078, de</w:t>
      </w:r>
      <w:r w:rsidR="00D462E7" w:rsidRPr="002B5062">
        <w:rPr>
          <w:spacing w:val="-7"/>
          <w:sz w:val="24"/>
          <w:szCs w:val="24"/>
        </w:rPr>
        <w:t xml:space="preserve"> </w:t>
      </w:r>
      <w:r w:rsidR="00D462E7" w:rsidRPr="002B5062">
        <w:rPr>
          <w:sz w:val="24"/>
          <w:szCs w:val="24"/>
        </w:rPr>
        <w:t>1990);</w:t>
      </w:r>
    </w:p>
    <w:p w14:paraId="445AA535" w14:textId="06AD1BB0" w:rsidR="00967490" w:rsidRPr="002B5062" w:rsidRDefault="00477259" w:rsidP="003E72B8">
      <w:pPr>
        <w:pStyle w:val="PargrafodaLista"/>
        <w:numPr>
          <w:ilvl w:val="2"/>
          <w:numId w:val="7"/>
        </w:numPr>
        <w:tabs>
          <w:tab w:val="left" w:pos="2322"/>
        </w:tabs>
        <w:spacing w:before="121" w:line="276" w:lineRule="auto"/>
        <w:ind w:right="134"/>
        <w:rPr>
          <w:sz w:val="24"/>
          <w:szCs w:val="24"/>
        </w:rPr>
      </w:pPr>
      <w:r w:rsidRPr="002B5062">
        <w:rPr>
          <w:sz w:val="24"/>
          <w:szCs w:val="24"/>
        </w:rPr>
        <w:t xml:space="preserve">6.5 - </w:t>
      </w:r>
      <w:r w:rsidR="00D462E7" w:rsidRPr="002B5062">
        <w:rPr>
          <w:sz w:val="24"/>
          <w:szCs w:val="24"/>
        </w:rPr>
        <w:t xml:space="preserve">Substituir, reparar ou corrigir, às suas expensas, no prazo de até 05 (cinco) dias, o </w:t>
      </w:r>
      <w:r w:rsidR="00D462E7" w:rsidRPr="002B5062">
        <w:rPr>
          <w:sz w:val="24"/>
          <w:szCs w:val="24"/>
        </w:rPr>
        <w:lastRenderedPageBreak/>
        <w:t>objeto com avarias ou</w:t>
      </w:r>
      <w:r w:rsidR="00D462E7" w:rsidRPr="002B5062">
        <w:rPr>
          <w:spacing w:val="-4"/>
          <w:sz w:val="24"/>
          <w:szCs w:val="24"/>
        </w:rPr>
        <w:t xml:space="preserve"> </w:t>
      </w:r>
      <w:r w:rsidR="00D462E7" w:rsidRPr="002B5062">
        <w:rPr>
          <w:sz w:val="24"/>
          <w:szCs w:val="24"/>
        </w:rPr>
        <w:t>defeitos;</w:t>
      </w:r>
    </w:p>
    <w:p w14:paraId="6480B44C" w14:textId="3A0BF525" w:rsidR="00967490" w:rsidRPr="002B5062" w:rsidRDefault="00477259" w:rsidP="003E72B8">
      <w:pPr>
        <w:pStyle w:val="PargrafodaLista"/>
        <w:numPr>
          <w:ilvl w:val="2"/>
          <w:numId w:val="7"/>
        </w:numPr>
        <w:tabs>
          <w:tab w:val="left" w:pos="2322"/>
        </w:tabs>
        <w:spacing w:before="118" w:line="276" w:lineRule="auto"/>
        <w:ind w:right="130"/>
        <w:rPr>
          <w:sz w:val="24"/>
          <w:szCs w:val="24"/>
        </w:rPr>
      </w:pPr>
      <w:r w:rsidRPr="002B5062">
        <w:rPr>
          <w:sz w:val="24"/>
          <w:szCs w:val="24"/>
        </w:rPr>
        <w:t xml:space="preserve">6.6 - </w:t>
      </w:r>
      <w:r w:rsidR="00D462E7" w:rsidRPr="002B5062">
        <w:rPr>
          <w:sz w:val="24"/>
          <w:szCs w:val="24"/>
        </w:rPr>
        <w:t>Comunicar à Contratante, no prazo máximo de 24 (vinte e quatro) horas que antecede a data da entrega, os motivos que impossibilitem o cumprimento do prazo previsto, com a devida</w:t>
      </w:r>
      <w:r w:rsidR="00D462E7" w:rsidRPr="002B5062">
        <w:rPr>
          <w:spacing w:val="-7"/>
          <w:sz w:val="24"/>
          <w:szCs w:val="24"/>
        </w:rPr>
        <w:t xml:space="preserve"> </w:t>
      </w:r>
      <w:r w:rsidR="00D462E7" w:rsidRPr="002B5062">
        <w:rPr>
          <w:sz w:val="24"/>
          <w:szCs w:val="24"/>
        </w:rPr>
        <w:t>comprovação;</w:t>
      </w:r>
    </w:p>
    <w:p w14:paraId="3891C3D7" w14:textId="77C86DD8" w:rsidR="00967490" w:rsidRPr="002B5062" w:rsidRDefault="00477259" w:rsidP="003E72B8">
      <w:pPr>
        <w:pStyle w:val="PargrafodaLista"/>
        <w:numPr>
          <w:ilvl w:val="2"/>
          <w:numId w:val="7"/>
        </w:numPr>
        <w:tabs>
          <w:tab w:val="left" w:pos="2322"/>
        </w:tabs>
        <w:spacing w:before="121" w:line="276" w:lineRule="auto"/>
        <w:ind w:right="131"/>
        <w:rPr>
          <w:sz w:val="24"/>
          <w:szCs w:val="24"/>
        </w:rPr>
      </w:pPr>
      <w:r w:rsidRPr="002B5062">
        <w:rPr>
          <w:sz w:val="24"/>
          <w:szCs w:val="24"/>
        </w:rPr>
        <w:t xml:space="preserve">6.7 - </w:t>
      </w:r>
      <w:r w:rsidR="00D462E7" w:rsidRPr="002B5062">
        <w:rPr>
          <w:sz w:val="24"/>
          <w:szCs w:val="24"/>
        </w:rPr>
        <w:t>Manter, durante toda a execução do contrato, em compatibilidade com as obrigações assumidas, todas as condições de habilitação e qualificação exigidas na</w:t>
      </w:r>
      <w:r w:rsidR="00D462E7" w:rsidRPr="002B5062">
        <w:rPr>
          <w:spacing w:val="-1"/>
          <w:sz w:val="24"/>
          <w:szCs w:val="24"/>
        </w:rPr>
        <w:t xml:space="preserve"> </w:t>
      </w:r>
      <w:r w:rsidR="00D462E7" w:rsidRPr="002B5062">
        <w:rPr>
          <w:sz w:val="24"/>
          <w:szCs w:val="24"/>
        </w:rPr>
        <w:t>licitação;</w:t>
      </w:r>
    </w:p>
    <w:p w14:paraId="4B12EF17" w14:textId="38234171" w:rsidR="00967490" w:rsidRPr="002B5062" w:rsidRDefault="00477259" w:rsidP="00477259">
      <w:pPr>
        <w:tabs>
          <w:tab w:val="left" w:pos="2322"/>
        </w:tabs>
        <w:spacing w:before="121"/>
        <w:ind w:left="197"/>
        <w:rPr>
          <w:sz w:val="24"/>
          <w:szCs w:val="24"/>
        </w:rPr>
      </w:pPr>
      <w:r w:rsidRPr="002B5062">
        <w:rPr>
          <w:sz w:val="24"/>
          <w:szCs w:val="24"/>
        </w:rPr>
        <w:t>6.8 -</w:t>
      </w:r>
      <w:r w:rsidR="004161A0" w:rsidRPr="002B5062">
        <w:rPr>
          <w:sz w:val="24"/>
          <w:szCs w:val="24"/>
        </w:rPr>
        <w:t xml:space="preserve"> </w:t>
      </w:r>
      <w:r w:rsidR="00D462E7" w:rsidRPr="002B5062">
        <w:rPr>
          <w:sz w:val="24"/>
          <w:szCs w:val="24"/>
        </w:rPr>
        <w:t>Indicar preposto para representá-la durante a execução do</w:t>
      </w:r>
      <w:r w:rsidR="00D462E7" w:rsidRPr="002B5062">
        <w:rPr>
          <w:spacing w:val="-17"/>
          <w:sz w:val="24"/>
          <w:szCs w:val="24"/>
        </w:rPr>
        <w:t xml:space="preserve"> </w:t>
      </w:r>
      <w:r w:rsidR="00D462E7" w:rsidRPr="002B5062">
        <w:rPr>
          <w:sz w:val="24"/>
          <w:szCs w:val="24"/>
        </w:rPr>
        <w:t>contrato.</w:t>
      </w:r>
    </w:p>
    <w:p w14:paraId="16C407EB" w14:textId="3B925EC6" w:rsidR="00967490" w:rsidRPr="002B5062" w:rsidRDefault="00477259">
      <w:pPr>
        <w:pStyle w:val="Ttulo11"/>
        <w:spacing w:before="179"/>
        <w:ind w:right="0"/>
        <w:jc w:val="left"/>
      </w:pPr>
      <w:r w:rsidRPr="002B5062">
        <w:t xml:space="preserve">7 - </w:t>
      </w:r>
      <w:r w:rsidR="00D462E7" w:rsidRPr="002B5062">
        <w:t>OS PROCEDIMENTOS DE FISCALIZAÇÃO E GERENCIAMENTO DO CONTRATO</w:t>
      </w:r>
    </w:p>
    <w:p w14:paraId="797088F3" w14:textId="77777777" w:rsidR="00967490" w:rsidRPr="002B5062" w:rsidRDefault="00967490">
      <w:pPr>
        <w:pStyle w:val="Corpodetexto"/>
        <w:spacing w:before="1"/>
        <w:rPr>
          <w:b/>
        </w:rPr>
      </w:pPr>
    </w:p>
    <w:p w14:paraId="6D42D686" w14:textId="794A99C8" w:rsidR="00967490" w:rsidRPr="002B5062" w:rsidRDefault="00477259">
      <w:pPr>
        <w:pStyle w:val="Corpodetexto"/>
        <w:spacing w:line="276" w:lineRule="auto"/>
        <w:ind w:left="197" w:right="126" w:firstLine="708"/>
        <w:jc w:val="both"/>
      </w:pPr>
      <w:r w:rsidRPr="002B5062">
        <w:t xml:space="preserve">7.1 - </w:t>
      </w:r>
      <w:r w:rsidR="00D462E7" w:rsidRPr="002B5062">
        <w:t>Nos termos do art. 67 Lei nº 8.666, de 1993, será designado representante para acompanhar e fiscalizar a entrega dos bens, anotando em registro próprio todas as ocorrências relacionadas com a execução, determinando o que for necessário à regularização de falhas ou defeitos observados e encaminhando os apontamentos à autoridade competente para as providências cabíveis.</w:t>
      </w:r>
    </w:p>
    <w:p w14:paraId="382CC373" w14:textId="77777777" w:rsidR="00967490" w:rsidRPr="002B5062" w:rsidRDefault="00967490">
      <w:pPr>
        <w:pStyle w:val="Corpodetexto"/>
        <w:spacing w:before="9"/>
      </w:pPr>
    </w:p>
    <w:p w14:paraId="2852D47E" w14:textId="3DFA9547" w:rsidR="00967490" w:rsidRPr="002B5062" w:rsidRDefault="00477259">
      <w:pPr>
        <w:pStyle w:val="Corpodetexto"/>
        <w:spacing w:line="276" w:lineRule="auto"/>
        <w:ind w:left="197" w:right="134" w:firstLine="708"/>
        <w:jc w:val="both"/>
      </w:pPr>
      <w:r w:rsidRPr="002B5062">
        <w:t xml:space="preserve">7.2 - </w:t>
      </w:r>
      <w:r w:rsidR="00D462E7" w:rsidRPr="002B5062">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22F1CA23" w14:textId="77777777" w:rsidR="00F923EF" w:rsidRPr="002B5062" w:rsidRDefault="00F923EF">
      <w:pPr>
        <w:pStyle w:val="Corpodetexto"/>
        <w:spacing w:before="6"/>
      </w:pPr>
    </w:p>
    <w:p w14:paraId="30E46966" w14:textId="513D95F1" w:rsidR="00967490" w:rsidRPr="002B5062" w:rsidRDefault="00477259" w:rsidP="00BF2527">
      <w:pPr>
        <w:pStyle w:val="Ttulo11"/>
        <w:spacing w:line="278" w:lineRule="auto"/>
        <w:ind w:right="0"/>
        <w:jc w:val="both"/>
      </w:pPr>
      <w:r w:rsidRPr="002B5062">
        <w:t xml:space="preserve">8 - </w:t>
      </w:r>
      <w:r w:rsidR="00D462E7" w:rsidRPr="002B5062">
        <w:t>DOCUMENTOS ESSENCIAIS À VERIFICAÇÃO DA QUALIFICAÇÃO ECONÔMICO- FINANCEIRA DA CONTRATADA</w:t>
      </w:r>
    </w:p>
    <w:p w14:paraId="45AC28E0" w14:textId="77777777" w:rsidR="00967490" w:rsidRPr="002B5062" w:rsidRDefault="00967490">
      <w:pPr>
        <w:pStyle w:val="Corpodetexto"/>
        <w:spacing w:before="2"/>
        <w:rPr>
          <w:b/>
        </w:rPr>
      </w:pPr>
    </w:p>
    <w:p w14:paraId="78A8E367" w14:textId="42AE0D86" w:rsidR="00967490" w:rsidRPr="002B5062" w:rsidRDefault="00477259">
      <w:pPr>
        <w:pStyle w:val="Corpodetexto"/>
        <w:spacing w:line="276" w:lineRule="auto"/>
        <w:ind w:left="197" w:right="130" w:firstLine="708"/>
        <w:jc w:val="both"/>
      </w:pPr>
      <w:r w:rsidRPr="002B5062">
        <w:t xml:space="preserve">8.1 - </w:t>
      </w:r>
      <w:r w:rsidR="00D462E7" w:rsidRPr="002B5062">
        <w:t>A comprovação da qualificação econômico-financeira ocorrerá com a apresentação de certidão negativa de falência ou concordata expedida pelo distribuidor da sede da pessoa jurídica, ou de execução patrimonial, expedida no domicílio da pessoa física.</w:t>
      </w:r>
    </w:p>
    <w:p w14:paraId="730AD733" w14:textId="77777777" w:rsidR="00F923EF" w:rsidRPr="002B5062" w:rsidRDefault="00F923EF">
      <w:pPr>
        <w:pStyle w:val="Corpodetexto"/>
        <w:spacing w:before="7"/>
      </w:pPr>
    </w:p>
    <w:p w14:paraId="01EEB8C5" w14:textId="12D46828" w:rsidR="00967490" w:rsidRPr="002B5062" w:rsidRDefault="00477259">
      <w:pPr>
        <w:pStyle w:val="Ttulo11"/>
        <w:ind w:right="0"/>
        <w:jc w:val="left"/>
      </w:pPr>
      <w:r w:rsidRPr="002B5062">
        <w:t xml:space="preserve">9 - </w:t>
      </w:r>
      <w:r w:rsidR="00D462E7" w:rsidRPr="002B5062">
        <w:t>PAGAMENTO</w:t>
      </w:r>
    </w:p>
    <w:p w14:paraId="3E32FDB6" w14:textId="77777777" w:rsidR="00967490" w:rsidRPr="002B5062" w:rsidRDefault="00967490">
      <w:pPr>
        <w:pStyle w:val="Corpodetexto"/>
        <w:spacing w:before="4"/>
        <w:rPr>
          <w:b/>
        </w:rPr>
      </w:pPr>
    </w:p>
    <w:p w14:paraId="453C0609" w14:textId="79AC77D5" w:rsidR="00967490" w:rsidRPr="002B5062" w:rsidRDefault="00477259">
      <w:pPr>
        <w:pStyle w:val="Corpodetexto"/>
        <w:spacing w:line="276" w:lineRule="auto"/>
        <w:ind w:left="197" w:right="127" w:firstLine="708"/>
        <w:jc w:val="both"/>
      </w:pPr>
      <w:r w:rsidRPr="002B5062">
        <w:t xml:space="preserve">9.1 - </w:t>
      </w:r>
      <w:r w:rsidR="00D462E7" w:rsidRPr="002B5062">
        <w:t>O pagamento será feito pelo Município no prazo máximo de</w:t>
      </w:r>
      <w:r w:rsidR="004161A0" w:rsidRPr="002B5062">
        <w:t xml:space="preserve"> até</w:t>
      </w:r>
      <w:r w:rsidR="00D462E7" w:rsidRPr="002B5062">
        <w:t xml:space="preserve"> </w:t>
      </w:r>
      <w:r w:rsidRPr="002B5062">
        <w:t>15</w:t>
      </w:r>
      <w:r w:rsidR="00D462E7" w:rsidRPr="002B5062">
        <w:t xml:space="preserve"> dias, contados do recebimento da nota fiscal ou fatura. Considera-se ocorrido o recebimento da nota fiscal ou fatura no momento em que o órgão contratante atestar a execução </w:t>
      </w:r>
      <w:r w:rsidR="00D462E7" w:rsidRPr="002B5062">
        <w:rPr>
          <w:spacing w:val="6"/>
        </w:rPr>
        <w:t xml:space="preserve">do </w:t>
      </w:r>
      <w:r w:rsidR="00D462E7" w:rsidRPr="002B5062">
        <w:t>objeto do contrato.</w:t>
      </w:r>
    </w:p>
    <w:p w14:paraId="2AC06CB9" w14:textId="77777777" w:rsidR="00967490" w:rsidRPr="002B5062" w:rsidRDefault="00967490">
      <w:pPr>
        <w:pStyle w:val="Corpodetexto"/>
        <w:spacing w:before="4"/>
      </w:pPr>
    </w:p>
    <w:p w14:paraId="3317CCCD" w14:textId="687E1426" w:rsidR="00967490" w:rsidRPr="002B5062" w:rsidRDefault="00477259">
      <w:pPr>
        <w:pStyle w:val="Corpodetexto"/>
        <w:spacing w:before="92" w:line="276" w:lineRule="auto"/>
        <w:ind w:left="197" w:right="135" w:firstLine="708"/>
        <w:jc w:val="both"/>
      </w:pPr>
      <w:r w:rsidRPr="002B5062">
        <w:t xml:space="preserve">9.2 - </w:t>
      </w:r>
      <w:r w:rsidR="00D462E7" w:rsidRPr="002B5062">
        <w:t>O setor competente para proceder o pagamento deve verificar se a Nota Fiscal ou Fatura apresentada expressa os elementos necessários e essenciais do documento, tais como:</w:t>
      </w:r>
    </w:p>
    <w:p w14:paraId="331894E9" w14:textId="77777777" w:rsidR="00967490" w:rsidRPr="002B5062" w:rsidRDefault="00D462E7" w:rsidP="003E72B8">
      <w:pPr>
        <w:pStyle w:val="PargrafodaLista"/>
        <w:numPr>
          <w:ilvl w:val="0"/>
          <w:numId w:val="6"/>
        </w:numPr>
        <w:tabs>
          <w:tab w:val="left" w:pos="1614"/>
        </w:tabs>
        <w:spacing w:before="1"/>
        <w:ind w:hanging="349"/>
        <w:rPr>
          <w:sz w:val="24"/>
          <w:szCs w:val="24"/>
        </w:rPr>
      </w:pPr>
      <w:r w:rsidRPr="002B5062">
        <w:rPr>
          <w:sz w:val="24"/>
          <w:szCs w:val="24"/>
        </w:rPr>
        <w:t>o prazo de</w:t>
      </w:r>
      <w:r w:rsidRPr="002B5062">
        <w:rPr>
          <w:spacing w:val="-3"/>
          <w:sz w:val="24"/>
          <w:szCs w:val="24"/>
        </w:rPr>
        <w:t xml:space="preserve"> </w:t>
      </w:r>
      <w:r w:rsidRPr="002B5062">
        <w:rPr>
          <w:sz w:val="24"/>
          <w:szCs w:val="24"/>
        </w:rPr>
        <w:t>validade;</w:t>
      </w:r>
    </w:p>
    <w:p w14:paraId="51159093" w14:textId="77777777" w:rsidR="00967490" w:rsidRPr="002B5062" w:rsidRDefault="00D462E7" w:rsidP="003E72B8">
      <w:pPr>
        <w:pStyle w:val="PargrafodaLista"/>
        <w:numPr>
          <w:ilvl w:val="0"/>
          <w:numId w:val="6"/>
        </w:numPr>
        <w:tabs>
          <w:tab w:val="left" w:pos="1614"/>
        </w:tabs>
        <w:spacing w:before="40"/>
        <w:ind w:hanging="349"/>
        <w:rPr>
          <w:sz w:val="24"/>
          <w:szCs w:val="24"/>
        </w:rPr>
      </w:pPr>
      <w:r w:rsidRPr="002B5062">
        <w:rPr>
          <w:sz w:val="24"/>
          <w:szCs w:val="24"/>
        </w:rPr>
        <w:t>a data da</w:t>
      </w:r>
      <w:r w:rsidRPr="002B5062">
        <w:rPr>
          <w:spacing w:val="-4"/>
          <w:sz w:val="24"/>
          <w:szCs w:val="24"/>
        </w:rPr>
        <w:t xml:space="preserve"> </w:t>
      </w:r>
      <w:r w:rsidRPr="002B5062">
        <w:rPr>
          <w:sz w:val="24"/>
          <w:szCs w:val="24"/>
        </w:rPr>
        <w:t>emissão;</w:t>
      </w:r>
    </w:p>
    <w:p w14:paraId="435840C0"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os dados do contrato e do órgão</w:t>
      </w:r>
      <w:r w:rsidRPr="002B5062">
        <w:rPr>
          <w:spacing w:val="-9"/>
          <w:sz w:val="24"/>
          <w:szCs w:val="24"/>
        </w:rPr>
        <w:t xml:space="preserve"> </w:t>
      </w:r>
      <w:r w:rsidRPr="002B5062">
        <w:rPr>
          <w:sz w:val="24"/>
          <w:szCs w:val="24"/>
        </w:rPr>
        <w:t>contratante;</w:t>
      </w:r>
    </w:p>
    <w:p w14:paraId="2BB8EE6D"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 período de prestação dos</w:t>
      </w:r>
      <w:r w:rsidRPr="002B5062">
        <w:rPr>
          <w:spacing w:val="-8"/>
          <w:sz w:val="24"/>
          <w:szCs w:val="24"/>
        </w:rPr>
        <w:t xml:space="preserve"> </w:t>
      </w:r>
      <w:r w:rsidRPr="002B5062">
        <w:rPr>
          <w:sz w:val="24"/>
          <w:szCs w:val="24"/>
        </w:rPr>
        <w:t>serviços;</w:t>
      </w:r>
    </w:p>
    <w:p w14:paraId="709F9BEB" w14:textId="77777777" w:rsidR="00967490" w:rsidRPr="002B5062" w:rsidRDefault="00D462E7" w:rsidP="003E72B8">
      <w:pPr>
        <w:pStyle w:val="PargrafodaLista"/>
        <w:numPr>
          <w:ilvl w:val="0"/>
          <w:numId w:val="6"/>
        </w:numPr>
        <w:tabs>
          <w:tab w:val="left" w:pos="1614"/>
        </w:tabs>
        <w:spacing w:before="43"/>
        <w:ind w:hanging="349"/>
        <w:rPr>
          <w:sz w:val="24"/>
          <w:szCs w:val="24"/>
        </w:rPr>
      </w:pPr>
      <w:r w:rsidRPr="002B5062">
        <w:rPr>
          <w:sz w:val="24"/>
          <w:szCs w:val="24"/>
        </w:rPr>
        <w:t>o valor a pagar;</w:t>
      </w:r>
      <w:r w:rsidRPr="002B5062">
        <w:rPr>
          <w:spacing w:val="-3"/>
          <w:sz w:val="24"/>
          <w:szCs w:val="24"/>
        </w:rPr>
        <w:t xml:space="preserve"> </w:t>
      </w:r>
      <w:r w:rsidRPr="002B5062">
        <w:rPr>
          <w:sz w:val="24"/>
          <w:szCs w:val="24"/>
        </w:rPr>
        <w:t>e</w:t>
      </w:r>
    </w:p>
    <w:p w14:paraId="362D7BC9"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eventual destaque do valor de retenções tributárias</w:t>
      </w:r>
      <w:r w:rsidRPr="002B5062">
        <w:rPr>
          <w:spacing w:val="-9"/>
          <w:sz w:val="24"/>
          <w:szCs w:val="24"/>
        </w:rPr>
        <w:t xml:space="preserve"> </w:t>
      </w:r>
      <w:r w:rsidRPr="002B5062">
        <w:rPr>
          <w:sz w:val="24"/>
          <w:szCs w:val="24"/>
        </w:rPr>
        <w:t>cabíveis.</w:t>
      </w:r>
    </w:p>
    <w:p w14:paraId="09F299C7" w14:textId="77777777" w:rsidR="00967490" w:rsidRPr="002B5062" w:rsidRDefault="00967490">
      <w:pPr>
        <w:pStyle w:val="Corpodetexto"/>
        <w:spacing w:before="2"/>
      </w:pPr>
    </w:p>
    <w:p w14:paraId="3B020CE8" w14:textId="47D7D3B1" w:rsidR="00967490" w:rsidRPr="002B5062" w:rsidRDefault="00477259">
      <w:pPr>
        <w:pStyle w:val="Corpodetexto"/>
        <w:spacing w:line="276" w:lineRule="auto"/>
        <w:ind w:left="197" w:right="127" w:firstLine="708"/>
        <w:jc w:val="both"/>
      </w:pPr>
      <w:r w:rsidRPr="002B5062">
        <w:t xml:space="preserve">9.3 - </w:t>
      </w:r>
      <w:r w:rsidR="00D462E7" w:rsidRPr="002B5062">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8B6012A" w14:textId="77777777" w:rsidR="00967490" w:rsidRPr="002B5062" w:rsidRDefault="00967490">
      <w:pPr>
        <w:pStyle w:val="Corpodetexto"/>
        <w:spacing w:before="7"/>
      </w:pPr>
    </w:p>
    <w:p w14:paraId="59577CC7" w14:textId="3DE0F7A1" w:rsidR="00967490" w:rsidRPr="002B5062" w:rsidRDefault="00477259">
      <w:pPr>
        <w:pStyle w:val="Corpodetexto"/>
        <w:spacing w:line="276" w:lineRule="auto"/>
        <w:ind w:left="197" w:right="128" w:firstLine="708"/>
        <w:jc w:val="both"/>
      </w:pPr>
      <w:r w:rsidRPr="002B5062">
        <w:t xml:space="preserve">9.4 - </w:t>
      </w:r>
      <w:r w:rsidR="00D462E7" w:rsidRPr="002B5062">
        <w:t>Será considerada data do pagamento o dia em que constar como emitida a ordem bancária para pagamento. Quando do pagamento, será efetuada a retenção tributária prevista na legislação aplicável.</w:t>
      </w:r>
    </w:p>
    <w:p w14:paraId="0C5AB3F1" w14:textId="77777777" w:rsidR="00967490" w:rsidRPr="002B5062" w:rsidRDefault="00967490">
      <w:pPr>
        <w:pStyle w:val="Corpodetexto"/>
        <w:spacing w:before="7"/>
      </w:pPr>
    </w:p>
    <w:p w14:paraId="0EB5C945" w14:textId="7A88BC84" w:rsidR="00967490" w:rsidRPr="002B5062" w:rsidRDefault="00477259">
      <w:pPr>
        <w:pStyle w:val="Corpodetexto"/>
        <w:spacing w:line="276" w:lineRule="auto"/>
        <w:ind w:left="197" w:right="131" w:firstLine="708"/>
        <w:jc w:val="both"/>
      </w:pPr>
      <w:r w:rsidRPr="002B5062">
        <w:t xml:space="preserve">9.5 - </w:t>
      </w:r>
      <w:r w:rsidR="00D462E7" w:rsidRPr="002B5062">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w:t>
      </w:r>
      <w:r w:rsidR="00D462E7" w:rsidRPr="002B5062">
        <w:rPr>
          <w:spacing w:val="-17"/>
        </w:rPr>
        <w:t xml:space="preserve"> </w:t>
      </w:r>
      <w:r w:rsidR="00D462E7" w:rsidRPr="002B5062">
        <w:t>Complementar.</w:t>
      </w:r>
    </w:p>
    <w:p w14:paraId="2FD45ACE" w14:textId="77777777" w:rsidR="00967490" w:rsidRPr="002B5062" w:rsidRDefault="00967490">
      <w:pPr>
        <w:pStyle w:val="Corpodetexto"/>
      </w:pPr>
    </w:p>
    <w:p w14:paraId="00AC67AF" w14:textId="6AB51CC5" w:rsidR="00967490" w:rsidRPr="002B5062" w:rsidRDefault="00477259">
      <w:pPr>
        <w:pStyle w:val="Ttulo11"/>
        <w:spacing w:before="1"/>
        <w:ind w:right="0"/>
        <w:jc w:val="left"/>
      </w:pPr>
      <w:r w:rsidRPr="002B5062">
        <w:t xml:space="preserve">10 - </w:t>
      </w:r>
      <w:r w:rsidR="00D462E7" w:rsidRPr="002B5062">
        <w:t>ADEQUAÇÃO ORÇAMENTÁRIA</w:t>
      </w:r>
    </w:p>
    <w:p w14:paraId="711245B1" w14:textId="77777777" w:rsidR="00967490" w:rsidRPr="002B5062" w:rsidRDefault="00967490">
      <w:pPr>
        <w:pStyle w:val="Corpodetexto"/>
        <w:spacing w:before="1"/>
        <w:rPr>
          <w:b/>
        </w:rPr>
      </w:pPr>
    </w:p>
    <w:p w14:paraId="481CD806" w14:textId="77777777" w:rsidR="00E92861" w:rsidRPr="002B5062" w:rsidRDefault="00702AD4" w:rsidP="00E92861">
      <w:pPr>
        <w:tabs>
          <w:tab w:val="left" w:pos="284"/>
        </w:tabs>
        <w:spacing w:line="276" w:lineRule="auto"/>
        <w:jc w:val="both"/>
        <w:rPr>
          <w:sz w:val="24"/>
          <w:szCs w:val="24"/>
        </w:rPr>
      </w:pPr>
      <w:r w:rsidRPr="002B5062">
        <w:rPr>
          <w:sz w:val="24"/>
          <w:szCs w:val="24"/>
        </w:rPr>
        <w:t xml:space="preserve">        </w:t>
      </w:r>
      <w:r w:rsidR="00477259" w:rsidRPr="002B5062">
        <w:rPr>
          <w:sz w:val="24"/>
          <w:szCs w:val="24"/>
        </w:rPr>
        <w:t xml:space="preserve">10.1 - </w:t>
      </w:r>
      <w:r w:rsidRPr="002B5062">
        <w:rPr>
          <w:sz w:val="24"/>
          <w:szCs w:val="24"/>
        </w:rPr>
        <w:t>Para as despesas neste exercício financeiro será util</w:t>
      </w:r>
      <w:r w:rsidR="00680C00" w:rsidRPr="002B5062">
        <w:rPr>
          <w:sz w:val="24"/>
          <w:szCs w:val="24"/>
        </w:rPr>
        <w:t xml:space="preserve">izada a dotação orçamentária n° </w:t>
      </w:r>
    </w:p>
    <w:tbl>
      <w:tblPr>
        <w:tblStyle w:val="Tabelacomgrade"/>
        <w:tblW w:w="0" w:type="auto"/>
        <w:tblLook w:val="04A0" w:firstRow="1" w:lastRow="0" w:firstColumn="1" w:lastColumn="0" w:noHBand="0" w:noVBand="1"/>
      </w:tblPr>
      <w:tblGrid>
        <w:gridCol w:w="4254"/>
        <w:gridCol w:w="6007"/>
      </w:tblGrid>
      <w:tr w:rsidR="0074661B" w14:paraId="366B652D" w14:textId="77777777" w:rsidTr="0074661B">
        <w:tc>
          <w:tcPr>
            <w:tcW w:w="4166" w:type="dxa"/>
          </w:tcPr>
          <w:p w14:paraId="734E06A7" w14:textId="77777777" w:rsidR="0074661B" w:rsidRDefault="0074661B" w:rsidP="0074661B">
            <w:pPr>
              <w:spacing w:line="360" w:lineRule="auto"/>
              <w:jc w:val="center"/>
            </w:pPr>
            <w:r>
              <w:t>Dotação</w:t>
            </w:r>
          </w:p>
        </w:tc>
        <w:tc>
          <w:tcPr>
            <w:tcW w:w="6007" w:type="dxa"/>
          </w:tcPr>
          <w:p w14:paraId="13621FD2" w14:textId="77777777" w:rsidR="0074661B" w:rsidRDefault="0074661B" w:rsidP="0074661B">
            <w:pPr>
              <w:spacing w:line="360" w:lineRule="auto"/>
              <w:jc w:val="center"/>
            </w:pPr>
            <w:r>
              <w:t>Descrição</w:t>
            </w:r>
          </w:p>
        </w:tc>
      </w:tr>
      <w:tr w:rsidR="0074661B" w14:paraId="2A336B7A" w14:textId="77777777" w:rsidTr="0074661B">
        <w:tc>
          <w:tcPr>
            <w:tcW w:w="4166" w:type="dxa"/>
            <w:vAlign w:val="center"/>
          </w:tcPr>
          <w:p w14:paraId="5115376E" w14:textId="77777777" w:rsidR="0074661B" w:rsidRPr="007B5DCE" w:rsidRDefault="0074661B" w:rsidP="0074661B">
            <w:pPr>
              <w:jc w:val="center"/>
              <w:rPr>
                <w:highlight w:val="yellow"/>
              </w:rPr>
            </w:pPr>
            <w:r w:rsidRPr="0074661B">
              <w:rPr>
                <w:sz w:val="22"/>
                <w:szCs w:val="22"/>
              </w:rPr>
              <w:t>3.3.90.30.00.2.04.05.10.303.0019.2.0037</w:t>
            </w:r>
          </w:p>
        </w:tc>
        <w:tc>
          <w:tcPr>
            <w:tcW w:w="6007" w:type="dxa"/>
            <w:vAlign w:val="center"/>
          </w:tcPr>
          <w:p w14:paraId="35FC46C3" w14:textId="77777777" w:rsidR="0074661B" w:rsidRPr="007B5DCE" w:rsidRDefault="0074661B" w:rsidP="0074661B">
            <w:pPr>
              <w:spacing w:line="360" w:lineRule="auto"/>
              <w:jc w:val="center"/>
              <w:rPr>
                <w:highlight w:val="yellow"/>
              </w:rPr>
            </w:pPr>
            <w:r w:rsidRPr="0074661B">
              <w:rPr>
                <w:sz w:val="22"/>
                <w:szCs w:val="22"/>
              </w:rPr>
              <w:t>MANUTENÇÃO DA FARMACIA DE TODOS</w:t>
            </w:r>
          </w:p>
        </w:tc>
      </w:tr>
    </w:tbl>
    <w:p w14:paraId="4B2CCF26" w14:textId="77777777" w:rsidR="006C0035" w:rsidRDefault="006C0035" w:rsidP="00E92861">
      <w:pPr>
        <w:tabs>
          <w:tab w:val="left" w:pos="284"/>
        </w:tabs>
        <w:spacing w:line="276" w:lineRule="auto"/>
        <w:jc w:val="both"/>
        <w:rPr>
          <w:sz w:val="24"/>
          <w:szCs w:val="24"/>
        </w:rPr>
      </w:pPr>
    </w:p>
    <w:p w14:paraId="2278D2F8" w14:textId="77777777" w:rsidR="003E72B8" w:rsidRDefault="003E72B8" w:rsidP="008B22A7">
      <w:pPr>
        <w:rPr>
          <w:sz w:val="24"/>
          <w:szCs w:val="24"/>
        </w:rPr>
      </w:pPr>
    </w:p>
    <w:p w14:paraId="4EE1B365" w14:textId="77777777" w:rsidR="00212A9C" w:rsidRPr="002B5062" w:rsidRDefault="00212A9C" w:rsidP="00212A9C">
      <w:pPr>
        <w:jc w:val="center"/>
        <w:rPr>
          <w:sz w:val="24"/>
          <w:szCs w:val="24"/>
        </w:rPr>
      </w:pPr>
      <w:r w:rsidRPr="002B5062">
        <w:rPr>
          <w:sz w:val="24"/>
          <w:szCs w:val="24"/>
        </w:rPr>
        <w:t>_______________________________________________</w:t>
      </w:r>
    </w:p>
    <w:p w14:paraId="43AC13F1" w14:textId="1A11F797" w:rsidR="00212A9C" w:rsidRPr="002B5062" w:rsidRDefault="003B36AE" w:rsidP="003B36AE">
      <w:pPr>
        <w:jc w:val="center"/>
        <w:rPr>
          <w:b/>
          <w:sz w:val="24"/>
          <w:szCs w:val="24"/>
        </w:rPr>
      </w:pPr>
      <w:r w:rsidRPr="003B36AE">
        <w:rPr>
          <w:b/>
          <w:sz w:val="24"/>
          <w:szCs w:val="24"/>
        </w:rPr>
        <w:t>Maria Claudete Rita</w:t>
      </w:r>
      <w:r w:rsidR="00212A9C" w:rsidRPr="002B5062">
        <w:rPr>
          <w:b/>
          <w:sz w:val="24"/>
          <w:szCs w:val="24"/>
        </w:rPr>
        <w:br/>
        <w:t xml:space="preserve">Secretária Municipal de </w:t>
      </w:r>
      <w:r>
        <w:rPr>
          <w:b/>
          <w:sz w:val="24"/>
          <w:szCs w:val="24"/>
        </w:rPr>
        <w:t>Saúde</w:t>
      </w:r>
    </w:p>
    <w:p w14:paraId="58831D34" w14:textId="77777777" w:rsidR="00967490" w:rsidRPr="002B5062" w:rsidRDefault="00967490">
      <w:pPr>
        <w:jc w:val="center"/>
        <w:rPr>
          <w:color w:val="FF0000"/>
          <w:sz w:val="24"/>
          <w:szCs w:val="24"/>
        </w:rPr>
        <w:sectPr w:rsidR="00967490" w:rsidRPr="002B5062" w:rsidSect="00212A9C">
          <w:pgSz w:w="11910" w:h="16840"/>
          <w:pgMar w:top="1760" w:right="711" w:bottom="1140" w:left="851" w:header="117" w:footer="908" w:gutter="0"/>
          <w:cols w:space="720"/>
        </w:sectPr>
      </w:pPr>
    </w:p>
    <w:p w14:paraId="641D84CC" w14:textId="3A038125"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4F3E9E">
        <w:rPr>
          <w:b/>
          <w:sz w:val="24"/>
          <w:szCs w:val="24"/>
        </w:rPr>
        <w:t>6</w:t>
      </w:r>
      <w:r w:rsidRPr="002B5062">
        <w:rPr>
          <w:b/>
          <w:sz w:val="24"/>
          <w:szCs w:val="24"/>
        </w:rPr>
        <w:t>/2021</w:t>
      </w:r>
      <w:r w:rsidRPr="002B5062">
        <w:rPr>
          <w:b/>
          <w:sz w:val="24"/>
          <w:szCs w:val="24"/>
        </w:rPr>
        <w:br/>
      </w:r>
      <w:r w:rsidRPr="002B5062">
        <w:rPr>
          <w:b/>
          <w:sz w:val="24"/>
          <w:szCs w:val="24"/>
        </w:rPr>
        <w:br/>
        <w:t>PREGÃO ELETRÔNICO Nº 00</w:t>
      </w:r>
      <w:r w:rsidR="004F3E9E">
        <w:rPr>
          <w:b/>
          <w:sz w:val="24"/>
          <w:szCs w:val="24"/>
        </w:rPr>
        <w:t>7</w:t>
      </w:r>
      <w:r w:rsidRPr="002B5062">
        <w:rPr>
          <w:b/>
          <w:sz w:val="24"/>
          <w:szCs w:val="24"/>
        </w:rPr>
        <w:t xml:space="preserve">/2021 </w:t>
      </w:r>
    </w:p>
    <w:p w14:paraId="7ED1BF50" w14:textId="77777777" w:rsidR="00967490" w:rsidRPr="002B5062" w:rsidRDefault="00967490" w:rsidP="00702AD4">
      <w:pPr>
        <w:pStyle w:val="Corpodetexto"/>
        <w:spacing w:before="11"/>
        <w:jc w:val="center"/>
        <w:rPr>
          <w:b/>
          <w:i/>
        </w:rPr>
      </w:pPr>
    </w:p>
    <w:p w14:paraId="4FA5504E" w14:textId="77777777" w:rsidR="00967490" w:rsidRPr="002B5062" w:rsidRDefault="00D462E7">
      <w:pPr>
        <w:pStyle w:val="Ttulo11"/>
        <w:spacing w:before="92"/>
        <w:ind w:left="2396"/>
      </w:pPr>
      <w:r w:rsidRPr="002B5062">
        <w:t>ANEXO II</w:t>
      </w:r>
    </w:p>
    <w:p w14:paraId="14069E13" w14:textId="77777777" w:rsidR="00967490" w:rsidRPr="002B5062" w:rsidRDefault="00967490">
      <w:pPr>
        <w:pStyle w:val="Corpodetexto"/>
        <w:rPr>
          <w:b/>
        </w:rPr>
      </w:pPr>
    </w:p>
    <w:p w14:paraId="5CEAFB4B" w14:textId="77777777" w:rsidR="00967490" w:rsidRPr="002B5062" w:rsidRDefault="00D462E7">
      <w:pPr>
        <w:ind w:left="498" w:right="437"/>
        <w:jc w:val="center"/>
        <w:rPr>
          <w:b/>
          <w:sz w:val="24"/>
          <w:szCs w:val="24"/>
        </w:rPr>
      </w:pPr>
      <w:r w:rsidRPr="002B5062">
        <w:rPr>
          <w:b/>
          <w:sz w:val="24"/>
          <w:szCs w:val="24"/>
        </w:rPr>
        <w:t>MODELO DE DECLARAÇÃO DE MICROEMPRESA (ME) OU DE EMPRESA DE PEQUENO PORTE (EPP)</w:t>
      </w:r>
    </w:p>
    <w:p w14:paraId="3DB75585" w14:textId="77777777" w:rsidR="00967490" w:rsidRPr="002B5062" w:rsidRDefault="00967490">
      <w:pPr>
        <w:pStyle w:val="Corpodetexto"/>
        <w:rPr>
          <w:b/>
        </w:rPr>
      </w:pPr>
    </w:p>
    <w:p w14:paraId="3D58B106" w14:textId="77777777" w:rsidR="00967490" w:rsidRPr="002B5062" w:rsidRDefault="00967490">
      <w:pPr>
        <w:pStyle w:val="Corpodetexto"/>
        <w:rPr>
          <w:b/>
        </w:rPr>
      </w:pPr>
    </w:p>
    <w:p w14:paraId="0E8C07A1" w14:textId="77777777" w:rsidR="00967490" w:rsidRPr="002B5062" w:rsidRDefault="00D462E7">
      <w:pPr>
        <w:pStyle w:val="Corpodetexto"/>
        <w:spacing w:before="231"/>
        <w:ind w:right="133"/>
        <w:jc w:val="right"/>
      </w:pPr>
      <w:r w:rsidRPr="002B5062">
        <w:t>A</w:t>
      </w:r>
      <w:r w:rsidRPr="002B5062">
        <w:rPr>
          <w:spacing w:val="18"/>
        </w:rPr>
        <w:t xml:space="preserve"> </w:t>
      </w:r>
      <w:r w:rsidRPr="002B5062">
        <w:t>empresa</w:t>
      </w:r>
      <w:r w:rsidRPr="002B5062">
        <w:rPr>
          <w:spacing w:val="32"/>
        </w:rPr>
        <w:t xml:space="preserve"> </w:t>
      </w:r>
      <w:r w:rsidRPr="002B5062">
        <w:t>....................................................................................,</w:t>
      </w:r>
      <w:r w:rsidRPr="002B5062">
        <w:rPr>
          <w:spacing w:val="31"/>
        </w:rPr>
        <w:t xml:space="preserve"> </w:t>
      </w:r>
      <w:r w:rsidRPr="002B5062">
        <w:t>inscrita</w:t>
      </w:r>
      <w:r w:rsidRPr="002B5062">
        <w:rPr>
          <w:spacing w:val="32"/>
        </w:rPr>
        <w:t xml:space="preserve"> </w:t>
      </w:r>
      <w:r w:rsidRPr="002B5062">
        <w:t>no</w:t>
      </w:r>
      <w:r w:rsidRPr="002B5062">
        <w:rPr>
          <w:spacing w:val="31"/>
        </w:rPr>
        <w:t xml:space="preserve"> </w:t>
      </w:r>
      <w:r w:rsidRPr="002B5062">
        <w:t>CNPJ</w:t>
      </w:r>
    </w:p>
    <w:p w14:paraId="2D0D53CD" w14:textId="77777777" w:rsidR="00967490" w:rsidRPr="002B5062" w:rsidRDefault="00D462E7">
      <w:pPr>
        <w:pStyle w:val="Corpodetexto"/>
        <w:tabs>
          <w:tab w:val="left" w:leader="dot" w:pos="4405"/>
        </w:tabs>
        <w:ind w:right="139"/>
        <w:jc w:val="right"/>
      </w:pPr>
      <w:r w:rsidRPr="002B5062">
        <w:t>sob</w:t>
      </w:r>
      <w:r w:rsidRPr="002B5062">
        <w:rPr>
          <w:spacing w:val="-1"/>
        </w:rPr>
        <w:t xml:space="preserve"> </w:t>
      </w:r>
      <w:r w:rsidRPr="002B5062">
        <w:t>o</w:t>
      </w:r>
      <w:r w:rsidRPr="002B5062">
        <w:rPr>
          <w:spacing w:val="-1"/>
        </w:rPr>
        <w:t xml:space="preserve"> </w:t>
      </w:r>
      <w:r w:rsidRPr="002B5062">
        <w:t>nº</w:t>
      </w:r>
      <w:r w:rsidRPr="002B5062">
        <w:tab/>
        <w:t>, por intermédio de seu representante legal</w:t>
      </w:r>
      <w:r w:rsidRPr="002B5062">
        <w:rPr>
          <w:spacing w:val="-17"/>
        </w:rPr>
        <w:t xml:space="preserve"> </w:t>
      </w:r>
      <w:r w:rsidRPr="002B5062">
        <w:rPr>
          <w:spacing w:val="-3"/>
        </w:rPr>
        <w:t>Sr.(a)</w:t>
      </w:r>
    </w:p>
    <w:p w14:paraId="7354AEAB" w14:textId="77777777" w:rsidR="00967490" w:rsidRPr="002B5062" w:rsidRDefault="00D462E7">
      <w:pPr>
        <w:pStyle w:val="Corpodetexto"/>
        <w:ind w:right="133"/>
        <w:jc w:val="right"/>
      </w:pPr>
      <w:r w:rsidRPr="002B5062">
        <w:t xml:space="preserve">.........................................................................., portador do  Documento de Identidade </w:t>
      </w:r>
      <w:r w:rsidRPr="002B5062">
        <w:rPr>
          <w:spacing w:val="63"/>
        </w:rPr>
        <w:t xml:space="preserve"> </w:t>
      </w:r>
      <w:r w:rsidRPr="002B5062">
        <w:t>nº</w:t>
      </w:r>
    </w:p>
    <w:p w14:paraId="12BDD61A" w14:textId="77777777" w:rsidR="00967490" w:rsidRPr="002B5062" w:rsidRDefault="00D462E7">
      <w:pPr>
        <w:pStyle w:val="Corpodetexto"/>
        <w:tabs>
          <w:tab w:val="left" w:leader="dot" w:pos="7641"/>
        </w:tabs>
        <w:ind w:right="137"/>
        <w:jc w:val="right"/>
      </w:pPr>
      <w:r w:rsidRPr="002B5062">
        <w:t>....................................., inscrito no CPF sob</w:t>
      </w:r>
      <w:r w:rsidRPr="002B5062">
        <w:rPr>
          <w:spacing w:val="27"/>
        </w:rPr>
        <w:t xml:space="preserve"> </w:t>
      </w:r>
      <w:r w:rsidRPr="002B5062">
        <w:t>o</w:t>
      </w:r>
      <w:r w:rsidRPr="002B5062">
        <w:rPr>
          <w:spacing w:val="6"/>
        </w:rPr>
        <w:t xml:space="preserve"> </w:t>
      </w:r>
      <w:r w:rsidRPr="002B5062">
        <w:t>nº</w:t>
      </w:r>
      <w:r w:rsidRPr="002B5062">
        <w:tab/>
        <w:t>DECLARA, sob</w:t>
      </w:r>
      <w:r w:rsidRPr="002B5062">
        <w:rPr>
          <w:spacing w:val="9"/>
        </w:rPr>
        <w:t xml:space="preserve"> </w:t>
      </w:r>
      <w:r w:rsidRPr="002B5062">
        <w:t>as</w:t>
      </w:r>
    </w:p>
    <w:p w14:paraId="17CB6037" w14:textId="77777777" w:rsidR="00967490" w:rsidRPr="002B5062" w:rsidRDefault="00D462E7">
      <w:pPr>
        <w:pStyle w:val="Corpodetexto"/>
        <w:tabs>
          <w:tab w:val="left" w:pos="944"/>
          <w:tab w:val="left" w:pos="1498"/>
          <w:tab w:val="left" w:pos="2174"/>
          <w:tab w:val="left" w:pos="2865"/>
          <w:tab w:val="left" w:pos="3953"/>
          <w:tab w:val="left" w:pos="4495"/>
          <w:tab w:val="left" w:pos="5812"/>
          <w:tab w:val="left" w:pos="6726"/>
          <w:tab w:val="left" w:pos="7491"/>
          <w:tab w:val="left" w:pos="9047"/>
        </w:tabs>
        <w:ind w:right="134"/>
        <w:jc w:val="right"/>
      </w:pPr>
      <w:r w:rsidRPr="002B5062">
        <w:t>penas</w:t>
      </w:r>
      <w:r w:rsidRPr="002B5062">
        <w:tab/>
        <w:t>da</w:t>
      </w:r>
      <w:r w:rsidRPr="002B5062">
        <w:tab/>
        <w:t>Lei,</w:t>
      </w:r>
      <w:r w:rsidRPr="002B5062">
        <w:tab/>
        <w:t>que</w:t>
      </w:r>
      <w:r w:rsidRPr="002B5062">
        <w:tab/>
        <w:t>cumpre</w:t>
      </w:r>
      <w:r w:rsidRPr="002B5062">
        <w:tab/>
        <w:t>os</w:t>
      </w:r>
      <w:r w:rsidRPr="002B5062">
        <w:tab/>
        <w:t>requisitos</w:t>
      </w:r>
      <w:r w:rsidRPr="002B5062">
        <w:tab/>
        <w:t>legais</w:t>
      </w:r>
      <w:r w:rsidRPr="002B5062">
        <w:tab/>
        <w:t>para</w:t>
      </w:r>
      <w:r w:rsidRPr="002B5062">
        <w:tab/>
        <w:t>qualificação</w:t>
      </w:r>
      <w:r w:rsidRPr="002B5062">
        <w:tab/>
      </w:r>
      <w:r w:rsidRPr="002B5062">
        <w:rPr>
          <w:spacing w:val="-1"/>
        </w:rPr>
        <w:t>como</w:t>
      </w:r>
    </w:p>
    <w:p w14:paraId="7036DD5E" w14:textId="77777777" w:rsidR="00967490" w:rsidRPr="002B5062" w:rsidRDefault="00D462E7">
      <w:pPr>
        <w:ind w:left="197" w:right="131"/>
        <w:jc w:val="both"/>
        <w:rPr>
          <w:sz w:val="24"/>
          <w:szCs w:val="24"/>
        </w:rPr>
      </w:pPr>
      <w:r w:rsidRPr="002B5062">
        <w:rPr>
          <w:sz w:val="24"/>
          <w:szCs w:val="24"/>
        </w:rPr>
        <w:t xml:space="preserve">.......................................................... </w:t>
      </w:r>
      <w:r w:rsidRPr="002B5062">
        <w:rPr>
          <w:b/>
          <w:sz w:val="24"/>
          <w:szCs w:val="24"/>
        </w:rPr>
        <w:t>(incluir a condição da empresa: Microempresa (ME) ou Empresa de Pequeno Porte (EPP))</w:t>
      </w:r>
      <w:r w:rsidRPr="002B5062">
        <w:rPr>
          <w:sz w:val="24"/>
          <w:szCs w:val="24"/>
        </w:rPr>
        <w:t>, art. 3º da Lei Complementar nº 123/2006 e que não está sujeita a quaisquer dos impedimentos do § 4º deste artigo, estando apta a usufruir do tratamento favorecido estabelecido nos artigos 42 a 49 da citada lei.</w:t>
      </w:r>
    </w:p>
    <w:p w14:paraId="03D7529E" w14:textId="77777777" w:rsidR="00967490" w:rsidRPr="002B5062" w:rsidRDefault="00967490">
      <w:pPr>
        <w:pStyle w:val="Corpodetexto"/>
      </w:pPr>
    </w:p>
    <w:p w14:paraId="7689276D" w14:textId="77777777" w:rsidR="00967490" w:rsidRPr="002B5062" w:rsidRDefault="00967490">
      <w:pPr>
        <w:pStyle w:val="Corpodetexto"/>
      </w:pPr>
    </w:p>
    <w:p w14:paraId="06BA6B00" w14:textId="311120C9" w:rsidR="00967490" w:rsidRPr="002B5062" w:rsidRDefault="00D462E7">
      <w:pPr>
        <w:pStyle w:val="Corpodetexto"/>
        <w:tabs>
          <w:tab w:val="left" w:pos="1210"/>
        </w:tabs>
        <w:ind w:left="197" w:right="133"/>
        <w:jc w:val="both"/>
      </w:pPr>
      <w:r w:rsidRPr="002B5062">
        <w:rPr>
          <w:b/>
        </w:rPr>
        <w:t>(</w:t>
      </w:r>
      <w:r w:rsidR="001D7243" w:rsidRPr="002B5062">
        <w:rPr>
          <w:b/>
        </w:rPr>
        <w:t xml:space="preserve"> </w:t>
      </w:r>
      <w:r w:rsidRPr="002B5062">
        <w:rPr>
          <w:b/>
        </w:rPr>
        <w:t xml:space="preserve">) </w:t>
      </w:r>
      <w:r w:rsidRPr="002B5062">
        <w:t>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sidRPr="002B5062">
        <w:rPr>
          <w:spacing w:val="-16"/>
        </w:rPr>
        <w:t xml:space="preserve"> </w:t>
      </w:r>
      <w:r w:rsidRPr="002B5062">
        <w:t>8.666/93.</w:t>
      </w:r>
    </w:p>
    <w:p w14:paraId="38A78FC7" w14:textId="77777777" w:rsidR="00967490" w:rsidRPr="002B5062" w:rsidRDefault="00967490">
      <w:pPr>
        <w:pStyle w:val="Corpodetexto"/>
        <w:spacing w:before="1"/>
      </w:pPr>
    </w:p>
    <w:p w14:paraId="0F43A8A7" w14:textId="77777777" w:rsidR="00967490" w:rsidRPr="002B5062" w:rsidRDefault="00D462E7">
      <w:pPr>
        <w:pStyle w:val="Corpodetexto"/>
        <w:ind w:left="197"/>
        <w:jc w:val="both"/>
      </w:pPr>
      <w:r w:rsidRPr="002B5062">
        <w:t>(Observação: em caso afirmativo, assinalar a ressalva acima)</w:t>
      </w:r>
    </w:p>
    <w:p w14:paraId="31A9BC9A" w14:textId="77777777" w:rsidR="00967490" w:rsidRPr="002B5062" w:rsidRDefault="00967490">
      <w:pPr>
        <w:pStyle w:val="Corpodetexto"/>
      </w:pPr>
    </w:p>
    <w:p w14:paraId="57B520AF" w14:textId="77777777" w:rsidR="00967490" w:rsidRPr="002B5062" w:rsidRDefault="00967490">
      <w:pPr>
        <w:pStyle w:val="Corpodetexto"/>
      </w:pPr>
    </w:p>
    <w:p w14:paraId="5AB3B104" w14:textId="77777777" w:rsidR="00967490" w:rsidRPr="002B5062" w:rsidRDefault="00D462E7">
      <w:pPr>
        <w:pStyle w:val="Corpodetexto"/>
        <w:spacing w:before="230"/>
        <w:ind w:left="197"/>
      </w:pPr>
      <w:r w:rsidRPr="002B5062">
        <w:t>...............................................</w:t>
      </w:r>
    </w:p>
    <w:p w14:paraId="3A9ABF52" w14:textId="77777777" w:rsidR="00967490" w:rsidRPr="002B5062" w:rsidRDefault="00D462E7">
      <w:pPr>
        <w:pStyle w:val="Corpodetexto"/>
        <w:ind w:left="197"/>
      </w:pPr>
      <w:r w:rsidRPr="002B5062">
        <w:t>(local e data)</w:t>
      </w:r>
    </w:p>
    <w:p w14:paraId="5DAA7099" w14:textId="77777777" w:rsidR="00967490" w:rsidRPr="002B5062" w:rsidRDefault="00967490">
      <w:pPr>
        <w:pStyle w:val="Corpodetexto"/>
      </w:pPr>
    </w:p>
    <w:p w14:paraId="6EAE862E" w14:textId="77777777" w:rsidR="00967490" w:rsidRPr="002B5062" w:rsidRDefault="00D462E7">
      <w:pPr>
        <w:pStyle w:val="Corpodetexto"/>
        <w:ind w:left="197"/>
      </w:pPr>
      <w:r w:rsidRPr="002B5062">
        <w:t>............................................................</w:t>
      </w:r>
    </w:p>
    <w:p w14:paraId="385E826E" w14:textId="77777777" w:rsidR="00967490" w:rsidRPr="002B5062" w:rsidRDefault="00D462E7">
      <w:pPr>
        <w:pStyle w:val="Corpodetexto"/>
        <w:ind w:left="197" w:right="6097"/>
      </w:pPr>
      <w:r w:rsidRPr="002B5062">
        <w:t>Assinatura, qualificação e carimbo (representante legal)</w:t>
      </w:r>
    </w:p>
    <w:p w14:paraId="1CBE8935" w14:textId="77777777" w:rsidR="00967490" w:rsidRPr="002B5062" w:rsidRDefault="00967490">
      <w:pPr>
        <w:pStyle w:val="Corpodetexto"/>
      </w:pPr>
    </w:p>
    <w:p w14:paraId="54A28886"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A5C6773" w14:textId="77777777" w:rsidR="00967490" w:rsidRPr="002B5062" w:rsidRDefault="00967490">
      <w:pPr>
        <w:rPr>
          <w:sz w:val="24"/>
          <w:szCs w:val="24"/>
        </w:rPr>
        <w:sectPr w:rsidR="00967490" w:rsidRPr="002B5062" w:rsidSect="00660960">
          <w:headerReference w:type="default" r:id="rId14"/>
          <w:pgSz w:w="11910" w:h="16840"/>
          <w:pgMar w:top="2101" w:right="860" w:bottom="1140" w:left="1080" w:header="117" w:footer="908" w:gutter="0"/>
          <w:cols w:space="720"/>
        </w:sectPr>
      </w:pPr>
    </w:p>
    <w:p w14:paraId="5B7C7959" w14:textId="33C0E34D"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4F3E9E">
        <w:rPr>
          <w:b/>
          <w:sz w:val="24"/>
          <w:szCs w:val="24"/>
        </w:rPr>
        <w:t>6</w:t>
      </w:r>
      <w:r w:rsidRPr="002B5062">
        <w:rPr>
          <w:b/>
          <w:sz w:val="24"/>
          <w:szCs w:val="24"/>
        </w:rPr>
        <w:t>/2021</w:t>
      </w:r>
      <w:r w:rsidRPr="002B5062">
        <w:rPr>
          <w:b/>
          <w:sz w:val="24"/>
          <w:szCs w:val="24"/>
        </w:rPr>
        <w:br/>
      </w:r>
      <w:r w:rsidRPr="002B5062">
        <w:rPr>
          <w:b/>
          <w:sz w:val="24"/>
          <w:szCs w:val="24"/>
        </w:rPr>
        <w:br/>
        <w:t>PREGÃO ELETRÔNICO Nº 00</w:t>
      </w:r>
      <w:r w:rsidR="004F3E9E">
        <w:rPr>
          <w:b/>
          <w:sz w:val="24"/>
          <w:szCs w:val="24"/>
        </w:rPr>
        <w:t>7</w:t>
      </w:r>
      <w:r w:rsidRPr="002B5062">
        <w:rPr>
          <w:b/>
          <w:sz w:val="24"/>
          <w:szCs w:val="24"/>
        </w:rPr>
        <w:t xml:space="preserve">/2021 </w:t>
      </w:r>
    </w:p>
    <w:p w14:paraId="5290A206" w14:textId="77777777" w:rsidR="00967490" w:rsidRPr="002B5062" w:rsidRDefault="00967490">
      <w:pPr>
        <w:pStyle w:val="Corpodetexto"/>
      </w:pPr>
    </w:p>
    <w:p w14:paraId="11A495AD" w14:textId="77777777" w:rsidR="00967490" w:rsidRPr="002B5062" w:rsidRDefault="00967490">
      <w:pPr>
        <w:pStyle w:val="Corpodetexto"/>
        <w:spacing w:before="11"/>
      </w:pPr>
    </w:p>
    <w:p w14:paraId="720ECAFD" w14:textId="77777777" w:rsidR="00967490" w:rsidRPr="002B5062" w:rsidRDefault="00D462E7">
      <w:pPr>
        <w:pStyle w:val="Ttulo11"/>
        <w:spacing w:before="92"/>
        <w:ind w:left="2396"/>
      </w:pPr>
      <w:r w:rsidRPr="002B5062">
        <w:t>ANEXO III</w:t>
      </w:r>
    </w:p>
    <w:p w14:paraId="3C8E2E24" w14:textId="77777777" w:rsidR="00967490" w:rsidRPr="002B5062" w:rsidRDefault="00967490">
      <w:pPr>
        <w:pStyle w:val="Corpodetexto"/>
        <w:rPr>
          <w:b/>
        </w:rPr>
      </w:pPr>
    </w:p>
    <w:p w14:paraId="358CFA03" w14:textId="77777777" w:rsidR="00967490" w:rsidRPr="002B5062" w:rsidRDefault="00D462E7">
      <w:pPr>
        <w:ind w:left="498" w:right="439"/>
        <w:jc w:val="center"/>
        <w:rPr>
          <w:b/>
          <w:sz w:val="24"/>
          <w:szCs w:val="24"/>
        </w:rPr>
      </w:pPr>
      <w:r w:rsidRPr="002B5062">
        <w:rPr>
          <w:b/>
          <w:sz w:val="24"/>
          <w:szCs w:val="24"/>
        </w:rPr>
        <w:t>MODELO DE DECLARAÇÃO DE HABILITAÇÃO E PLENO CONHECIMENTO</w:t>
      </w:r>
    </w:p>
    <w:p w14:paraId="7C60243F" w14:textId="77777777" w:rsidR="00967490" w:rsidRPr="002B5062" w:rsidRDefault="00967490">
      <w:pPr>
        <w:pStyle w:val="Corpodetexto"/>
        <w:rPr>
          <w:b/>
        </w:rPr>
      </w:pPr>
    </w:p>
    <w:p w14:paraId="0F5B78F4" w14:textId="77777777" w:rsidR="00967490" w:rsidRPr="002B5062" w:rsidRDefault="00967490">
      <w:pPr>
        <w:pStyle w:val="Corpodetexto"/>
        <w:rPr>
          <w:b/>
        </w:rPr>
      </w:pPr>
    </w:p>
    <w:p w14:paraId="433BEA0E" w14:textId="77777777" w:rsidR="00967490" w:rsidRPr="002B5062" w:rsidRDefault="00967490">
      <w:pPr>
        <w:pStyle w:val="Corpodetexto"/>
        <w:rPr>
          <w:b/>
        </w:rPr>
      </w:pPr>
    </w:p>
    <w:p w14:paraId="6C8EE483" w14:textId="77777777" w:rsidR="00967490" w:rsidRPr="002B5062" w:rsidRDefault="00D462E7">
      <w:pPr>
        <w:pStyle w:val="Corpodetexto"/>
        <w:spacing w:before="208"/>
        <w:ind w:left="197"/>
        <w:jc w:val="both"/>
      </w:pPr>
      <w:r w:rsidRPr="002B5062">
        <w:t xml:space="preserve">A   </w:t>
      </w:r>
      <w:r w:rsidRPr="002B5062">
        <w:rPr>
          <w:spacing w:val="45"/>
        </w:rPr>
        <w:t xml:space="preserve"> </w:t>
      </w:r>
      <w:r w:rsidRPr="002B5062">
        <w:t>empresa    ................................................................,    inscrita    no    CNPJ    sob    nº</w:t>
      </w:r>
    </w:p>
    <w:p w14:paraId="40E17618" w14:textId="77777777" w:rsidR="00967490" w:rsidRPr="002B5062" w:rsidRDefault="00D462E7">
      <w:pPr>
        <w:pStyle w:val="Corpodetexto"/>
        <w:ind w:left="197"/>
        <w:jc w:val="both"/>
      </w:pPr>
      <w:r w:rsidRPr="002B5062">
        <w:t xml:space="preserve">.........................................,     sediada     na     .............................................,     cidade   </w:t>
      </w:r>
      <w:r w:rsidRPr="002B5062">
        <w:rPr>
          <w:spacing w:val="53"/>
        </w:rPr>
        <w:t xml:space="preserve"> </w:t>
      </w:r>
      <w:r w:rsidRPr="002B5062">
        <w:t>de</w:t>
      </w:r>
    </w:p>
    <w:p w14:paraId="247C3DFA" w14:textId="77777777" w:rsidR="00967490" w:rsidRPr="002B5062" w:rsidRDefault="00D462E7">
      <w:pPr>
        <w:pStyle w:val="Corpodetexto"/>
        <w:tabs>
          <w:tab w:val="left" w:pos="3945"/>
          <w:tab w:val="left" w:pos="6081"/>
          <w:tab w:val="left" w:pos="8700"/>
        </w:tabs>
        <w:ind w:left="197"/>
        <w:jc w:val="both"/>
      </w:pPr>
      <w:r w:rsidRPr="002B5062">
        <w:t>..................................,</w:t>
      </w:r>
      <w:r w:rsidRPr="002B5062">
        <w:tab/>
        <w:t>estado</w:t>
      </w:r>
      <w:r w:rsidRPr="002B5062">
        <w:tab/>
        <w:t>.................,</w:t>
      </w:r>
      <w:r w:rsidRPr="002B5062">
        <w:tab/>
        <w:t>telefone(s)</w:t>
      </w:r>
    </w:p>
    <w:p w14:paraId="4D626FB2" w14:textId="77777777" w:rsidR="00967490" w:rsidRPr="002B5062" w:rsidRDefault="00D462E7">
      <w:pPr>
        <w:pStyle w:val="Corpodetexto"/>
        <w:tabs>
          <w:tab w:val="left" w:leader="dot" w:pos="9765"/>
        </w:tabs>
        <w:ind w:left="197"/>
        <w:jc w:val="both"/>
      </w:pPr>
      <w:r w:rsidRPr="002B5062">
        <w:t>.............................................................,  e-mail</w:t>
      </w:r>
      <w:r w:rsidRPr="002B5062">
        <w:rPr>
          <w:spacing w:val="45"/>
        </w:rPr>
        <w:t xml:space="preserve"> </w:t>
      </w:r>
      <w:r w:rsidRPr="002B5062">
        <w:t>para</w:t>
      </w:r>
      <w:r w:rsidRPr="002B5062">
        <w:rPr>
          <w:spacing w:val="56"/>
        </w:rPr>
        <w:t xml:space="preserve"> </w:t>
      </w:r>
      <w:r w:rsidRPr="002B5062">
        <w:t>contato</w:t>
      </w:r>
      <w:r w:rsidRPr="002B5062">
        <w:tab/>
        <w:t>,</w:t>
      </w:r>
    </w:p>
    <w:p w14:paraId="5463CB44" w14:textId="77777777" w:rsidR="00967490" w:rsidRPr="002B5062" w:rsidRDefault="00D462E7">
      <w:pPr>
        <w:pStyle w:val="Corpodetexto"/>
        <w:ind w:left="197"/>
        <w:jc w:val="both"/>
      </w:pPr>
      <w:r w:rsidRPr="002B5062">
        <w:t>neste  ato  representada  pelo(a)  Sr(a)    …..............................</w:t>
      </w:r>
      <w:r w:rsidRPr="002B5062">
        <w:rPr>
          <w:b/>
        </w:rPr>
        <w:t xml:space="preserve">,  </w:t>
      </w:r>
      <w:r w:rsidRPr="002B5062">
        <w:t xml:space="preserve">portador  da  Carteira  </w:t>
      </w:r>
      <w:r w:rsidRPr="002B5062">
        <w:rPr>
          <w:spacing w:val="2"/>
        </w:rPr>
        <w:t xml:space="preserve"> </w:t>
      </w:r>
      <w:r w:rsidRPr="002B5062">
        <w:t>de</w:t>
      </w:r>
    </w:p>
    <w:p w14:paraId="1379D41C" w14:textId="77777777" w:rsidR="00967490" w:rsidRPr="002B5062" w:rsidRDefault="00D462E7">
      <w:pPr>
        <w:pStyle w:val="Corpodetexto"/>
        <w:tabs>
          <w:tab w:val="left" w:leader="dot" w:pos="6450"/>
        </w:tabs>
        <w:ind w:left="197"/>
        <w:jc w:val="both"/>
      </w:pPr>
      <w:r w:rsidRPr="002B5062">
        <w:t>Identidade nº ….........................  e do</w:t>
      </w:r>
      <w:r w:rsidRPr="002B5062">
        <w:rPr>
          <w:spacing w:val="36"/>
        </w:rPr>
        <w:t xml:space="preserve"> </w:t>
      </w:r>
      <w:r w:rsidRPr="002B5062">
        <w:t>CPF</w:t>
      </w:r>
      <w:r w:rsidRPr="002B5062">
        <w:rPr>
          <w:spacing w:val="5"/>
        </w:rPr>
        <w:t xml:space="preserve"> </w:t>
      </w:r>
      <w:r w:rsidRPr="002B5062">
        <w:t>nº</w:t>
      </w:r>
      <w:r w:rsidRPr="002B5062">
        <w:tab/>
        <w:t>,, declara, sob as penas da</w:t>
      </w:r>
      <w:r w:rsidRPr="002B5062">
        <w:rPr>
          <w:spacing w:val="33"/>
        </w:rPr>
        <w:t xml:space="preserve"> </w:t>
      </w:r>
      <w:r w:rsidRPr="002B5062">
        <w:t>Lei,</w:t>
      </w:r>
    </w:p>
    <w:p w14:paraId="43CAF8EF" w14:textId="03F806F3" w:rsidR="00967490" w:rsidRPr="002B5062" w:rsidRDefault="00D462E7">
      <w:pPr>
        <w:pStyle w:val="Corpodetexto"/>
        <w:ind w:left="197" w:right="129"/>
        <w:jc w:val="both"/>
      </w:pPr>
      <w:proofErr w:type="gramStart"/>
      <w:r w:rsidRPr="002B5062">
        <w:t>que</w:t>
      </w:r>
      <w:proofErr w:type="gramEnd"/>
      <w:r w:rsidRPr="002B5062">
        <w:t xml:space="preserve"> preenche plenamente os requisitos de habilitação estabelecidos no presente Edital do </w:t>
      </w:r>
      <w:r w:rsidR="00E5283C" w:rsidRPr="002B5062">
        <w:rPr>
          <w:b/>
        </w:rPr>
        <w:t>Pregão Eletrônico nº 0</w:t>
      </w:r>
      <w:r w:rsidR="004F3E9E">
        <w:rPr>
          <w:b/>
        </w:rPr>
        <w:t>7</w:t>
      </w:r>
      <w:r w:rsidRPr="002B5062">
        <w:rPr>
          <w:b/>
        </w:rPr>
        <w:t>/202</w:t>
      </w:r>
      <w:r w:rsidR="00DC3416" w:rsidRPr="002B5062">
        <w:rPr>
          <w:b/>
        </w:rPr>
        <w:t>1</w:t>
      </w:r>
      <w:r w:rsidRPr="002B5062">
        <w:rPr>
          <w:b/>
        </w:rPr>
        <w:t xml:space="preserve"> </w:t>
      </w:r>
      <w:r w:rsidRPr="002B5062">
        <w:t>assim como tem pleno conhecimento do objeto licitado e anuência das exigências constantes do Edital e seus anexos.</w:t>
      </w:r>
    </w:p>
    <w:p w14:paraId="5CBCBC98" w14:textId="77777777" w:rsidR="00967490" w:rsidRPr="002B5062" w:rsidRDefault="00967490">
      <w:pPr>
        <w:pStyle w:val="Corpodetexto"/>
      </w:pPr>
    </w:p>
    <w:p w14:paraId="4F9BEFE8" w14:textId="77777777" w:rsidR="00967490" w:rsidRPr="002B5062" w:rsidRDefault="00967490">
      <w:pPr>
        <w:pStyle w:val="Corpodetexto"/>
      </w:pPr>
    </w:p>
    <w:p w14:paraId="2C4F6535" w14:textId="77777777" w:rsidR="00967490" w:rsidRPr="002B5062" w:rsidRDefault="00D462E7">
      <w:pPr>
        <w:pStyle w:val="Corpodetexto"/>
        <w:spacing w:before="231"/>
        <w:ind w:left="197"/>
      </w:pPr>
      <w:r w:rsidRPr="002B5062">
        <w:t>...............................................</w:t>
      </w:r>
    </w:p>
    <w:p w14:paraId="7CEA787E" w14:textId="77777777" w:rsidR="00967490" w:rsidRPr="002B5062" w:rsidRDefault="00D462E7">
      <w:pPr>
        <w:pStyle w:val="Corpodetexto"/>
        <w:ind w:left="197"/>
      </w:pPr>
      <w:r w:rsidRPr="002B5062">
        <w:t>(local e data)</w:t>
      </w:r>
    </w:p>
    <w:p w14:paraId="4A1D7C99" w14:textId="77777777" w:rsidR="00967490" w:rsidRPr="002B5062" w:rsidRDefault="00967490">
      <w:pPr>
        <w:pStyle w:val="Corpodetexto"/>
      </w:pPr>
    </w:p>
    <w:p w14:paraId="6841D91D" w14:textId="77777777" w:rsidR="00967490" w:rsidRPr="002B5062" w:rsidRDefault="00D462E7">
      <w:pPr>
        <w:pStyle w:val="Corpodetexto"/>
        <w:ind w:left="197"/>
      </w:pPr>
      <w:r w:rsidRPr="002B5062">
        <w:t>............................................................</w:t>
      </w:r>
    </w:p>
    <w:p w14:paraId="41331E14" w14:textId="77777777" w:rsidR="00967490" w:rsidRPr="002B5062" w:rsidRDefault="00D462E7">
      <w:pPr>
        <w:pStyle w:val="Corpodetexto"/>
        <w:ind w:left="197" w:right="6097"/>
      </w:pPr>
      <w:r w:rsidRPr="002B5062">
        <w:t>Assinatura, qualificação e carimbo (representante legal)</w:t>
      </w:r>
    </w:p>
    <w:p w14:paraId="6115B85C" w14:textId="77777777" w:rsidR="00967490" w:rsidRPr="002B5062" w:rsidRDefault="00967490">
      <w:pPr>
        <w:pStyle w:val="Corpodetexto"/>
      </w:pPr>
    </w:p>
    <w:p w14:paraId="194E8C1F"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5624DE9"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5148331B" w14:textId="5D820493"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4F3E9E">
        <w:rPr>
          <w:b/>
          <w:sz w:val="24"/>
          <w:szCs w:val="24"/>
        </w:rPr>
        <w:t>6</w:t>
      </w:r>
      <w:r w:rsidRPr="002B5062">
        <w:rPr>
          <w:b/>
          <w:sz w:val="24"/>
          <w:szCs w:val="24"/>
        </w:rPr>
        <w:t>/2021</w:t>
      </w:r>
      <w:r w:rsidRPr="002B5062">
        <w:rPr>
          <w:b/>
          <w:sz w:val="24"/>
          <w:szCs w:val="24"/>
        </w:rPr>
        <w:br/>
      </w:r>
      <w:r w:rsidRPr="002B5062">
        <w:rPr>
          <w:b/>
          <w:sz w:val="24"/>
          <w:szCs w:val="24"/>
        </w:rPr>
        <w:br/>
        <w:t>PREGÃO ELETRÔNICO Nº 0</w:t>
      </w:r>
      <w:r w:rsidR="004F3E9E">
        <w:rPr>
          <w:b/>
          <w:sz w:val="24"/>
          <w:szCs w:val="24"/>
        </w:rPr>
        <w:t>7</w:t>
      </w:r>
      <w:r w:rsidRPr="002B5062">
        <w:rPr>
          <w:b/>
          <w:sz w:val="24"/>
          <w:szCs w:val="24"/>
        </w:rPr>
        <w:t xml:space="preserve">/2021 </w:t>
      </w:r>
    </w:p>
    <w:p w14:paraId="0241EF2B" w14:textId="77777777" w:rsidR="00967490" w:rsidRPr="002B5062" w:rsidRDefault="00967490">
      <w:pPr>
        <w:pStyle w:val="Corpodetexto"/>
      </w:pPr>
    </w:p>
    <w:p w14:paraId="3680E7C3" w14:textId="77777777" w:rsidR="00967490" w:rsidRPr="002B5062" w:rsidRDefault="00967490">
      <w:pPr>
        <w:pStyle w:val="Corpodetexto"/>
        <w:spacing w:before="11"/>
      </w:pPr>
    </w:p>
    <w:p w14:paraId="0A4804F4" w14:textId="77777777" w:rsidR="00967490" w:rsidRPr="002B5062" w:rsidRDefault="00D462E7">
      <w:pPr>
        <w:pStyle w:val="Ttulo11"/>
        <w:spacing w:before="92"/>
        <w:ind w:left="2398"/>
      </w:pPr>
      <w:r w:rsidRPr="002B5062">
        <w:t>ANEXO IV</w:t>
      </w:r>
    </w:p>
    <w:p w14:paraId="07F2B858" w14:textId="77777777" w:rsidR="00967490" w:rsidRPr="002B5062" w:rsidRDefault="00967490">
      <w:pPr>
        <w:pStyle w:val="Corpodetexto"/>
        <w:rPr>
          <w:b/>
        </w:rPr>
      </w:pPr>
    </w:p>
    <w:p w14:paraId="0596C830" w14:textId="77777777" w:rsidR="00967490" w:rsidRPr="002B5062" w:rsidRDefault="00D462E7">
      <w:pPr>
        <w:ind w:left="498" w:right="434"/>
        <w:jc w:val="center"/>
        <w:rPr>
          <w:b/>
          <w:sz w:val="24"/>
          <w:szCs w:val="24"/>
        </w:rPr>
      </w:pPr>
      <w:r w:rsidRPr="002B5062">
        <w:rPr>
          <w:b/>
          <w:sz w:val="24"/>
          <w:szCs w:val="24"/>
        </w:rPr>
        <w:t>MODELO DE DECLARAÇÃO DE EMPREGADOR PESSOA JURÍDICA</w:t>
      </w:r>
    </w:p>
    <w:p w14:paraId="048A801B" w14:textId="77777777" w:rsidR="00967490" w:rsidRPr="002B5062" w:rsidRDefault="00967490">
      <w:pPr>
        <w:pStyle w:val="Corpodetexto"/>
        <w:rPr>
          <w:b/>
        </w:rPr>
      </w:pPr>
    </w:p>
    <w:p w14:paraId="506134CB" w14:textId="77777777" w:rsidR="00967490" w:rsidRPr="002B5062" w:rsidRDefault="00967490">
      <w:pPr>
        <w:pStyle w:val="Corpodetexto"/>
        <w:rPr>
          <w:b/>
        </w:rPr>
      </w:pPr>
    </w:p>
    <w:p w14:paraId="3C33374C" w14:textId="77777777" w:rsidR="00967490" w:rsidRPr="002B5062" w:rsidRDefault="00D462E7">
      <w:pPr>
        <w:pStyle w:val="Corpodetexto"/>
        <w:spacing w:before="231"/>
        <w:ind w:left="197" w:right="125"/>
        <w:jc w:val="both"/>
      </w:pPr>
      <w:r w:rsidRPr="002B5062">
        <w:t xml:space="preserve">…....................................................................................................................., inscrito no CNPJ   </w:t>
      </w:r>
      <w:r w:rsidRPr="002B5062">
        <w:rPr>
          <w:spacing w:val="17"/>
        </w:rPr>
        <w:t xml:space="preserve"> </w:t>
      </w:r>
      <w:r w:rsidRPr="002B5062">
        <w:t xml:space="preserve">nº   </w:t>
      </w:r>
      <w:r w:rsidRPr="002B5062">
        <w:rPr>
          <w:spacing w:val="16"/>
        </w:rPr>
        <w:t xml:space="preserve"> </w:t>
      </w:r>
      <w:r w:rsidRPr="002B5062">
        <w:t xml:space="preserve">.........................................................................,   </w:t>
      </w:r>
      <w:r w:rsidRPr="002B5062">
        <w:rPr>
          <w:spacing w:val="16"/>
        </w:rPr>
        <w:t xml:space="preserve"> </w:t>
      </w:r>
      <w:r w:rsidRPr="002B5062">
        <w:t xml:space="preserve">por   </w:t>
      </w:r>
      <w:r w:rsidRPr="002B5062">
        <w:rPr>
          <w:spacing w:val="14"/>
        </w:rPr>
        <w:t xml:space="preserve"> </w:t>
      </w:r>
      <w:r w:rsidRPr="002B5062">
        <w:t xml:space="preserve">intermédio   </w:t>
      </w:r>
      <w:r w:rsidRPr="002B5062">
        <w:rPr>
          <w:spacing w:val="15"/>
        </w:rPr>
        <w:t xml:space="preserve"> </w:t>
      </w:r>
      <w:r w:rsidRPr="002B5062">
        <w:t xml:space="preserve">de   </w:t>
      </w:r>
      <w:r w:rsidRPr="002B5062">
        <w:rPr>
          <w:spacing w:val="19"/>
        </w:rPr>
        <w:t xml:space="preserve"> </w:t>
      </w:r>
      <w:r w:rsidRPr="002B5062">
        <w:t>seu</w:t>
      </w:r>
    </w:p>
    <w:p w14:paraId="13DD3980" w14:textId="77777777" w:rsidR="00967490" w:rsidRPr="002B5062" w:rsidRDefault="00D462E7">
      <w:pPr>
        <w:pStyle w:val="Corpodetexto"/>
        <w:tabs>
          <w:tab w:val="left" w:pos="3907"/>
          <w:tab w:val="left" w:pos="6645"/>
          <w:tab w:val="left" w:pos="9304"/>
        </w:tabs>
        <w:ind w:left="197"/>
        <w:jc w:val="both"/>
      </w:pPr>
      <w:r w:rsidRPr="002B5062">
        <w:t>representante</w:t>
      </w:r>
      <w:r w:rsidRPr="002B5062">
        <w:tab/>
        <w:t>legal</w:t>
      </w:r>
      <w:r w:rsidRPr="002B5062">
        <w:tab/>
        <w:t>o(a)</w:t>
      </w:r>
      <w:r w:rsidRPr="002B5062">
        <w:tab/>
        <w:t>Sr(a)</w:t>
      </w:r>
    </w:p>
    <w:p w14:paraId="28F3A3A4" w14:textId="77777777" w:rsidR="00967490" w:rsidRPr="002B5062" w:rsidRDefault="00D462E7">
      <w:pPr>
        <w:pStyle w:val="Corpodetexto"/>
        <w:ind w:left="197"/>
        <w:jc w:val="both"/>
      </w:pPr>
      <w:r w:rsidRPr="002B5062">
        <w:t>................................................................................................, portador da Carteira de</w:t>
      </w:r>
    </w:p>
    <w:p w14:paraId="25D990A3" w14:textId="77777777" w:rsidR="00967490" w:rsidRPr="002B5062" w:rsidRDefault="00D462E7">
      <w:pPr>
        <w:pStyle w:val="Corpodetexto"/>
        <w:tabs>
          <w:tab w:val="left" w:leader="dot" w:pos="9763"/>
        </w:tabs>
        <w:ind w:left="197"/>
        <w:jc w:val="both"/>
      </w:pPr>
      <w:r w:rsidRPr="002B5062">
        <w:t xml:space="preserve">Identidade    nº    .....................................    e    do </w:t>
      </w:r>
      <w:r w:rsidRPr="002B5062">
        <w:rPr>
          <w:spacing w:val="19"/>
        </w:rPr>
        <w:t xml:space="preserve"> </w:t>
      </w:r>
      <w:r w:rsidRPr="002B5062">
        <w:t xml:space="preserve">CPF  </w:t>
      </w:r>
      <w:r w:rsidRPr="002B5062">
        <w:rPr>
          <w:spacing w:val="42"/>
        </w:rPr>
        <w:t xml:space="preserve"> </w:t>
      </w:r>
      <w:r w:rsidRPr="002B5062">
        <w:t>nº</w:t>
      </w:r>
      <w:r w:rsidRPr="002B5062">
        <w:tab/>
        <w:t>,</w:t>
      </w:r>
    </w:p>
    <w:p w14:paraId="268E90B0" w14:textId="77777777" w:rsidR="00967490" w:rsidRPr="002B5062" w:rsidRDefault="00D462E7">
      <w:pPr>
        <w:ind w:left="197" w:right="132"/>
        <w:jc w:val="both"/>
        <w:rPr>
          <w:sz w:val="24"/>
          <w:szCs w:val="24"/>
        </w:rPr>
      </w:pPr>
      <w:r w:rsidRPr="002B5062">
        <w:rPr>
          <w:sz w:val="24"/>
          <w:szCs w:val="24"/>
        </w:rPr>
        <w:t xml:space="preserve">DECLARA, </w:t>
      </w:r>
      <w:r w:rsidRPr="002B5062">
        <w:rPr>
          <w:b/>
          <w:sz w:val="24"/>
          <w:szCs w:val="24"/>
        </w:rPr>
        <w:t>sob as penas da Lei, em cumprimento ao disposto no inciso XXXIII, do art. 7º da Constituição da República</w:t>
      </w:r>
      <w:r w:rsidRPr="002B5062">
        <w:rPr>
          <w:sz w:val="24"/>
          <w:szCs w:val="24"/>
        </w:rPr>
        <w:t>, que não emprega menor de dezoito anos em trabalho noturno, perigoso ou insalubre e não emprega menor de dezesseis anos.</w:t>
      </w:r>
    </w:p>
    <w:p w14:paraId="465170C0" w14:textId="77777777" w:rsidR="00967490" w:rsidRPr="002B5062" w:rsidRDefault="00967490">
      <w:pPr>
        <w:pStyle w:val="Corpodetexto"/>
      </w:pPr>
    </w:p>
    <w:p w14:paraId="3D5F5429" w14:textId="77777777" w:rsidR="00967490" w:rsidRPr="002B5062" w:rsidRDefault="00967490">
      <w:pPr>
        <w:pStyle w:val="Corpodetexto"/>
      </w:pPr>
    </w:p>
    <w:p w14:paraId="0D2C7DA4" w14:textId="77777777" w:rsidR="00967490" w:rsidRPr="002B5062" w:rsidRDefault="00D462E7">
      <w:pPr>
        <w:pStyle w:val="Corpodetexto"/>
        <w:tabs>
          <w:tab w:val="left" w:pos="9085"/>
        </w:tabs>
        <w:spacing w:line="720" w:lineRule="auto"/>
        <w:ind w:left="197" w:right="798"/>
      </w:pPr>
      <w:r w:rsidRPr="002B5062">
        <w:t xml:space="preserve">Ressalva: emprega </w:t>
      </w:r>
      <w:r w:rsidRPr="002B5062">
        <w:rPr>
          <w:spacing w:val="-3"/>
        </w:rPr>
        <w:t xml:space="preserve">menor, </w:t>
      </w:r>
      <w:r w:rsidRPr="002B5062">
        <w:t>a partir de quatorze anos, na condição de</w:t>
      </w:r>
      <w:r w:rsidRPr="002B5062">
        <w:rPr>
          <w:spacing w:val="-23"/>
        </w:rPr>
        <w:t xml:space="preserve"> </w:t>
      </w:r>
      <w:r w:rsidRPr="002B5062">
        <w:t>aprendiz</w:t>
      </w:r>
      <w:r w:rsidRPr="002B5062">
        <w:rPr>
          <w:spacing w:val="-5"/>
        </w:rPr>
        <w:t xml:space="preserve"> </w:t>
      </w:r>
      <w:r w:rsidRPr="002B5062">
        <w:t>(</w:t>
      </w:r>
      <w:r w:rsidRPr="002B5062">
        <w:tab/>
      </w:r>
      <w:r w:rsidRPr="002B5062">
        <w:rPr>
          <w:spacing w:val="-17"/>
        </w:rPr>
        <w:t xml:space="preserve">) </w:t>
      </w:r>
      <w:r w:rsidRPr="002B5062">
        <w:t>(Observação: em caso afirmativo, assinalar a ressalva</w:t>
      </w:r>
      <w:r w:rsidRPr="002B5062">
        <w:rPr>
          <w:spacing w:val="-9"/>
        </w:rPr>
        <w:t xml:space="preserve"> </w:t>
      </w:r>
      <w:r w:rsidRPr="002B5062">
        <w:t>acima)</w:t>
      </w:r>
    </w:p>
    <w:p w14:paraId="7EDCC0C2" w14:textId="77777777" w:rsidR="00967490" w:rsidRPr="002B5062" w:rsidRDefault="00967490">
      <w:pPr>
        <w:pStyle w:val="Corpodetexto"/>
        <w:spacing w:before="1"/>
      </w:pPr>
    </w:p>
    <w:p w14:paraId="75DBDDEA" w14:textId="77777777" w:rsidR="00967490" w:rsidRPr="002B5062" w:rsidRDefault="00D462E7">
      <w:pPr>
        <w:pStyle w:val="Corpodetexto"/>
        <w:ind w:left="197"/>
      </w:pPr>
      <w:r w:rsidRPr="002B5062">
        <w:t>...............................................</w:t>
      </w:r>
    </w:p>
    <w:p w14:paraId="0EDD5B90" w14:textId="77777777" w:rsidR="00967490" w:rsidRPr="002B5062" w:rsidRDefault="00D462E7">
      <w:pPr>
        <w:pStyle w:val="Corpodetexto"/>
        <w:ind w:left="197"/>
      </w:pPr>
      <w:r w:rsidRPr="002B5062">
        <w:t>(local e data)</w:t>
      </w:r>
    </w:p>
    <w:p w14:paraId="5D0E5909" w14:textId="77777777" w:rsidR="00967490" w:rsidRPr="002B5062" w:rsidRDefault="00967490">
      <w:pPr>
        <w:pStyle w:val="Corpodetexto"/>
      </w:pPr>
    </w:p>
    <w:p w14:paraId="0A7A912E" w14:textId="77777777" w:rsidR="00967490" w:rsidRPr="002B5062" w:rsidRDefault="00D462E7">
      <w:pPr>
        <w:pStyle w:val="Corpodetexto"/>
        <w:ind w:left="197"/>
      </w:pPr>
      <w:r w:rsidRPr="002B5062">
        <w:t>............................................................</w:t>
      </w:r>
    </w:p>
    <w:p w14:paraId="1B203C33" w14:textId="77777777" w:rsidR="00967490" w:rsidRPr="002B5062" w:rsidRDefault="00D462E7">
      <w:pPr>
        <w:pStyle w:val="Corpodetexto"/>
        <w:ind w:left="197" w:right="6097"/>
      </w:pPr>
      <w:r w:rsidRPr="002B5062">
        <w:t>Assinatura, qualificação e carimbo (representante legal)</w:t>
      </w:r>
    </w:p>
    <w:p w14:paraId="3EB223A1" w14:textId="77777777" w:rsidR="00967490" w:rsidRPr="002B5062" w:rsidRDefault="00967490">
      <w:pPr>
        <w:pStyle w:val="Corpodetexto"/>
      </w:pPr>
    </w:p>
    <w:p w14:paraId="530DACAE"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4EA67D35"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59DD829A" w14:textId="272F0B45"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4F3E9E">
        <w:rPr>
          <w:b/>
          <w:sz w:val="24"/>
          <w:szCs w:val="24"/>
        </w:rPr>
        <w:t>6</w:t>
      </w:r>
      <w:r w:rsidRPr="002B5062">
        <w:rPr>
          <w:b/>
          <w:sz w:val="24"/>
          <w:szCs w:val="24"/>
        </w:rPr>
        <w:t>/2021</w:t>
      </w:r>
      <w:r w:rsidRPr="002B5062">
        <w:rPr>
          <w:b/>
          <w:sz w:val="24"/>
          <w:szCs w:val="24"/>
        </w:rPr>
        <w:br/>
      </w:r>
      <w:r w:rsidRPr="002B5062">
        <w:rPr>
          <w:b/>
          <w:sz w:val="24"/>
          <w:szCs w:val="24"/>
        </w:rPr>
        <w:br/>
        <w:t>PREGÃO ELETRÔNICO Nº 00</w:t>
      </w:r>
      <w:r w:rsidR="004F3E9E">
        <w:rPr>
          <w:b/>
          <w:sz w:val="24"/>
          <w:szCs w:val="24"/>
        </w:rPr>
        <w:t>7</w:t>
      </w:r>
      <w:r w:rsidRPr="002B5062">
        <w:rPr>
          <w:b/>
          <w:sz w:val="24"/>
          <w:szCs w:val="24"/>
        </w:rPr>
        <w:t xml:space="preserve">/2021 </w:t>
      </w:r>
    </w:p>
    <w:p w14:paraId="21969BA6" w14:textId="77777777" w:rsidR="00E5283C" w:rsidRPr="002B5062" w:rsidRDefault="00E5283C">
      <w:pPr>
        <w:pStyle w:val="Ttulo11"/>
        <w:spacing w:before="92"/>
        <w:ind w:left="2398"/>
      </w:pPr>
    </w:p>
    <w:p w14:paraId="29DDEFBF" w14:textId="77777777" w:rsidR="00967490" w:rsidRPr="002B5062" w:rsidRDefault="00D462E7">
      <w:pPr>
        <w:pStyle w:val="Ttulo11"/>
        <w:spacing w:before="92"/>
        <w:ind w:left="2398"/>
      </w:pPr>
      <w:r w:rsidRPr="002B5062">
        <w:t>ANEXO V</w:t>
      </w:r>
    </w:p>
    <w:p w14:paraId="42432DF4" w14:textId="77777777" w:rsidR="00967490" w:rsidRPr="002B5062" w:rsidRDefault="00D462E7">
      <w:pPr>
        <w:ind w:left="498" w:right="366"/>
        <w:jc w:val="center"/>
        <w:rPr>
          <w:b/>
          <w:sz w:val="24"/>
          <w:szCs w:val="24"/>
        </w:rPr>
      </w:pPr>
      <w:r w:rsidRPr="002B5062">
        <w:rPr>
          <w:b/>
          <w:sz w:val="24"/>
          <w:szCs w:val="24"/>
        </w:rPr>
        <w:t>DECLARAÇÃO DE INEXISTÊNCIA DE FATO IMPEDITIVO</w:t>
      </w:r>
    </w:p>
    <w:p w14:paraId="2646D2FE" w14:textId="77777777" w:rsidR="00967490" w:rsidRPr="002B5062" w:rsidRDefault="00967490">
      <w:pPr>
        <w:pStyle w:val="Corpodetexto"/>
        <w:rPr>
          <w:b/>
        </w:rPr>
      </w:pPr>
    </w:p>
    <w:p w14:paraId="06191C97" w14:textId="77777777" w:rsidR="00967490" w:rsidRPr="002B5062" w:rsidRDefault="00967490">
      <w:pPr>
        <w:pStyle w:val="Corpodetexto"/>
        <w:rPr>
          <w:b/>
        </w:rPr>
      </w:pPr>
    </w:p>
    <w:p w14:paraId="0C6A76D2" w14:textId="77777777" w:rsidR="00967490" w:rsidRPr="002B5062" w:rsidRDefault="00D462E7">
      <w:pPr>
        <w:ind w:left="197"/>
        <w:rPr>
          <w:sz w:val="24"/>
          <w:szCs w:val="24"/>
        </w:rPr>
      </w:pPr>
      <w:r w:rsidRPr="002B5062">
        <w:rPr>
          <w:b/>
          <w:sz w:val="24"/>
          <w:szCs w:val="24"/>
        </w:rPr>
        <w:t xml:space="preserve">(Nome </w:t>
      </w:r>
      <w:r w:rsidRPr="002B5062">
        <w:rPr>
          <w:b/>
          <w:spacing w:val="12"/>
          <w:sz w:val="24"/>
          <w:szCs w:val="24"/>
        </w:rPr>
        <w:t xml:space="preserve"> </w:t>
      </w:r>
      <w:r w:rsidRPr="002B5062">
        <w:rPr>
          <w:b/>
          <w:sz w:val="24"/>
          <w:szCs w:val="24"/>
        </w:rPr>
        <w:t xml:space="preserve">da </w:t>
      </w:r>
      <w:r w:rsidRPr="002B5062">
        <w:rPr>
          <w:b/>
          <w:spacing w:val="13"/>
          <w:sz w:val="24"/>
          <w:szCs w:val="24"/>
        </w:rPr>
        <w:t xml:space="preserve"> </w:t>
      </w:r>
      <w:r w:rsidRPr="002B5062">
        <w:rPr>
          <w:b/>
          <w:sz w:val="24"/>
          <w:szCs w:val="24"/>
        </w:rPr>
        <w:t xml:space="preserve">empresa), </w:t>
      </w:r>
      <w:r w:rsidRPr="002B5062">
        <w:rPr>
          <w:b/>
          <w:spacing w:val="16"/>
          <w:sz w:val="24"/>
          <w:szCs w:val="24"/>
        </w:rPr>
        <w:t xml:space="preserve"> </w:t>
      </w:r>
      <w:r w:rsidRPr="002B5062">
        <w:rPr>
          <w:sz w:val="24"/>
          <w:szCs w:val="24"/>
        </w:rPr>
        <w:t xml:space="preserve">sediada </w:t>
      </w:r>
      <w:r w:rsidRPr="002B5062">
        <w:rPr>
          <w:spacing w:val="11"/>
          <w:sz w:val="24"/>
          <w:szCs w:val="24"/>
        </w:rPr>
        <w:t xml:space="preserve"> </w:t>
      </w:r>
      <w:r w:rsidRPr="002B5062">
        <w:rPr>
          <w:sz w:val="24"/>
          <w:szCs w:val="24"/>
        </w:rPr>
        <w:t xml:space="preserve">(endereço </w:t>
      </w:r>
      <w:r w:rsidRPr="002B5062">
        <w:rPr>
          <w:spacing w:val="8"/>
          <w:sz w:val="24"/>
          <w:szCs w:val="24"/>
        </w:rPr>
        <w:t xml:space="preserve"> </w:t>
      </w:r>
      <w:r w:rsidRPr="002B5062">
        <w:rPr>
          <w:sz w:val="24"/>
          <w:szCs w:val="24"/>
        </w:rPr>
        <w:t xml:space="preserve">completo), </w:t>
      </w:r>
      <w:r w:rsidRPr="002B5062">
        <w:rPr>
          <w:spacing w:val="12"/>
          <w:sz w:val="24"/>
          <w:szCs w:val="24"/>
        </w:rPr>
        <w:t xml:space="preserve"> </w:t>
      </w:r>
      <w:r w:rsidRPr="002B5062">
        <w:rPr>
          <w:sz w:val="24"/>
          <w:szCs w:val="24"/>
        </w:rPr>
        <w:t xml:space="preserve">inscrita </w:t>
      </w:r>
      <w:r w:rsidRPr="002B5062">
        <w:rPr>
          <w:spacing w:val="14"/>
          <w:sz w:val="24"/>
          <w:szCs w:val="24"/>
        </w:rPr>
        <w:t xml:space="preserve"> </w:t>
      </w:r>
      <w:r w:rsidRPr="002B5062">
        <w:rPr>
          <w:sz w:val="24"/>
          <w:szCs w:val="24"/>
        </w:rPr>
        <w:t xml:space="preserve">no </w:t>
      </w:r>
      <w:r w:rsidRPr="002B5062">
        <w:rPr>
          <w:spacing w:val="11"/>
          <w:sz w:val="24"/>
          <w:szCs w:val="24"/>
        </w:rPr>
        <w:t xml:space="preserve"> </w:t>
      </w:r>
      <w:r w:rsidRPr="002B5062">
        <w:rPr>
          <w:sz w:val="24"/>
          <w:szCs w:val="24"/>
        </w:rPr>
        <w:t xml:space="preserve">CNPJ/MF </w:t>
      </w:r>
      <w:r w:rsidRPr="002B5062">
        <w:rPr>
          <w:spacing w:val="12"/>
          <w:sz w:val="24"/>
          <w:szCs w:val="24"/>
        </w:rPr>
        <w:t xml:space="preserve"> </w:t>
      </w:r>
      <w:r w:rsidRPr="002B5062">
        <w:rPr>
          <w:sz w:val="24"/>
          <w:szCs w:val="24"/>
        </w:rPr>
        <w:t xml:space="preserve">sob </w:t>
      </w:r>
      <w:r w:rsidRPr="002B5062">
        <w:rPr>
          <w:spacing w:val="10"/>
          <w:sz w:val="24"/>
          <w:szCs w:val="24"/>
        </w:rPr>
        <w:t xml:space="preserve"> </w:t>
      </w:r>
      <w:r w:rsidRPr="002B5062">
        <w:rPr>
          <w:sz w:val="24"/>
          <w:szCs w:val="24"/>
        </w:rPr>
        <w:t xml:space="preserve">o </w:t>
      </w:r>
      <w:r w:rsidRPr="002B5062">
        <w:rPr>
          <w:spacing w:val="11"/>
          <w:sz w:val="24"/>
          <w:szCs w:val="24"/>
        </w:rPr>
        <w:t xml:space="preserve"> </w:t>
      </w:r>
      <w:r w:rsidRPr="002B5062">
        <w:rPr>
          <w:sz w:val="24"/>
          <w:szCs w:val="24"/>
        </w:rPr>
        <w:t>nº</w:t>
      </w:r>
    </w:p>
    <w:p w14:paraId="6B5CFEF9" w14:textId="77777777" w:rsidR="00967490" w:rsidRPr="002B5062" w:rsidRDefault="00D462E7">
      <w:pPr>
        <w:pStyle w:val="Corpodetexto"/>
        <w:tabs>
          <w:tab w:val="left" w:leader="dot" w:pos="9770"/>
        </w:tabs>
        <w:ind w:left="197"/>
        <w:rPr>
          <w:b/>
        </w:rPr>
      </w:pPr>
      <w:r w:rsidRPr="002B5062">
        <w:t xml:space="preserve">…........................,  por  intermédio  do  seu  representante  legal </w:t>
      </w:r>
      <w:r w:rsidRPr="002B5062">
        <w:rPr>
          <w:spacing w:val="9"/>
        </w:rPr>
        <w:t xml:space="preserve"> </w:t>
      </w:r>
      <w:r w:rsidRPr="002B5062">
        <w:t xml:space="preserve">o </w:t>
      </w:r>
      <w:r w:rsidRPr="002B5062">
        <w:rPr>
          <w:spacing w:val="1"/>
        </w:rPr>
        <w:t xml:space="preserve"> </w:t>
      </w:r>
      <w:r w:rsidRPr="002B5062">
        <w:t>Sr.(a)</w:t>
      </w:r>
      <w:r w:rsidRPr="002B5062">
        <w:tab/>
      </w:r>
      <w:r w:rsidRPr="002B5062">
        <w:rPr>
          <w:b/>
        </w:rPr>
        <w:t>,</w:t>
      </w:r>
    </w:p>
    <w:p w14:paraId="69AE887F" w14:textId="77777777" w:rsidR="00967490" w:rsidRPr="002B5062" w:rsidRDefault="00D462E7">
      <w:pPr>
        <w:pStyle w:val="Corpodetexto"/>
        <w:tabs>
          <w:tab w:val="left" w:pos="6817"/>
          <w:tab w:val="left" w:leader="dot" w:pos="9766"/>
        </w:tabs>
        <w:ind w:left="197"/>
      </w:pPr>
      <w:r w:rsidRPr="002B5062">
        <w:t>portador  da  Carteira  de  Identidade</w:t>
      </w:r>
      <w:r w:rsidRPr="002B5062">
        <w:rPr>
          <w:spacing w:val="57"/>
        </w:rPr>
        <w:t xml:space="preserve"> </w:t>
      </w:r>
      <w:r w:rsidRPr="002B5062">
        <w:t xml:space="preserve">nº </w:t>
      </w:r>
      <w:r w:rsidRPr="002B5062">
        <w:rPr>
          <w:spacing w:val="5"/>
        </w:rPr>
        <w:t xml:space="preserve"> </w:t>
      </w:r>
      <w:r w:rsidRPr="002B5062">
        <w:t>….........................</w:t>
      </w:r>
      <w:r w:rsidRPr="002B5062">
        <w:tab/>
        <w:t xml:space="preserve">e  do </w:t>
      </w:r>
      <w:r w:rsidRPr="002B5062">
        <w:rPr>
          <w:spacing w:val="1"/>
        </w:rPr>
        <w:t xml:space="preserve"> </w:t>
      </w:r>
      <w:r w:rsidRPr="002B5062">
        <w:t xml:space="preserve">CPF </w:t>
      </w:r>
      <w:r w:rsidRPr="002B5062">
        <w:rPr>
          <w:spacing w:val="3"/>
        </w:rPr>
        <w:t xml:space="preserve"> </w:t>
      </w:r>
      <w:r w:rsidRPr="002B5062">
        <w:t>nº</w:t>
      </w:r>
      <w:r w:rsidRPr="002B5062">
        <w:tab/>
        <w:t>,</w:t>
      </w:r>
    </w:p>
    <w:p w14:paraId="67B75BA8" w14:textId="77777777" w:rsidR="00967490" w:rsidRPr="002B5062" w:rsidRDefault="00D462E7">
      <w:pPr>
        <w:pStyle w:val="Corpodetexto"/>
        <w:spacing w:before="1"/>
        <w:ind w:left="197"/>
      </w:pPr>
      <w:r w:rsidRPr="002B5062">
        <w:rPr>
          <w:b/>
        </w:rPr>
        <w:t>DECLARA</w:t>
      </w:r>
      <w:r w:rsidRPr="002B5062">
        <w:t>, sob as penas da lei, que não incorre em qualquer das condições impeditivas, especificando:</w:t>
      </w:r>
    </w:p>
    <w:p w14:paraId="00442EFA" w14:textId="77777777" w:rsidR="00967490" w:rsidRPr="002B5062" w:rsidRDefault="00967490">
      <w:pPr>
        <w:pStyle w:val="Corpodetexto"/>
      </w:pPr>
    </w:p>
    <w:p w14:paraId="52CAD25C"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foi declarada inidônea por ato do Poder</w:t>
      </w:r>
      <w:r w:rsidRPr="002B5062">
        <w:rPr>
          <w:spacing w:val="-13"/>
          <w:sz w:val="24"/>
          <w:szCs w:val="24"/>
        </w:rPr>
        <w:t xml:space="preserve"> </w:t>
      </w:r>
      <w:r w:rsidRPr="002B5062">
        <w:rPr>
          <w:sz w:val="24"/>
          <w:szCs w:val="24"/>
        </w:rPr>
        <w:t>Público;</w:t>
      </w:r>
    </w:p>
    <w:p w14:paraId="49F4ED56" w14:textId="77777777" w:rsidR="00967490" w:rsidRPr="002B5062" w:rsidRDefault="00967490">
      <w:pPr>
        <w:pStyle w:val="Corpodetexto"/>
      </w:pPr>
    </w:p>
    <w:p w14:paraId="5441E345"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está impedida de transacionar com a Administração</w:t>
      </w:r>
      <w:r w:rsidRPr="002B5062">
        <w:rPr>
          <w:spacing w:val="-12"/>
          <w:sz w:val="24"/>
          <w:szCs w:val="24"/>
        </w:rPr>
        <w:t xml:space="preserve"> </w:t>
      </w:r>
      <w:r w:rsidRPr="002B5062">
        <w:rPr>
          <w:sz w:val="24"/>
          <w:szCs w:val="24"/>
        </w:rPr>
        <w:t>Pública;</w:t>
      </w:r>
    </w:p>
    <w:p w14:paraId="7EB89E89" w14:textId="77777777" w:rsidR="00967490" w:rsidRPr="002B5062" w:rsidRDefault="00967490">
      <w:pPr>
        <w:pStyle w:val="Corpodetexto"/>
      </w:pPr>
    </w:p>
    <w:p w14:paraId="0BA6F11F" w14:textId="77777777" w:rsidR="00967490" w:rsidRPr="002B5062" w:rsidRDefault="00D462E7" w:rsidP="003E72B8">
      <w:pPr>
        <w:pStyle w:val="PargrafodaLista"/>
        <w:numPr>
          <w:ilvl w:val="0"/>
          <w:numId w:val="4"/>
        </w:numPr>
        <w:tabs>
          <w:tab w:val="left" w:pos="447"/>
        </w:tabs>
        <w:ind w:left="197" w:right="134" w:firstLine="0"/>
        <w:rPr>
          <w:sz w:val="24"/>
          <w:szCs w:val="24"/>
        </w:rPr>
      </w:pPr>
      <w:r w:rsidRPr="002B5062">
        <w:rPr>
          <w:sz w:val="24"/>
          <w:szCs w:val="24"/>
        </w:rPr>
        <w:t>- Que não foi apenada com rescisão de contrato, quer por deficiência dos serviços prestados, quer por outro motivo igualmente grave, no transcorrer dos últimos 5 (cinco) anos;</w:t>
      </w:r>
    </w:p>
    <w:p w14:paraId="1E7CF5C6" w14:textId="77777777" w:rsidR="00967490" w:rsidRPr="002B5062" w:rsidRDefault="00967490">
      <w:pPr>
        <w:pStyle w:val="Corpodetexto"/>
      </w:pPr>
    </w:p>
    <w:p w14:paraId="3AED79A8" w14:textId="77777777" w:rsidR="00967490" w:rsidRPr="002B5062" w:rsidRDefault="00D462E7" w:rsidP="003E72B8">
      <w:pPr>
        <w:pStyle w:val="PargrafodaLista"/>
        <w:numPr>
          <w:ilvl w:val="0"/>
          <w:numId w:val="4"/>
        </w:numPr>
        <w:tabs>
          <w:tab w:val="left" w:pos="411"/>
        </w:tabs>
        <w:ind w:left="197" w:right="140" w:firstLine="0"/>
        <w:rPr>
          <w:sz w:val="24"/>
          <w:szCs w:val="24"/>
        </w:rPr>
      </w:pPr>
      <w:r w:rsidRPr="002B5062">
        <w:rPr>
          <w:sz w:val="24"/>
          <w:szCs w:val="24"/>
        </w:rPr>
        <w:t>- Que não incorre nas demais condições impeditivas previstas no art. 9º da Lei Federal nº 8.666/93 consolidada pela Lei Federal nº</w:t>
      </w:r>
      <w:r w:rsidRPr="002B5062">
        <w:rPr>
          <w:spacing w:val="-4"/>
          <w:sz w:val="24"/>
          <w:szCs w:val="24"/>
        </w:rPr>
        <w:t xml:space="preserve"> </w:t>
      </w:r>
      <w:r w:rsidRPr="002B5062">
        <w:rPr>
          <w:sz w:val="24"/>
          <w:szCs w:val="24"/>
        </w:rPr>
        <w:t>8.883/94.</w:t>
      </w:r>
    </w:p>
    <w:p w14:paraId="4360FBDF" w14:textId="77777777" w:rsidR="00967490" w:rsidRPr="002B5062" w:rsidRDefault="00967490">
      <w:pPr>
        <w:pStyle w:val="Corpodetexto"/>
        <w:spacing w:before="1"/>
      </w:pPr>
    </w:p>
    <w:p w14:paraId="7AAB6BAE" w14:textId="474812E4" w:rsidR="00967490" w:rsidRPr="002B5062" w:rsidRDefault="00D462E7" w:rsidP="003E72B8">
      <w:pPr>
        <w:pStyle w:val="PargrafodaLista"/>
        <w:numPr>
          <w:ilvl w:val="0"/>
          <w:numId w:val="4"/>
        </w:numPr>
        <w:tabs>
          <w:tab w:val="left" w:pos="411"/>
        </w:tabs>
        <w:ind w:left="197" w:right="125" w:firstLine="0"/>
        <w:rPr>
          <w:sz w:val="24"/>
          <w:szCs w:val="24"/>
        </w:rPr>
      </w:pPr>
      <w:r w:rsidRPr="002B5062">
        <w:rPr>
          <w:sz w:val="24"/>
          <w:szCs w:val="24"/>
        </w:rPr>
        <w:t xml:space="preserve">- E que, se responsabiliza pela veracidade e autenticidade dos documentos oferecidos, comprometendo-se a comunicar a PREFEITURA MUNICIPAL DE </w:t>
      </w:r>
      <w:r w:rsidR="008F16D1" w:rsidRPr="002B5062">
        <w:rPr>
          <w:sz w:val="24"/>
          <w:szCs w:val="24"/>
        </w:rPr>
        <w:t>IBERTIOGA</w:t>
      </w:r>
      <w:r w:rsidR="00E5283C" w:rsidRPr="002B5062">
        <w:rPr>
          <w:sz w:val="24"/>
          <w:szCs w:val="24"/>
        </w:rPr>
        <w:t xml:space="preserve"> - MG</w:t>
      </w:r>
      <w:r w:rsidRPr="002B5062">
        <w:rPr>
          <w:sz w:val="24"/>
          <w:szCs w:val="24"/>
        </w:rPr>
        <w:t xml:space="preserve"> a ocorrência de quaisquer fatos supervenientes impeditivos da habilitação, ou que comprometam a idoneidade da proponente, nos termos do artigo 32, parágrafo 2º, e do artigo 97 da Lei 8.666/93, e suas</w:t>
      </w:r>
      <w:r w:rsidRPr="002B5062">
        <w:rPr>
          <w:spacing w:val="-4"/>
          <w:sz w:val="24"/>
          <w:szCs w:val="24"/>
        </w:rPr>
        <w:t xml:space="preserve"> </w:t>
      </w:r>
      <w:r w:rsidRPr="002B5062">
        <w:rPr>
          <w:sz w:val="24"/>
          <w:szCs w:val="24"/>
        </w:rPr>
        <w:t>alterações.</w:t>
      </w:r>
    </w:p>
    <w:p w14:paraId="1D4EF1F7" w14:textId="77777777" w:rsidR="00967490" w:rsidRPr="002B5062" w:rsidRDefault="00967490">
      <w:pPr>
        <w:pStyle w:val="Corpodetexto"/>
      </w:pPr>
    </w:p>
    <w:p w14:paraId="78A55F07" w14:textId="77777777" w:rsidR="00967490" w:rsidRPr="002B5062" w:rsidRDefault="00967490">
      <w:pPr>
        <w:pStyle w:val="Corpodetexto"/>
      </w:pPr>
    </w:p>
    <w:p w14:paraId="7B3B88A0" w14:textId="77777777" w:rsidR="00967490" w:rsidRPr="002B5062" w:rsidRDefault="00D462E7">
      <w:pPr>
        <w:pStyle w:val="Corpodetexto"/>
        <w:ind w:left="197"/>
      </w:pPr>
      <w:r w:rsidRPr="002B5062">
        <w:t>...............................................</w:t>
      </w:r>
    </w:p>
    <w:p w14:paraId="35F55058" w14:textId="77777777" w:rsidR="00967490" w:rsidRPr="002B5062" w:rsidRDefault="00D462E7">
      <w:pPr>
        <w:pStyle w:val="Corpodetexto"/>
        <w:ind w:left="197"/>
      </w:pPr>
      <w:r w:rsidRPr="002B5062">
        <w:t>(local e data)</w:t>
      </w:r>
    </w:p>
    <w:p w14:paraId="1F18214E" w14:textId="77777777" w:rsidR="00967490" w:rsidRPr="002B5062" w:rsidRDefault="00967490">
      <w:pPr>
        <w:pStyle w:val="Corpodetexto"/>
      </w:pPr>
    </w:p>
    <w:p w14:paraId="7BC25EEF" w14:textId="77777777" w:rsidR="00967490" w:rsidRPr="002B5062" w:rsidRDefault="00D462E7">
      <w:pPr>
        <w:pStyle w:val="Corpodetexto"/>
        <w:ind w:left="197"/>
      </w:pPr>
      <w:r w:rsidRPr="002B5062">
        <w:t>............................................................</w:t>
      </w:r>
    </w:p>
    <w:p w14:paraId="6AC10077" w14:textId="77777777" w:rsidR="00967490" w:rsidRPr="002B5062" w:rsidRDefault="00D462E7">
      <w:pPr>
        <w:pStyle w:val="Corpodetexto"/>
        <w:ind w:left="197" w:right="6097"/>
      </w:pPr>
      <w:r w:rsidRPr="002B5062">
        <w:t>Assinatura, qualificação e carimbo (representante legal)</w:t>
      </w:r>
    </w:p>
    <w:p w14:paraId="093BC900" w14:textId="77777777" w:rsidR="00967490" w:rsidRPr="002B5062" w:rsidRDefault="00967490">
      <w:pPr>
        <w:pStyle w:val="Corpodetexto"/>
      </w:pPr>
    </w:p>
    <w:p w14:paraId="559AAA77"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18"/>
          <w:sz w:val="24"/>
          <w:szCs w:val="24"/>
        </w:rPr>
        <w:t xml:space="preserve"> </w:t>
      </w:r>
      <w:r w:rsidRPr="002B5062">
        <w:rPr>
          <w:sz w:val="24"/>
          <w:szCs w:val="24"/>
        </w:rPr>
        <w:t>proponente.</w:t>
      </w:r>
    </w:p>
    <w:p w14:paraId="298A6A2E" w14:textId="77777777" w:rsidR="00967490" w:rsidRPr="002B5062" w:rsidRDefault="00967490">
      <w:pPr>
        <w:rPr>
          <w:sz w:val="24"/>
          <w:szCs w:val="24"/>
        </w:rPr>
        <w:sectPr w:rsidR="00967490" w:rsidRPr="002B5062" w:rsidSect="00CE491B">
          <w:pgSz w:w="11910" w:h="16840"/>
          <w:pgMar w:top="2384" w:right="860" w:bottom="1140" w:left="1080" w:header="117" w:footer="908" w:gutter="0"/>
          <w:cols w:space="720"/>
        </w:sectPr>
      </w:pPr>
    </w:p>
    <w:p w14:paraId="21E82816" w14:textId="0B442D7E" w:rsidR="00F33E98" w:rsidRPr="002B5062" w:rsidRDefault="00F33E98" w:rsidP="00F33E98">
      <w:pPr>
        <w:ind w:left="2400" w:right="2332"/>
        <w:jc w:val="center"/>
        <w:rPr>
          <w:b/>
          <w:sz w:val="24"/>
          <w:szCs w:val="24"/>
        </w:rPr>
      </w:pPr>
      <w:r w:rsidRPr="002B5062">
        <w:rPr>
          <w:b/>
          <w:sz w:val="24"/>
          <w:szCs w:val="24"/>
        </w:rPr>
        <w:lastRenderedPageBreak/>
        <w:t xml:space="preserve">PROCESSO LICITATÓRIO Nº </w:t>
      </w:r>
      <w:r>
        <w:rPr>
          <w:b/>
          <w:sz w:val="24"/>
          <w:szCs w:val="24"/>
        </w:rPr>
        <w:t>07</w:t>
      </w:r>
      <w:r w:rsidR="004F3E9E">
        <w:rPr>
          <w:b/>
          <w:sz w:val="24"/>
          <w:szCs w:val="24"/>
        </w:rPr>
        <w:t>6</w:t>
      </w:r>
      <w:r w:rsidRPr="002B5062">
        <w:rPr>
          <w:b/>
          <w:sz w:val="24"/>
          <w:szCs w:val="24"/>
        </w:rPr>
        <w:t>/2021</w:t>
      </w:r>
      <w:r w:rsidRPr="002B5062">
        <w:rPr>
          <w:b/>
          <w:sz w:val="24"/>
          <w:szCs w:val="24"/>
        </w:rPr>
        <w:br/>
      </w:r>
      <w:r w:rsidRPr="002B5062">
        <w:rPr>
          <w:b/>
          <w:sz w:val="24"/>
          <w:szCs w:val="24"/>
        </w:rPr>
        <w:br/>
        <w:t>PREGÃO ELETRÔNICO Nº 00</w:t>
      </w:r>
      <w:r w:rsidR="004F3E9E">
        <w:rPr>
          <w:b/>
          <w:sz w:val="24"/>
          <w:szCs w:val="24"/>
        </w:rPr>
        <w:t>7</w:t>
      </w:r>
      <w:r w:rsidRPr="002B5062">
        <w:rPr>
          <w:b/>
          <w:sz w:val="24"/>
          <w:szCs w:val="24"/>
        </w:rPr>
        <w:t xml:space="preserve">/2021 </w:t>
      </w:r>
    </w:p>
    <w:p w14:paraId="63967ADF" w14:textId="77777777" w:rsidR="00795249" w:rsidRPr="00C05334" w:rsidRDefault="00795249" w:rsidP="00795249">
      <w:pPr>
        <w:jc w:val="both"/>
        <w:rPr>
          <w:b/>
        </w:rPr>
      </w:pPr>
    </w:p>
    <w:p w14:paraId="1EF49E1F" w14:textId="5A408A11" w:rsidR="00795249" w:rsidRPr="00C05334" w:rsidRDefault="00795249" w:rsidP="00795249">
      <w:pPr>
        <w:jc w:val="center"/>
        <w:rPr>
          <w:b/>
        </w:rPr>
      </w:pPr>
      <w:r>
        <w:rPr>
          <w:b/>
        </w:rPr>
        <w:t>ANEXO VI</w:t>
      </w:r>
    </w:p>
    <w:p w14:paraId="2962CE53" w14:textId="77777777" w:rsidR="00795249" w:rsidRPr="00C05334" w:rsidRDefault="00795249" w:rsidP="00795249">
      <w:pPr>
        <w:jc w:val="center"/>
        <w:rPr>
          <w:b/>
        </w:rPr>
      </w:pPr>
    </w:p>
    <w:p w14:paraId="4E920F6F" w14:textId="77777777" w:rsidR="00795249" w:rsidRPr="00C05334" w:rsidRDefault="00795249" w:rsidP="00795249">
      <w:pPr>
        <w:jc w:val="center"/>
        <w:rPr>
          <w:b/>
        </w:rPr>
      </w:pPr>
      <w:r w:rsidRPr="00C05334">
        <w:rPr>
          <w:b/>
        </w:rPr>
        <w:t>MODELO DA PROPOSTA COMERCIAL</w:t>
      </w:r>
    </w:p>
    <w:p w14:paraId="5466E186" w14:textId="77777777" w:rsidR="00795249" w:rsidRPr="00C05334" w:rsidRDefault="00795249" w:rsidP="00795249">
      <w:pPr>
        <w:spacing w:line="276" w:lineRule="auto"/>
        <w:jc w:val="center"/>
      </w:pPr>
    </w:p>
    <w:p w14:paraId="09E6C778" w14:textId="77777777" w:rsidR="00795249" w:rsidRPr="00C05334" w:rsidRDefault="00795249" w:rsidP="00795249">
      <w:pPr>
        <w:spacing w:line="276" w:lineRule="auto"/>
        <w:jc w:val="center"/>
      </w:pPr>
    </w:p>
    <w:p w14:paraId="757F0EBF" w14:textId="77777777" w:rsidR="00795249" w:rsidRPr="00C05334" w:rsidRDefault="00795249" w:rsidP="00795249">
      <w:pPr>
        <w:spacing w:line="276" w:lineRule="auto"/>
        <w:jc w:val="center"/>
        <w:rPr>
          <w:i/>
        </w:rPr>
      </w:pPr>
      <w:r w:rsidRPr="00C05334">
        <w:rPr>
          <w:i/>
        </w:rPr>
        <w:t>(Impresso papel timbrado da empresa licitante ou com o Carimbo de CNPJ)</w:t>
      </w:r>
    </w:p>
    <w:p w14:paraId="2665B285" w14:textId="77777777" w:rsidR="00795249" w:rsidRPr="00C05334" w:rsidRDefault="00795249" w:rsidP="00795249">
      <w:pPr>
        <w:jc w:val="both"/>
        <w:rPr>
          <w:color w:val="000000"/>
        </w:rPr>
      </w:pPr>
    </w:p>
    <w:p w14:paraId="267E58FB" w14:textId="77777777" w:rsidR="00795249" w:rsidRPr="00C05334" w:rsidRDefault="00795249" w:rsidP="00795249">
      <w:pPr>
        <w:jc w:val="both"/>
        <w:rPr>
          <w:color w:val="000000"/>
        </w:rPr>
      </w:pPr>
      <w:r w:rsidRPr="00C05334">
        <w:rPr>
          <w:color w:val="000000"/>
        </w:rPr>
        <w:t>Data: _______________</w:t>
      </w:r>
    </w:p>
    <w:p w14:paraId="582865A8" w14:textId="45452BC6" w:rsidR="00795249" w:rsidRPr="00C05334" w:rsidRDefault="00795249" w:rsidP="00795249">
      <w:pPr>
        <w:jc w:val="both"/>
        <w:rPr>
          <w:color w:val="000000"/>
        </w:rPr>
      </w:pPr>
      <w:r w:rsidRPr="00C05334">
        <w:rPr>
          <w:color w:val="000000"/>
        </w:rPr>
        <w:t xml:space="preserve">Pregão </w:t>
      </w:r>
      <w:r>
        <w:rPr>
          <w:color w:val="000000"/>
        </w:rPr>
        <w:t>Eletrônico</w:t>
      </w:r>
      <w:r w:rsidRPr="00C05334">
        <w:rPr>
          <w:color w:val="000000"/>
        </w:rPr>
        <w:t xml:space="preserve"> nº _____/_____</w:t>
      </w:r>
    </w:p>
    <w:p w14:paraId="20D0BB05" w14:textId="77777777" w:rsidR="00795249" w:rsidRPr="00C05334" w:rsidRDefault="00795249" w:rsidP="00795249">
      <w:pPr>
        <w:jc w:val="both"/>
        <w:rPr>
          <w:color w:val="000000"/>
        </w:rPr>
      </w:pPr>
    </w:p>
    <w:p w14:paraId="02A37242" w14:textId="77777777" w:rsidR="00795249" w:rsidRPr="00C05334" w:rsidRDefault="00795249" w:rsidP="00795249">
      <w:pPr>
        <w:jc w:val="both"/>
        <w:rPr>
          <w:color w:val="000000"/>
        </w:rPr>
      </w:pPr>
      <w:r w:rsidRPr="00C05334">
        <w:rPr>
          <w:color w:val="000000"/>
        </w:rPr>
        <w:t>À</w:t>
      </w:r>
    </w:p>
    <w:p w14:paraId="5362ED5F" w14:textId="77777777" w:rsidR="00795249" w:rsidRPr="00C05334" w:rsidRDefault="00795249" w:rsidP="00795249">
      <w:pPr>
        <w:jc w:val="both"/>
        <w:rPr>
          <w:color w:val="000000"/>
        </w:rPr>
      </w:pPr>
      <w:r w:rsidRPr="00C05334">
        <w:rPr>
          <w:color w:val="000000"/>
        </w:rPr>
        <w:t>Prefeitura Municipal de _______________</w:t>
      </w:r>
    </w:p>
    <w:p w14:paraId="1539337A" w14:textId="77777777" w:rsidR="00795249" w:rsidRPr="00C05334" w:rsidRDefault="00795249" w:rsidP="00795249">
      <w:pPr>
        <w:jc w:val="both"/>
        <w:rPr>
          <w:color w:val="000000"/>
        </w:rPr>
      </w:pPr>
      <w:r w:rsidRPr="00C05334">
        <w:rPr>
          <w:color w:val="000000"/>
        </w:rPr>
        <w:t>A/C: Sr Pregoeiro</w:t>
      </w:r>
    </w:p>
    <w:p w14:paraId="4E789142" w14:textId="77777777" w:rsidR="00795249" w:rsidRPr="00C05334" w:rsidRDefault="00795249" w:rsidP="00795249">
      <w:pPr>
        <w:jc w:val="both"/>
        <w:rPr>
          <w:color w:val="000000"/>
        </w:rPr>
      </w:pPr>
    </w:p>
    <w:p w14:paraId="026964D3" w14:textId="77777777" w:rsidR="00795249" w:rsidRPr="00C05334" w:rsidRDefault="00795249" w:rsidP="00795249">
      <w:pPr>
        <w:jc w:val="both"/>
        <w:rPr>
          <w:color w:val="000000"/>
        </w:rPr>
      </w:pPr>
      <w:r w:rsidRPr="00C05334">
        <w:rPr>
          <w:color w:val="000000"/>
        </w:rPr>
        <w:t>A empresa _______________, com sede na rua _______________, inscrita no CNPJ sob o nº _______________, abaixo assinada por seu representante legal, interessada na participação do presente pregão, propõe a esse Município o fornecimento do objeto deste ato convocatório, de acordo com a presente proposta comercial, nas seguintes condições:</w:t>
      </w:r>
    </w:p>
    <w:p w14:paraId="204DAFF2" w14:textId="77777777" w:rsidR="00795249" w:rsidRPr="00C05334" w:rsidRDefault="00795249" w:rsidP="00795249">
      <w:pPr>
        <w:jc w:val="both"/>
        <w:rPr>
          <w:color w:val="000000"/>
        </w:rPr>
      </w:pPr>
    </w:p>
    <w:tbl>
      <w:tblPr>
        <w:tblW w:w="99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4961"/>
        <w:gridCol w:w="4252"/>
      </w:tblGrid>
      <w:tr w:rsidR="00151C33" w:rsidRPr="00C05334" w14:paraId="2EC59F7A" w14:textId="77777777" w:rsidTr="00151C33">
        <w:trPr>
          <w:trHeight w:val="800"/>
        </w:trPr>
        <w:tc>
          <w:tcPr>
            <w:tcW w:w="704" w:type="dxa"/>
            <w:shd w:val="clear" w:color="auto" w:fill="auto"/>
            <w:hideMark/>
          </w:tcPr>
          <w:p w14:paraId="5F63A0B8" w14:textId="62AAE564" w:rsidR="00151C33" w:rsidRPr="00C05334" w:rsidRDefault="00151C33" w:rsidP="001939DF">
            <w:pPr>
              <w:widowControl/>
              <w:jc w:val="center"/>
              <w:rPr>
                <w:rFonts w:eastAsia="Times New Roman"/>
                <w:b/>
                <w:bCs/>
                <w:color w:val="000000"/>
                <w:lang w:eastAsia="pt-BR"/>
              </w:rPr>
            </w:pPr>
            <w:r w:rsidRPr="002B5062">
              <w:rPr>
                <w:b/>
                <w:color w:val="000000"/>
                <w:sz w:val="24"/>
                <w:szCs w:val="24"/>
              </w:rPr>
              <w:t>Item</w:t>
            </w:r>
          </w:p>
        </w:tc>
        <w:tc>
          <w:tcPr>
            <w:tcW w:w="4961" w:type="dxa"/>
            <w:shd w:val="clear" w:color="auto" w:fill="auto"/>
            <w:hideMark/>
          </w:tcPr>
          <w:p w14:paraId="0C19A078" w14:textId="19405419" w:rsidR="00151C33" w:rsidRPr="00C05334" w:rsidRDefault="00151C33" w:rsidP="001939DF">
            <w:pPr>
              <w:widowControl/>
              <w:jc w:val="center"/>
              <w:rPr>
                <w:rFonts w:eastAsia="Times New Roman"/>
                <w:b/>
                <w:bCs/>
                <w:color w:val="000000"/>
                <w:lang w:eastAsia="pt-BR"/>
              </w:rPr>
            </w:pPr>
            <w:r w:rsidRPr="002B5062">
              <w:rPr>
                <w:b/>
                <w:color w:val="000000"/>
                <w:sz w:val="24"/>
                <w:szCs w:val="24"/>
              </w:rPr>
              <w:t>Descrição</w:t>
            </w:r>
          </w:p>
        </w:tc>
        <w:tc>
          <w:tcPr>
            <w:tcW w:w="4252" w:type="dxa"/>
            <w:shd w:val="clear" w:color="auto" w:fill="auto"/>
            <w:hideMark/>
          </w:tcPr>
          <w:p w14:paraId="4E2DC51A" w14:textId="6247F2AF" w:rsidR="00151C33" w:rsidRPr="00C05334" w:rsidRDefault="00151C33" w:rsidP="001939DF">
            <w:pPr>
              <w:widowControl/>
              <w:jc w:val="center"/>
              <w:rPr>
                <w:rFonts w:eastAsia="Times New Roman"/>
                <w:b/>
                <w:bCs/>
                <w:color w:val="000000"/>
                <w:lang w:eastAsia="pt-BR"/>
              </w:rPr>
            </w:pPr>
            <w:r w:rsidRPr="003B36AE">
              <w:rPr>
                <w:b/>
                <w:color w:val="000000"/>
                <w:sz w:val="24"/>
                <w:szCs w:val="24"/>
              </w:rPr>
              <w:t>Percentual de</w:t>
            </w:r>
            <w:r>
              <w:rPr>
                <w:b/>
                <w:color w:val="000000"/>
                <w:sz w:val="24"/>
                <w:szCs w:val="24"/>
              </w:rPr>
              <w:t xml:space="preserve"> </w:t>
            </w:r>
            <w:r w:rsidRPr="003B36AE">
              <w:rPr>
                <w:b/>
                <w:color w:val="000000"/>
                <w:sz w:val="24"/>
                <w:szCs w:val="24"/>
              </w:rPr>
              <w:t>Desconto (%)</w:t>
            </w:r>
          </w:p>
        </w:tc>
      </w:tr>
      <w:tr w:rsidR="00151C33" w:rsidRPr="00C05334" w14:paraId="0EDCCCE7" w14:textId="77777777" w:rsidTr="00151C33">
        <w:trPr>
          <w:trHeight w:val="300"/>
        </w:trPr>
        <w:tc>
          <w:tcPr>
            <w:tcW w:w="704" w:type="dxa"/>
            <w:shd w:val="clear" w:color="000000" w:fill="FFFFFF"/>
            <w:vAlign w:val="center"/>
            <w:hideMark/>
          </w:tcPr>
          <w:p w14:paraId="6E83D366" w14:textId="77777777" w:rsidR="00151C33" w:rsidRPr="00C05334" w:rsidRDefault="00151C33" w:rsidP="001939DF">
            <w:pPr>
              <w:widowControl/>
              <w:jc w:val="right"/>
              <w:rPr>
                <w:rFonts w:eastAsia="Times New Roman"/>
                <w:color w:val="000000"/>
                <w:lang w:eastAsia="pt-BR"/>
              </w:rPr>
            </w:pPr>
            <w:proofErr w:type="gramStart"/>
            <w:r w:rsidRPr="00C05334">
              <w:rPr>
                <w:rFonts w:eastAsia="Times New Roman"/>
                <w:color w:val="000000"/>
                <w:lang w:eastAsia="pt-BR"/>
              </w:rPr>
              <w:t>1</w:t>
            </w:r>
            <w:proofErr w:type="gramEnd"/>
          </w:p>
        </w:tc>
        <w:tc>
          <w:tcPr>
            <w:tcW w:w="4961" w:type="dxa"/>
            <w:shd w:val="clear" w:color="000000" w:fill="FFFFFF"/>
            <w:vAlign w:val="center"/>
            <w:hideMark/>
          </w:tcPr>
          <w:p w14:paraId="5251E637" w14:textId="77777777" w:rsidR="00151C33" w:rsidRPr="00C05334" w:rsidRDefault="00151C33" w:rsidP="001939DF">
            <w:pPr>
              <w:widowControl/>
              <w:rPr>
                <w:rFonts w:eastAsia="Times New Roman"/>
                <w:color w:val="000000"/>
                <w:lang w:eastAsia="pt-BR"/>
              </w:rPr>
            </w:pPr>
          </w:p>
        </w:tc>
        <w:tc>
          <w:tcPr>
            <w:tcW w:w="4252" w:type="dxa"/>
            <w:shd w:val="clear" w:color="000000" w:fill="FFFFFF"/>
            <w:vAlign w:val="center"/>
            <w:hideMark/>
          </w:tcPr>
          <w:p w14:paraId="2AF9B70E" w14:textId="77777777" w:rsidR="00151C33" w:rsidRPr="00C05334" w:rsidRDefault="00151C33" w:rsidP="001939DF">
            <w:pPr>
              <w:widowControl/>
              <w:jc w:val="right"/>
              <w:rPr>
                <w:rFonts w:eastAsia="Times New Roman"/>
                <w:color w:val="000000"/>
                <w:lang w:eastAsia="pt-BR"/>
              </w:rPr>
            </w:pPr>
          </w:p>
        </w:tc>
      </w:tr>
      <w:tr w:rsidR="00151C33" w:rsidRPr="00C05334" w14:paraId="48678564" w14:textId="77777777" w:rsidTr="00151C33">
        <w:trPr>
          <w:trHeight w:val="300"/>
        </w:trPr>
        <w:tc>
          <w:tcPr>
            <w:tcW w:w="704" w:type="dxa"/>
            <w:shd w:val="clear" w:color="000000" w:fill="FFFFFF"/>
            <w:vAlign w:val="center"/>
            <w:hideMark/>
          </w:tcPr>
          <w:p w14:paraId="47AD7D47" w14:textId="77777777" w:rsidR="00151C33" w:rsidRPr="00C05334" w:rsidRDefault="00151C33" w:rsidP="001939DF">
            <w:pPr>
              <w:widowControl/>
              <w:jc w:val="right"/>
              <w:rPr>
                <w:rFonts w:eastAsia="Times New Roman"/>
                <w:color w:val="000000"/>
                <w:lang w:eastAsia="pt-BR"/>
              </w:rPr>
            </w:pPr>
            <w:proofErr w:type="gramStart"/>
            <w:r w:rsidRPr="00C05334">
              <w:rPr>
                <w:rFonts w:eastAsia="Times New Roman"/>
                <w:color w:val="000000"/>
                <w:lang w:eastAsia="pt-BR"/>
              </w:rPr>
              <w:t>2</w:t>
            </w:r>
            <w:proofErr w:type="gramEnd"/>
          </w:p>
        </w:tc>
        <w:tc>
          <w:tcPr>
            <w:tcW w:w="4961" w:type="dxa"/>
            <w:shd w:val="clear" w:color="000000" w:fill="FFFFFF"/>
            <w:vAlign w:val="center"/>
            <w:hideMark/>
          </w:tcPr>
          <w:p w14:paraId="65ABF1F2" w14:textId="77777777" w:rsidR="00151C33" w:rsidRPr="00C05334" w:rsidRDefault="00151C33" w:rsidP="001939DF">
            <w:pPr>
              <w:widowControl/>
              <w:rPr>
                <w:rFonts w:eastAsia="Times New Roman"/>
                <w:color w:val="000000"/>
                <w:lang w:eastAsia="pt-BR"/>
              </w:rPr>
            </w:pPr>
          </w:p>
        </w:tc>
        <w:tc>
          <w:tcPr>
            <w:tcW w:w="4252" w:type="dxa"/>
            <w:shd w:val="clear" w:color="000000" w:fill="FFFFFF"/>
            <w:vAlign w:val="center"/>
            <w:hideMark/>
          </w:tcPr>
          <w:p w14:paraId="106DB300" w14:textId="77777777" w:rsidR="00151C33" w:rsidRPr="00C05334" w:rsidRDefault="00151C33" w:rsidP="001939DF">
            <w:pPr>
              <w:widowControl/>
              <w:jc w:val="right"/>
              <w:rPr>
                <w:rFonts w:eastAsia="Times New Roman"/>
                <w:color w:val="000000"/>
                <w:lang w:eastAsia="pt-BR"/>
              </w:rPr>
            </w:pPr>
          </w:p>
        </w:tc>
      </w:tr>
      <w:tr w:rsidR="00151C33" w:rsidRPr="00C05334" w14:paraId="672CA677" w14:textId="77777777" w:rsidTr="00151C33">
        <w:trPr>
          <w:trHeight w:val="300"/>
        </w:trPr>
        <w:tc>
          <w:tcPr>
            <w:tcW w:w="704" w:type="dxa"/>
            <w:shd w:val="clear" w:color="000000" w:fill="FFFFFF"/>
            <w:vAlign w:val="center"/>
          </w:tcPr>
          <w:p w14:paraId="46751615" w14:textId="77777777" w:rsidR="00151C33" w:rsidRPr="00C05334" w:rsidRDefault="00151C33" w:rsidP="001939DF">
            <w:pPr>
              <w:widowControl/>
              <w:jc w:val="right"/>
              <w:rPr>
                <w:rFonts w:eastAsia="Times New Roman"/>
                <w:color w:val="000000"/>
                <w:lang w:eastAsia="pt-BR"/>
              </w:rPr>
            </w:pPr>
            <w:proofErr w:type="gramStart"/>
            <w:r>
              <w:rPr>
                <w:rFonts w:eastAsia="Times New Roman"/>
                <w:color w:val="000000"/>
                <w:lang w:eastAsia="pt-BR"/>
              </w:rPr>
              <w:t>3</w:t>
            </w:r>
            <w:proofErr w:type="gramEnd"/>
          </w:p>
        </w:tc>
        <w:tc>
          <w:tcPr>
            <w:tcW w:w="4961" w:type="dxa"/>
            <w:shd w:val="clear" w:color="000000" w:fill="FFFFFF"/>
            <w:vAlign w:val="center"/>
          </w:tcPr>
          <w:p w14:paraId="14DD0BC8" w14:textId="77777777" w:rsidR="00151C33" w:rsidRPr="00C05334" w:rsidRDefault="00151C33" w:rsidP="001939DF">
            <w:pPr>
              <w:widowControl/>
              <w:rPr>
                <w:rFonts w:eastAsia="Times New Roman"/>
                <w:color w:val="000000"/>
                <w:lang w:eastAsia="pt-BR"/>
              </w:rPr>
            </w:pPr>
          </w:p>
        </w:tc>
        <w:tc>
          <w:tcPr>
            <w:tcW w:w="4252" w:type="dxa"/>
            <w:shd w:val="clear" w:color="000000" w:fill="FFFFFF"/>
            <w:vAlign w:val="center"/>
          </w:tcPr>
          <w:p w14:paraId="7F19BD90" w14:textId="77777777" w:rsidR="00151C33" w:rsidRPr="00C05334" w:rsidRDefault="00151C33" w:rsidP="001939DF">
            <w:pPr>
              <w:widowControl/>
              <w:jc w:val="right"/>
              <w:rPr>
                <w:rFonts w:eastAsia="Times New Roman"/>
                <w:color w:val="000000"/>
                <w:lang w:eastAsia="pt-BR"/>
              </w:rPr>
            </w:pPr>
          </w:p>
        </w:tc>
      </w:tr>
    </w:tbl>
    <w:p w14:paraId="7123494A" w14:textId="77777777" w:rsidR="00795249" w:rsidRPr="00C05334" w:rsidRDefault="00795249" w:rsidP="00795249">
      <w:pPr>
        <w:jc w:val="both"/>
        <w:rPr>
          <w:color w:val="000000"/>
        </w:rPr>
      </w:pPr>
    </w:p>
    <w:p w14:paraId="71BF994F"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Validade da proposta: _____(_______________) dias.</w:t>
      </w:r>
    </w:p>
    <w:p w14:paraId="5E696E99"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 xml:space="preserve">Declaramos que estamos de acordo com os termos do edital e acatamos suas determinações, bem como, informamos que nos preços propostos estão incluídos todos os custos, como custos, fretes, impostos, obrigações, entre outros. </w:t>
      </w:r>
    </w:p>
    <w:p w14:paraId="0DC4CA03"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Banco: _______ Agência: ____________ Conta: _____________</w:t>
      </w:r>
    </w:p>
    <w:p w14:paraId="5186942E" w14:textId="77777777" w:rsidR="00795249" w:rsidRPr="00C05334" w:rsidRDefault="00795249" w:rsidP="00795249">
      <w:pPr>
        <w:jc w:val="both"/>
        <w:rPr>
          <w:color w:val="000000"/>
        </w:rPr>
      </w:pPr>
    </w:p>
    <w:p w14:paraId="32EF804E" w14:textId="77777777" w:rsidR="00795249" w:rsidRPr="00C05334" w:rsidRDefault="00795249" w:rsidP="00795249">
      <w:pPr>
        <w:jc w:val="right"/>
        <w:rPr>
          <w:color w:val="000000"/>
        </w:rPr>
      </w:pPr>
      <w:r w:rsidRPr="00C05334">
        <w:rPr>
          <w:color w:val="000000"/>
        </w:rPr>
        <w:t>Data: _______________</w:t>
      </w:r>
    </w:p>
    <w:p w14:paraId="1C811409" w14:textId="77777777" w:rsidR="00795249" w:rsidRDefault="00795249" w:rsidP="00795249">
      <w:pPr>
        <w:jc w:val="both"/>
        <w:rPr>
          <w:color w:val="000000"/>
        </w:rPr>
      </w:pPr>
    </w:p>
    <w:p w14:paraId="1EEA4C7A" w14:textId="77777777" w:rsidR="00795249" w:rsidRDefault="00795249" w:rsidP="00795249">
      <w:pPr>
        <w:jc w:val="both"/>
        <w:rPr>
          <w:color w:val="000000"/>
        </w:rPr>
      </w:pPr>
    </w:p>
    <w:p w14:paraId="2919F0C7" w14:textId="77777777" w:rsidR="00795249" w:rsidRPr="00C05334" w:rsidRDefault="00795249" w:rsidP="00795249">
      <w:pPr>
        <w:jc w:val="center"/>
        <w:rPr>
          <w:color w:val="000000"/>
        </w:rPr>
      </w:pPr>
      <w:r w:rsidRPr="00C05334">
        <w:rPr>
          <w:color w:val="000000"/>
        </w:rPr>
        <w:t>Assinatura: _______________</w:t>
      </w:r>
    </w:p>
    <w:p w14:paraId="6336BDDC" w14:textId="77777777" w:rsidR="00795249" w:rsidRPr="00C05334" w:rsidRDefault="00795249" w:rsidP="00795249">
      <w:pPr>
        <w:jc w:val="center"/>
        <w:rPr>
          <w:color w:val="000000"/>
        </w:rPr>
      </w:pPr>
      <w:r w:rsidRPr="00C05334">
        <w:rPr>
          <w:color w:val="000000"/>
        </w:rPr>
        <w:t>Nome do Representante legal do proponente: _______________</w:t>
      </w:r>
    </w:p>
    <w:p w14:paraId="461E8A45" w14:textId="670DEE6F" w:rsidR="00795249" w:rsidRPr="00C05334" w:rsidRDefault="00795249" w:rsidP="00795249">
      <w:pPr>
        <w:jc w:val="both"/>
        <w:rPr>
          <w:color w:val="000000"/>
        </w:rPr>
      </w:pPr>
    </w:p>
    <w:p w14:paraId="3E181D1C" w14:textId="77777777" w:rsidR="00967490" w:rsidRPr="002B5062" w:rsidRDefault="00967490">
      <w:pPr>
        <w:pStyle w:val="Corpodetexto"/>
        <w:spacing w:before="1"/>
      </w:pPr>
    </w:p>
    <w:p w14:paraId="03D79143" w14:textId="77777777" w:rsidR="00795249" w:rsidRDefault="00795249" w:rsidP="00EE7997">
      <w:pPr>
        <w:ind w:left="2400" w:right="2332"/>
        <w:jc w:val="center"/>
        <w:rPr>
          <w:b/>
          <w:sz w:val="24"/>
          <w:szCs w:val="24"/>
        </w:rPr>
      </w:pPr>
    </w:p>
    <w:p w14:paraId="7FEC5814" w14:textId="77777777" w:rsidR="00795249" w:rsidRDefault="00795249" w:rsidP="00EE7997">
      <w:pPr>
        <w:ind w:left="2400" w:right="2332"/>
        <w:jc w:val="center"/>
        <w:rPr>
          <w:b/>
          <w:sz w:val="24"/>
          <w:szCs w:val="24"/>
        </w:rPr>
      </w:pPr>
    </w:p>
    <w:p w14:paraId="28FC05EE" w14:textId="77777777" w:rsidR="00795249" w:rsidRDefault="00795249" w:rsidP="00EE7997">
      <w:pPr>
        <w:ind w:left="2400" w:right="2332"/>
        <w:jc w:val="center"/>
        <w:rPr>
          <w:b/>
          <w:sz w:val="24"/>
          <w:szCs w:val="24"/>
        </w:rPr>
      </w:pPr>
    </w:p>
    <w:p w14:paraId="30E97F7E" w14:textId="77777777" w:rsidR="00151C33" w:rsidRDefault="00151C33" w:rsidP="00EE7997">
      <w:pPr>
        <w:ind w:left="2400" w:right="2332"/>
        <w:jc w:val="center"/>
        <w:rPr>
          <w:b/>
          <w:sz w:val="24"/>
          <w:szCs w:val="24"/>
        </w:rPr>
      </w:pPr>
    </w:p>
    <w:p w14:paraId="08CCCAAF" w14:textId="77777777" w:rsidR="00151C33" w:rsidRDefault="00151C33" w:rsidP="00EE7997">
      <w:pPr>
        <w:ind w:left="2400" w:right="2332"/>
        <w:jc w:val="center"/>
        <w:rPr>
          <w:b/>
          <w:sz w:val="24"/>
          <w:szCs w:val="24"/>
        </w:rPr>
      </w:pPr>
    </w:p>
    <w:p w14:paraId="3388611C" w14:textId="77777777" w:rsidR="00151C33" w:rsidRDefault="00151C33" w:rsidP="00EE7997">
      <w:pPr>
        <w:ind w:left="2400" w:right="2332"/>
        <w:jc w:val="center"/>
        <w:rPr>
          <w:b/>
          <w:sz w:val="24"/>
          <w:szCs w:val="24"/>
        </w:rPr>
      </w:pPr>
    </w:p>
    <w:p w14:paraId="1202383B" w14:textId="77777777" w:rsidR="00151C33" w:rsidRDefault="00151C33" w:rsidP="00EE7997">
      <w:pPr>
        <w:ind w:left="2400" w:right="2332"/>
        <w:jc w:val="center"/>
        <w:rPr>
          <w:b/>
          <w:sz w:val="24"/>
          <w:szCs w:val="24"/>
        </w:rPr>
      </w:pPr>
    </w:p>
    <w:p w14:paraId="677C4F4E" w14:textId="77777777" w:rsidR="00795249" w:rsidRDefault="00795249" w:rsidP="00EE7997">
      <w:pPr>
        <w:ind w:left="2400" w:right="2332"/>
        <w:jc w:val="center"/>
        <w:rPr>
          <w:b/>
          <w:sz w:val="24"/>
          <w:szCs w:val="24"/>
        </w:rPr>
      </w:pPr>
    </w:p>
    <w:p w14:paraId="26FB46FE" w14:textId="77777777" w:rsidR="00795249" w:rsidRDefault="00795249" w:rsidP="00EE7997">
      <w:pPr>
        <w:ind w:left="2400" w:right="2332"/>
        <w:jc w:val="center"/>
        <w:rPr>
          <w:b/>
          <w:sz w:val="24"/>
          <w:szCs w:val="24"/>
        </w:rPr>
      </w:pPr>
    </w:p>
    <w:p w14:paraId="62569B2C" w14:textId="495D9FAC" w:rsidR="00F33E98" w:rsidRPr="002B5062" w:rsidRDefault="00F33E98" w:rsidP="00F33E98">
      <w:pPr>
        <w:ind w:left="2400" w:right="2332"/>
        <w:jc w:val="center"/>
        <w:rPr>
          <w:b/>
          <w:sz w:val="24"/>
          <w:szCs w:val="24"/>
        </w:rPr>
      </w:pPr>
      <w:r w:rsidRPr="002B5062">
        <w:rPr>
          <w:b/>
          <w:sz w:val="24"/>
          <w:szCs w:val="24"/>
        </w:rPr>
        <w:t xml:space="preserve">PROCESSO LICITATÓRIO Nº </w:t>
      </w:r>
      <w:r>
        <w:rPr>
          <w:b/>
          <w:sz w:val="24"/>
          <w:szCs w:val="24"/>
        </w:rPr>
        <w:t>07</w:t>
      </w:r>
      <w:r w:rsidR="0074661B">
        <w:rPr>
          <w:b/>
          <w:sz w:val="24"/>
          <w:szCs w:val="24"/>
        </w:rPr>
        <w:t>6</w:t>
      </w:r>
      <w:r w:rsidRPr="002B5062">
        <w:rPr>
          <w:b/>
          <w:sz w:val="24"/>
          <w:szCs w:val="24"/>
        </w:rPr>
        <w:t>/2021</w:t>
      </w:r>
      <w:r w:rsidRPr="002B5062">
        <w:rPr>
          <w:b/>
          <w:sz w:val="24"/>
          <w:szCs w:val="24"/>
        </w:rPr>
        <w:br/>
      </w:r>
      <w:r w:rsidRPr="002B5062">
        <w:rPr>
          <w:b/>
          <w:sz w:val="24"/>
          <w:szCs w:val="24"/>
        </w:rPr>
        <w:br/>
        <w:t>PREGÃO ELETRÔNICO Nº 0</w:t>
      </w:r>
      <w:r w:rsidR="00151C33">
        <w:rPr>
          <w:b/>
          <w:sz w:val="24"/>
          <w:szCs w:val="24"/>
        </w:rPr>
        <w:t>7</w:t>
      </w:r>
      <w:r w:rsidRPr="002B5062">
        <w:rPr>
          <w:b/>
          <w:sz w:val="24"/>
          <w:szCs w:val="24"/>
        </w:rPr>
        <w:t xml:space="preserve">/2021 </w:t>
      </w:r>
    </w:p>
    <w:p w14:paraId="28A0AE4D" w14:textId="77777777" w:rsidR="00967490" w:rsidRPr="002B5062" w:rsidRDefault="00967490">
      <w:pPr>
        <w:pStyle w:val="Corpodetexto"/>
        <w:spacing w:before="11"/>
        <w:rPr>
          <w:b/>
        </w:rPr>
      </w:pPr>
    </w:p>
    <w:p w14:paraId="374B7672" w14:textId="78FDA2FC" w:rsidR="00967490" w:rsidRPr="002B5062" w:rsidRDefault="00D462E7">
      <w:pPr>
        <w:ind w:left="2463" w:right="1675"/>
        <w:jc w:val="center"/>
        <w:rPr>
          <w:b/>
          <w:sz w:val="24"/>
          <w:szCs w:val="24"/>
        </w:rPr>
      </w:pPr>
      <w:r w:rsidRPr="002B5062">
        <w:rPr>
          <w:b/>
          <w:sz w:val="24"/>
          <w:szCs w:val="24"/>
        </w:rPr>
        <w:t>Anexo VI</w:t>
      </w:r>
      <w:r w:rsidR="00795249">
        <w:rPr>
          <w:b/>
          <w:sz w:val="24"/>
          <w:szCs w:val="24"/>
        </w:rPr>
        <w:t>I</w:t>
      </w:r>
    </w:p>
    <w:p w14:paraId="75AFAE73" w14:textId="77777777" w:rsidR="00EA0802" w:rsidRPr="002B5062" w:rsidRDefault="00EA0802">
      <w:pPr>
        <w:ind w:left="2463" w:right="1675"/>
        <w:jc w:val="center"/>
        <w:rPr>
          <w:b/>
          <w:sz w:val="24"/>
          <w:szCs w:val="24"/>
        </w:rPr>
      </w:pPr>
    </w:p>
    <w:p w14:paraId="07AA8455" w14:textId="77777777" w:rsidR="00EA0802" w:rsidRPr="002B5062" w:rsidRDefault="00EA0802" w:rsidP="00EA0802">
      <w:pPr>
        <w:pStyle w:val="Textodebalo"/>
        <w:spacing w:line="276" w:lineRule="auto"/>
        <w:jc w:val="center"/>
        <w:rPr>
          <w:rFonts w:ascii="Arial" w:hAnsi="Arial" w:cs="Arial"/>
          <w:b/>
          <w:sz w:val="24"/>
          <w:szCs w:val="24"/>
        </w:rPr>
      </w:pPr>
      <w:r w:rsidRPr="002B5062">
        <w:rPr>
          <w:rFonts w:ascii="Arial" w:hAnsi="Arial" w:cs="Arial"/>
          <w:b/>
          <w:sz w:val="24"/>
          <w:szCs w:val="24"/>
        </w:rPr>
        <w:t>MINUTA DA ATA DE REGISTRO DE PREÇOS Nº _____/_____</w:t>
      </w:r>
    </w:p>
    <w:p w14:paraId="33A3663B" w14:textId="77777777" w:rsidR="00EA0802" w:rsidRPr="002B5062" w:rsidRDefault="00EA0802">
      <w:pPr>
        <w:pStyle w:val="Corpodetexto"/>
        <w:tabs>
          <w:tab w:val="left" w:pos="2332"/>
          <w:tab w:val="left" w:pos="3594"/>
          <w:tab w:val="left" w:pos="6712"/>
          <w:tab w:val="left" w:pos="9756"/>
        </w:tabs>
        <w:ind w:left="197" w:right="127"/>
        <w:jc w:val="both"/>
        <w:rPr>
          <w:lang w:val="pt-BR"/>
        </w:rPr>
      </w:pPr>
    </w:p>
    <w:p w14:paraId="78FA91CD" w14:textId="6B8413A9" w:rsidR="00967490" w:rsidRPr="002B5062" w:rsidRDefault="00B34ED7" w:rsidP="00EA0802">
      <w:pPr>
        <w:pStyle w:val="Corpodetexto"/>
        <w:tabs>
          <w:tab w:val="left" w:pos="2332"/>
          <w:tab w:val="left" w:pos="3594"/>
          <w:tab w:val="left" w:pos="6712"/>
          <w:tab w:val="left" w:pos="9756"/>
        </w:tabs>
        <w:ind w:left="197" w:right="127" w:firstLine="512"/>
        <w:jc w:val="both"/>
      </w:pPr>
      <w:r w:rsidRPr="002B5062">
        <w:t xml:space="preserve">O Município de Ibertioga – MG neste ato representado por seu Prefeito, Sr. _______________, doravante denominado MUNICÍPIO, com interveniência do Pregoeiro Municipal, Sr. ________________, e o(a) Secretário(a) Municipal _____________________, Sr(a). ________________________, e a empresa _______________, inscrita no CNPJ n° _____________________________, com endereço à Rua _______________________________, n° _____, bairro ________________, cidade ______________, estado ________, CEP _______, pelo seu representante infra-assinado, doravante denominada PROMITENTE FORNECEDORA, nos termos do artigo 15 da Lei Federal nº 8.666 de 21 de junho de 1993, Lei Federal n° 10.520/2002, o Decreto Federal nº 3.555/2000, </w:t>
      </w:r>
      <w:r w:rsidR="00EA0802" w:rsidRPr="002B5062">
        <w:t xml:space="preserve">Lei Complementar n° 123, de 14 de dezembro de 2006, bem como o Decreto Municipal nº 1.765 de 30 de março de 2021 (que instituiu o Pregão na forma eletrônica) e, do Decreto Municipal nº 869/2012 (que Instituiu o Sistema Registro de Preços) e demais legislações aplicáveis </w:t>
      </w:r>
      <w:r w:rsidRPr="002B5062">
        <w:t xml:space="preserve">e, considerando o resultado do PREGÃO </w:t>
      </w:r>
      <w:r w:rsidR="00EA0802" w:rsidRPr="002B5062">
        <w:t xml:space="preserve">ELETRÔNICO </w:t>
      </w:r>
      <w:r w:rsidRPr="002B5062">
        <w:t>nº _____/_____, para  REGISTRO DE PREÇOS, conforme consta do processo administrativo próprio nº _____/____, firmam a presente Ata de Registro de Preços, obedecidas as disposições da Lei Federal nº 8.666/93, suas alterações posteriores e as condições seguintes</w:t>
      </w:r>
      <w:r w:rsidR="00D462E7" w:rsidRPr="002B5062">
        <w:t>:</w:t>
      </w:r>
    </w:p>
    <w:p w14:paraId="3FB85F9B" w14:textId="77777777" w:rsidR="00967490" w:rsidRPr="002B5062" w:rsidRDefault="00967490">
      <w:pPr>
        <w:pStyle w:val="Corpodetexto"/>
        <w:spacing w:before="1"/>
      </w:pPr>
    </w:p>
    <w:p w14:paraId="41954925" w14:textId="77777777" w:rsidR="001D7243" w:rsidRPr="002B5062" w:rsidRDefault="001D7243" w:rsidP="001D7243">
      <w:pPr>
        <w:pStyle w:val="Ttulo1"/>
        <w:numPr>
          <w:ilvl w:val="0"/>
          <w:numId w:val="0"/>
        </w:numPr>
        <w:jc w:val="center"/>
        <w:rPr>
          <w:rFonts w:ascii="Arial" w:hAnsi="Arial" w:cs="Arial"/>
          <w:b/>
          <w:bCs/>
          <w:i w:val="0"/>
          <w:iCs/>
          <w:szCs w:val="24"/>
        </w:rPr>
      </w:pPr>
      <w:r w:rsidRPr="002B5062">
        <w:rPr>
          <w:rFonts w:ascii="Arial" w:hAnsi="Arial" w:cs="Arial"/>
          <w:b/>
          <w:bCs/>
          <w:i w:val="0"/>
          <w:iCs/>
          <w:szCs w:val="24"/>
        </w:rPr>
        <w:t>CLÁUSULA PRIMEIRA</w:t>
      </w:r>
    </w:p>
    <w:p w14:paraId="16E0CAB4" w14:textId="405237A9" w:rsidR="001D7243" w:rsidRPr="002B5062" w:rsidRDefault="001D7243" w:rsidP="001D7243">
      <w:pPr>
        <w:pStyle w:val="Ttulo1"/>
        <w:numPr>
          <w:ilvl w:val="0"/>
          <w:numId w:val="0"/>
        </w:numPr>
        <w:jc w:val="center"/>
        <w:rPr>
          <w:rFonts w:ascii="Arial" w:hAnsi="Arial" w:cs="Arial"/>
          <w:szCs w:val="24"/>
        </w:rPr>
      </w:pPr>
      <w:r w:rsidRPr="002B5062">
        <w:rPr>
          <w:rFonts w:ascii="Arial" w:hAnsi="Arial" w:cs="Arial"/>
          <w:b/>
          <w:bCs/>
          <w:i w:val="0"/>
          <w:iCs/>
          <w:szCs w:val="24"/>
        </w:rPr>
        <w:t>DO OBJETO</w:t>
      </w:r>
    </w:p>
    <w:p w14:paraId="48CD2831" w14:textId="77777777" w:rsidR="001D7243" w:rsidRPr="002B5062" w:rsidRDefault="001D7243" w:rsidP="001D7243">
      <w:pPr>
        <w:pStyle w:val="Contedodatabela"/>
        <w:suppressLineNumbers w:val="0"/>
        <w:rPr>
          <w:b/>
          <w:bCs/>
          <w:i/>
          <w:iCs/>
          <w:sz w:val="24"/>
          <w:szCs w:val="24"/>
          <w:lang w:eastAsia="pt-BR"/>
        </w:rPr>
      </w:pPr>
    </w:p>
    <w:p w14:paraId="018BC09D" w14:textId="348F847C" w:rsidR="001D7243" w:rsidRPr="002B5062" w:rsidRDefault="00EA0802" w:rsidP="003E72B8">
      <w:pPr>
        <w:pStyle w:val="PargrafodaLista"/>
        <w:numPr>
          <w:ilvl w:val="1"/>
          <w:numId w:val="12"/>
        </w:numPr>
        <w:rPr>
          <w:sz w:val="24"/>
          <w:szCs w:val="24"/>
        </w:rPr>
      </w:pPr>
      <w:proofErr w:type="gramStart"/>
      <w:r w:rsidRPr="002B5062">
        <w:rPr>
          <w:sz w:val="24"/>
          <w:szCs w:val="24"/>
        </w:rPr>
        <w:t>A presente</w:t>
      </w:r>
      <w:proofErr w:type="gramEnd"/>
      <w:r w:rsidRPr="002B5062">
        <w:rPr>
          <w:sz w:val="24"/>
          <w:szCs w:val="24"/>
        </w:rPr>
        <w:t xml:space="preserve"> Ata tem por objeto o Registro de preços para</w:t>
      </w:r>
      <w:r w:rsidR="00A25AE2">
        <w:rPr>
          <w:sz w:val="24"/>
          <w:szCs w:val="24"/>
        </w:rPr>
        <w:t xml:space="preserve"> aquisição de </w:t>
      </w:r>
      <w:r w:rsidR="001D7243" w:rsidRPr="002B5062">
        <w:rPr>
          <w:b/>
          <w:bCs/>
          <w:sz w:val="24"/>
          <w:szCs w:val="24"/>
        </w:rPr>
        <w:t>_____________________________________________</w:t>
      </w:r>
      <w:r w:rsidR="001D7243" w:rsidRPr="002B5062">
        <w:rPr>
          <w:sz w:val="24"/>
          <w:szCs w:val="24"/>
        </w:rPr>
        <w:t xml:space="preserve">, conforme  especificações constantes dos Anexos do edital do </w:t>
      </w:r>
      <w:r w:rsidR="001D7243" w:rsidRPr="002B5062">
        <w:rPr>
          <w:b/>
          <w:bCs/>
          <w:sz w:val="24"/>
          <w:szCs w:val="24"/>
        </w:rPr>
        <w:t xml:space="preserve">Pregão Eletrônico </w:t>
      </w:r>
      <w:r w:rsidR="001D7243" w:rsidRPr="002B5062">
        <w:rPr>
          <w:sz w:val="24"/>
          <w:szCs w:val="24"/>
        </w:rPr>
        <w:t xml:space="preserve"> </w:t>
      </w:r>
      <w:r w:rsidR="001D7243" w:rsidRPr="002B5062">
        <w:rPr>
          <w:b/>
          <w:sz w:val="24"/>
          <w:szCs w:val="24"/>
        </w:rPr>
        <w:t xml:space="preserve">nº </w:t>
      </w:r>
      <w:r w:rsidRPr="002B5062">
        <w:rPr>
          <w:b/>
          <w:sz w:val="24"/>
          <w:szCs w:val="24"/>
        </w:rPr>
        <w:t>__</w:t>
      </w:r>
      <w:r w:rsidR="001D7243" w:rsidRPr="002B5062">
        <w:rPr>
          <w:b/>
          <w:sz w:val="24"/>
          <w:szCs w:val="24"/>
        </w:rPr>
        <w:t>/202</w:t>
      </w:r>
      <w:r w:rsidR="00DC3416" w:rsidRPr="002B5062">
        <w:rPr>
          <w:b/>
          <w:sz w:val="24"/>
          <w:szCs w:val="24"/>
        </w:rPr>
        <w:t>1</w:t>
      </w:r>
      <w:r w:rsidR="001D7243" w:rsidRPr="002B5062">
        <w:rPr>
          <w:sz w:val="24"/>
          <w:szCs w:val="24"/>
        </w:rPr>
        <w:t>, o qual integra este termo independente de transcrição por ser de conhecimento das partes.</w:t>
      </w:r>
    </w:p>
    <w:p w14:paraId="6BD52A1F" w14:textId="77777777" w:rsidR="001D7243" w:rsidRPr="002B5062" w:rsidRDefault="001D7243" w:rsidP="001D7243">
      <w:pPr>
        <w:jc w:val="both"/>
        <w:rPr>
          <w:b/>
          <w:color w:val="FF0000"/>
          <w:sz w:val="24"/>
          <w:szCs w:val="24"/>
        </w:rPr>
      </w:pPr>
    </w:p>
    <w:p w14:paraId="5F62B09D" w14:textId="77777777" w:rsidR="001D7243" w:rsidRPr="002B5062" w:rsidRDefault="001D7243" w:rsidP="001D7243">
      <w:pPr>
        <w:jc w:val="center"/>
        <w:rPr>
          <w:b/>
          <w:sz w:val="24"/>
          <w:szCs w:val="24"/>
        </w:rPr>
      </w:pPr>
      <w:r w:rsidRPr="002B5062">
        <w:rPr>
          <w:b/>
          <w:sz w:val="24"/>
          <w:szCs w:val="24"/>
        </w:rPr>
        <w:t>CLÁUSULA SEGUNDA</w:t>
      </w:r>
    </w:p>
    <w:p w14:paraId="6BBDE344" w14:textId="39FFE23D" w:rsidR="001D7243" w:rsidRPr="002B5062" w:rsidRDefault="001D7243" w:rsidP="001D7243">
      <w:pPr>
        <w:jc w:val="center"/>
        <w:rPr>
          <w:sz w:val="24"/>
          <w:szCs w:val="24"/>
        </w:rPr>
      </w:pPr>
      <w:r w:rsidRPr="002B5062">
        <w:rPr>
          <w:b/>
          <w:sz w:val="24"/>
          <w:szCs w:val="24"/>
        </w:rPr>
        <w:t>DO PREÇO E DO PAGAMENTO</w:t>
      </w:r>
    </w:p>
    <w:p w14:paraId="6EC49938" w14:textId="77777777" w:rsidR="001D7243" w:rsidRPr="002B5062" w:rsidRDefault="001D7243" w:rsidP="001D7243">
      <w:pPr>
        <w:pStyle w:val="Contedodatabela"/>
        <w:suppressLineNumbers w:val="0"/>
        <w:rPr>
          <w:b/>
          <w:sz w:val="24"/>
          <w:szCs w:val="24"/>
          <w:lang w:eastAsia="pt-BR"/>
        </w:rPr>
      </w:pPr>
    </w:p>
    <w:p w14:paraId="0736DA61" w14:textId="027BC0B7" w:rsidR="001D7243" w:rsidRPr="002B5062" w:rsidRDefault="001D7243" w:rsidP="00EA0802">
      <w:pPr>
        <w:jc w:val="both"/>
        <w:rPr>
          <w:color w:val="000000"/>
          <w:sz w:val="24"/>
          <w:szCs w:val="24"/>
        </w:rPr>
      </w:pPr>
      <w:r w:rsidRPr="002B5062">
        <w:rPr>
          <w:b/>
          <w:color w:val="000000"/>
          <w:sz w:val="24"/>
          <w:szCs w:val="24"/>
        </w:rPr>
        <w:t>2.1.</w:t>
      </w:r>
      <w:r w:rsidRPr="002B5062">
        <w:rPr>
          <w:color w:val="000000"/>
          <w:sz w:val="24"/>
          <w:szCs w:val="24"/>
        </w:rPr>
        <w:t xml:space="preserve"> O </w:t>
      </w:r>
      <w:r w:rsidR="00EA0802" w:rsidRPr="002B5062">
        <w:rPr>
          <w:color w:val="000000"/>
          <w:sz w:val="24"/>
          <w:szCs w:val="24"/>
        </w:rPr>
        <w:t>preço registrado, as especificações do objeto, a quantidade e as demais condições ofertadas na proposta são as que seguem:</w:t>
      </w:r>
    </w:p>
    <w:p w14:paraId="5E647767" w14:textId="77777777" w:rsidR="001D7243" w:rsidRPr="002B5062" w:rsidRDefault="001D7243" w:rsidP="001D7243">
      <w:pPr>
        <w:rPr>
          <w:color w:val="000000"/>
          <w:sz w:val="24"/>
          <w:szCs w:val="24"/>
        </w:rPr>
      </w:pPr>
    </w:p>
    <w:tbl>
      <w:tblPr>
        <w:tblW w:w="0" w:type="auto"/>
        <w:tblInd w:w="250" w:type="dxa"/>
        <w:tblLayout w:type="fixed"/>
        <w:tblLook w:val="0000" w:firstRow="0" w:lastRow="0" w:firstColumn="0" w:lastColumn="0" w:noHBand="0" w:noVBand="0"/>
      </w:tblPr>
      <w:tblGrid>
        <w:gridCol w:w="850"/>
        <w:gridCol w:w="3290"/>
        <w:gridCol w:w="5783"/>
      </w:tblGrid>
      <w:tr w:rsidR="003B36AE" w:rsidRPr="002B5062" w14:paraId="323B6043" w14:textId="77777777" w:rsidTr="003B36AE">
        <w:tc>
          <w:tcPr>
            <w:tcW w:w="850" w:type="dxa"/>
            <w:tcBorders>
              <w:top w:val="single" w:sz="4" w:space="0" w:color="000000"/>
              <w:left w:val="single" w:sz="4" w:space="0" w:color="000000"/>
              <w:bottom w:val="single" w:sz="4" w:space="0" w:color="000000"/>
            </w:tcBorders>
            <w:shd w:val="clear" w:color="auto" w:fill="auto"/>
          </w:tcPr>
          <w:p w14:paraId="4F45A526" w14:textId="77777777" w:rsidR="003B36AE" w:rsidRPr="002B5062" w:rsidRDefault="003B36AE" w:rsidP="00604516">
            <w:pPr>
              <w:snapToGrid w:val="0"/>
              <w:jc w:val="center"/>
              <w:rPr>
                <w:sz w:val="24"/>
                <w:szCs w:val="24"/>
              </w:rPr>
            </w:pPr>
            <w:r w:rsidRPr="002B5062">
              <w:rPr>
                <w:b/>
                <w:color w:val="000000"/>
                <w:sz w:val="24"/>
                <w:szCs w:val="24"/>
              </w:rPr>
              <w:t>Item</w:t>
            </w:r>
          </w:p>
        </w:tc>
        <w:tc>
          <w:tcPr>
            <w:tcW w:w="3290" w:type="dxa"/>
            <w:tcBorders>
              <w:top w:val="single" w:sz="4" w:space="0" w:color="000000"/>
              <w:left w:val="single" w:sz="4" w:space="0" w:color="000000"/>
              <w:bottom w:val="single" w:sz="4" w:space="0" w:color="000000"/>
            </w:tcBorders>
            <w:shd w:val="clear" w:color="auto" w:fill="auto"/>
          </w:tcPr>
          <w:p w14:paraId="780BB4B1" w14:textId="77777777" w:rsidR="003B36AE" w:rsidRPr="002B5062" w:rsidRDefault="003B36AE" w:rsidP="00604516">
            <w:pPr>
              <w:snapToGrid w:val="0"/>
              <w:jc w:val="center"/>
              <w:rPr>
                <w:sz w:val="24"/>
                <w:szCs w:val="24"/>
              </w:rPr>
            </w:pPr>
            <w:r w:rsidRPr="002B5062">
              <w:rPr>
                <w:b/>
                <w:color w:val="000000"/>
                <w:sz w:val="24"/>
                <w:szCs w:val="24"/>
              </w:rPr>
              <w:t>Descrição</w:t>
            </w:r>
          </w:p>
        </w:tc>
        <w:tc>
          <w:tcPr>
            <w:tcW w:w="5783" w:type="dxa"/>
            <w:tcBorders>
              <w:top w:val="single" w:sz="4" w:space="0" w:color="000000"/>
              <w:left w:val="single" w:sz="4" w:space="0" w:color="000000"/>
              <w:bottom w:val="single" w:sz="4" w:space="0" w:color="000000"/>
              <w:right w:val="single" w:sz="4" w:space="0" w:color="000000"/>
            </w:tcBorders>
            <w:shd w:val="clear" w:color="auto" w:fill="auto"/>
          </w:tcPr>
          <w:p w14:paraId="1C1379FB" w14:textId="4B9DD419" w:rsidR="003B36AE" w:rsidRPr="002B5062" w:rsidRDefault="003B36AE" w:rsidP="003B36AE">
            <w:pPr>
              <w:snapToGrid w:val="0"/>
              <w:ind w:left="322" w:hanging="322"/>
              <w:jc w:val="center"/>
              <w:rPr>
                <w:sz w:val="24"/>
                <w:szCs w:val="24"/>
              </w:rPr>
            </w:pPr>
            <w:r w:rsidRPr="003B36AE">
              <w:rPr>
                <w:b/>
                <w:color w:val="000000"/>
                <w:sz w:val="24"/>
                <w:szCs w:val="24"/>
              </w:rPr>
              <w:t>Percentual de</w:t>
            </w:r>
            <w:r>
              <w:rPr>
                <w:b/>
                <w:color w:val="000000"/>
                <w:sz w:val="24"/>
                <w:szCs w:val="24"/>
              </w:rPr>
              <w:t xml:space="preserve"> </w:t>
            </w:r>
            <w:r w:rsidRPr="003B36AE">
              <w:rPr>
                <w:b/>
                <w:color w:val="000000"/>
                <w:sz w:val="24"/>
                <w:szCs w:val="24"/>
              </w:rPr>
              <w:t>Desconto (%)</w:t>
            </w:r>
          </w:p>
        </w:tc>
      </w:tr>
      <w:tr w:rsidR="003B36AE" w:rsidRPr="002B5062" w14:paraId="3F88D6F9" w14:textId="77777777" w:rsidTr="003B36AE">
        <w:tc>
          <w:tcPr>
            <w:tcW w:w="850" w:type="dxa"/>
            <w:tcBorders>
              <w:top w:val="single" w:sz="4" w:space="0" w:color="000000"/>
              <w:left w:val="single" w:sz="4" w:space="0" w:color="000000"/>
              <w:bottom w:val="single" w:sz="4" w:space="0" w:color="000000"/>
            </w:tcBorders>
            <w:shd w:val="clear" w:color="auto" w:fill="auto"/>
          </w:tcPr>
          <w:p w14:paraId="2AE8A828" w14:textId="77777777" w:rsidR="003B36AE" w:rsidRPr="002B5062" w:rsidRDefault="003B36AE" w:rsidP="00604516">
            <w:pPr>
              <w:snapToGrid w:val="0"/>
              <w:jc w:val="both"/>
              <w:rPr>
                <w:b/>
                <w:color w:val="000000"/>
                <w:sz w:val="24"/>
                <w:szCs w:val="24"/>
              </w:rPr>
            </w:pPr>
          </w:p>
        </w:tc>
        <w:tc>
          <w:tcPr>
            <w:tcW w:w="3290" w:type="dxa"/>
            <w:tcBorders>
              <w:top w:val="single" w:sz="4" w:space="0" w:color="000000"/>
              <w:left w:val="single" w:sz="4" w:space="0" w:color="000000"/>
              <w:bottom w:val="single" w:sz="4" w:space="0" w:color="000000"/>
            </w:tcBorders>
            <w:shd w:val="clear" w:color="auto" w:fill="auto"/>
          </w:tcPr>
          <w:p w14:paraId="08DFD7E3" w14:textId="77777777" w:rsidR="003B36AE" w:rsidRPr="002B5062" w:rsidRDefault="003B36AE" w:rsidP="00604516">
            <w:pPr>
              <w:snapToGrid w:val="0"/>
              <w:jc w:val="both"/>
              <w:rPr>
                <w:b/>
                <w:color w:val="000000"/>
                <w:sz w:val="24"/>
                <w:szCs w:val="24"/>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tcPr>
          <w:p w14:paraId="46C99C95" w14:textId="77777777" w:rsidR="003B36AE" w:rsidRPr="002B5062" w:rsidRDefault="003B36AE" w:rsidP="00604516">
            <w:pPr>
              <w:snapToGrid w:val="0"/>
              <w:jc w:val="both"/>
              <w:rPr>
                <w:color w:val="000000"/>
                <w:sz w:val="24"/>
                <w:szCs w:val="24"/>
              </w:rPr>
            </w:pPr>
          </w:p>
        </w:tc>
      </w:tr>
    </w:tbl>
    <w:p w14:paraId="7FABD5EF" w14:textId="77777777" w:rsidR="001D7243" w:rsidRPr="002B5062" w:rsidRDefault="001D7243" w:rsidP="001D7243">
      <w:pPr>
        <w:jc w:val="both"/>
        <w:rPr>
          <w:sz w:val="24"/>
          <w:szCs w:val="24"/>
        </w:rPr>
      </w:pPr>
    </w:p>
    <w:p w14:paraId="7E3B3CF6" w14:textId="1CD31F5F" w:rsidR="001D7243" w:rsidRPr="002B5062" w:rsidRDefault="001D7243" w:rsidP="001D7243">
      <w:pPr>
        <w:jc w:val="both"/>
        <w:rPr>
          <w:sz w:val="24"/>
          <w:szCs w:val="24"/>
        </w:rPr>
      </w:pPr>
      <w:r w:rsidRPr="002B5062">
        <w:rPr>
          <w:b/>
          <w:sz w:val="24"/>
          <w:szCs w:val="24"/>
        </w:rPr>
        <w:t>2.2</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contratada, através de ordem bancária contra a entidade bancária indicada na proposta (conforme descrito abaixo), em que deverá ser efetivado o crédito:</w:t>
      </w:r>
    </w:p>
    <w:p w14:paraId="419EB569" w14:textId="77777777" w:rsidR="001D7243" w:rsidRPr="002B5062" w:rsidRDefault="001D7243" w:rsidP="001D7243">
      <w:pPr>
        <w:jc w:val="both"/>
        <w:rPr>
          <w:rFonts w:eastAsia="Times-Roman"/>
          <w:color w:val="000000"/>
          <w:sz w:val="24"/>
          <w:szCs w:val="24"/>
        </w:rPr>
      </w:pPr>
    </w:p>
    <w:p w14:paraId="00A2435B" w14:textId="77777777" w:rsidR="001D7243" w:rsidRPr="002B5062" w:rsidRDefault="001D7243" w:rsidP="001D7243">
      <w:pPr>
        <w:jc w:val="both"/>
        <w:rPr>
          <w:sz w:val="24"/>
          <w:szCs w:val="24"/>
        </w:rPr>
      </w:pPr>
      <w:r w:rsidRPr="002B5062">
        <w:rPr>
          <w:rFonts w:eastAsia="Times-Bold"/>
          <w:b/>
          <w:bCs/>
          <w:color w:val="000000"/>
          <w:sz w:val="24"/>
          <w:szCs w:val="24"/>
        </w:rPr>
        <w:t>BANCO: ......... AGÊNCIA: .........  CONTA CORRENTE: .................... LOCALIDADE: ............................</w:t>
      </w:r>
    </w:p>
    <w:p w14:paraId="6BFEB51A" w14:textId="77777777" w:rsidR="001D7243" w:rsidRPr="002B5062" w:rsidRDefault="001D7243" w:rsidP="001D7243">
      <w:pPr>
        <w:jc w:val="both"/>
        <w:rPr>
          <w:rFonts w:eastAsia="Times-Bold"/>
          <w:b/>
          <w:bCs/>
          <w:color w:val="000000"/>
          <w:sz w:val="24"/>
          <w:szCs w:val="24"/>
        </w:rPr>
      </w:pPr>
    </w:p>
    <w:p w14:paraId="25768562" w14:textId="77777777" w:rsidR="001D7243" w:rsidRPr="002B5062" w:rsidRDefault="001D7243" w:rsidP="001D7243">
      <w:pPr>
        <w:jc w:val="both"/>
        <w:rPr>
          <w:sz w:val="24"/>
          <w:szCs w:val="24"/>
        </w:rPr>
      </w:pPr>
      <w:r w:rsidRPr="002B5062">
        <w:rPr>
          <w:b/>
          <w:sz w:val="24"/>
          <w:szCs w:val="24"/>
        </w:rPr>
        <w:t>2.3.</w:t>
      </w:r>
      <w:r w:rsidRPr="002B5062">
        <w:rPr>
          <w:sz w:val="24"/>
          <w:szCs w:val="24"/>
        </w:rPr>
        <w:t xml:space="preserve"> Para efeito de cada pagamento a nota fiscal/fatura deverá estar acompanhada da autorização de uso da nota fiscal eletrônica, em duas vias emitidas através do site </w:t>
      </w:r>
      <w:hyperlink r:id="rId15" w:history="1">
        <w:r w:rsidRPr="002B5062">
          <w:rPr>
            <w:rStyle w:val="Hyperlink"/>
            <w:sz w:val="24"/>
            <w:szCs w:val="24"/>
          </w:rPr>
          <w:t>www.nfe.fazenda.gov.br</w:t>
        </w:r>
      </w:hyperlink>
      <w:r w:rsidRPr="002B5062">
        <w:rPr>
          <w:sz w:val="24"/>
          <w:szCs w:val="24"/>
        </w:rPr>
        <w:t>, digitando a chave de acesso descrita no DANFE.</w:t>
      </w:r>
    </w:p>
    <w:p w14:paraId="4EE7C503" w14:textId="77777777" w:rsidR="001D7243" w:rsidRPr="002B5062" w:rsidRDefault="001D7243" w:rsidP="001D7243">
      <w:pPr>
        <w:jc w:val="both"/>
        <w:rPr>
          <w:sz w:val="24"/>
          <w:szCs w:val="24"/>
        </w:rPr>
      </w:pPr>
    </w:p>
    <w:p w14:paraId="2C7DD7B6" w14:textId="77777777" w:rsidR="001D7243" w:rsidRPr="002B5062" w:rsidRDefault="001D7243" w:rsidP="001D7243">
      <w:pPr>
        <w:jc w:val="both"/>
        <w:rPr>
          <w:sz w:val="24"/>
          <w:szCs w:val="24"/>
        </w:rPr>
      </w:pPr>
      <w:r w:rsidRPr="002B5062">
        <w:rPr>
          <w:b/>
          <w:sz w:val="24"/>
          <w:szCs w:val="24"/>
        </w:rPr>
        <w:t>2.3.1</w:t>
      </w:r>
      <w:r w:rsidRPr="002B5062">
        <w:rPr>
          <w:sz w:val="24"/>
          <w:szCs w:val="24"/>
        </w:rPr>
        <w:t xml:space="preserve">. No caso da não apresentação da documentação de que trata o item </w:t>
      </w:r>
      <w:r w:rsidRPr="002B5062">
        <w:rPr>
          <w:b/>
          <w:sz w:val="24"/>
          <w:szCs w:val="24"/>
        </w:rPr>
        <w:t>2.3</w:t>
      </w:r>
      <w:r w:rsidRPr="002B5062">
        <w:rPr>
          <w:sz w:val="24"/>
          <w:szCs w:val="24"/>
        </w:rPr>
        <w:t>. ou estando o objeto em desacordo com as especificações e demais exigências do contrato, fica a Unidade Requisitante autorizada a efetuar o pagamento, em sua integralidade, somente quando forem processadas as alterações e retificações determinadas, sem prejuízo da aplicação, ao fornecedor, das penalidades previstas.</w:t>
      </w:r>
    </w:p>
    <w:p w14:paraId="72C92FDD" w14:textId="77777777" w:rsidR="001D7243" w:rsidRPr="002B5062" w:rsidRDefault="001D7243" w:rsidP="001D7243">
      <w:pPr>
        <w:jc w:val="both"/>
        <w:rPr>
          <w:sz w:val="24"/>
          <w:szCs w:val="24"/>
        </w:rPr>
      </w:pPr>
    </w:p>
    <w:p w14:paraId="2B3E2DD1" w14:textId="77777777" w:rsidR="001D7243" w:rsidRPr="002B5062" w:rsidRDefault="001D7243" w:rsidP="001D7243">
      <w:pPr>
        <w:jc w:val="both"/>
        <w:rPr>
          <w:sz w:val="24"/>
          <w:szCs w:val="24"/>
        </w:rPr>
      </w:pPr>
      <w:r w:rsidRPr="002B5062">
        <w:rPr>
          <w:b/>
          <w:sz w:val="24"/>
          <w:szCs w:val="24"/>
        </w:rPr>
        <w:t>2.3.2.</w:t>
      </w:r>
      <w:r w:rsidRPr="002B5062">
        <w:rPr>
          <w:sz w:val="24"/>
          <w:szCs w:val="24"/>
        </w:rPr>
        <w:t xml:space="preserve">  A Unidade Requisitante poderá descontar do pagamento importâncias que, a qualquer título, lhes sejam devidas pelo fornecedor, por força da contratação.</w:t>
      </w:r>
    </w:p>
    <w:p w14:paraId="0B708093" w14:textId="77777777" w:rsidR="001D7243" w:rsidRPr="002B5062" w:rsidRDefault="001D7243" w:rsidP="001D7243">
      <w:pPr>
        <w:jc w:val="both"/>
        <w:rPr>
          <w:sz w:val="24"/>
          <w:szCs w:val="24"/>
        </w:rPr>
      </w:pPr>
    </w:p>
    <w:p w14:paraId="76012C1D" w14:textId="77777777" w:rsidR="001D7243" w:rsidRPr="002B5062" w:rsidRDefault="001D7243" w:rsidP="001D7243">
      <w:pPr>
        <w:jc w:val="both"/>
        <w:rPr>
          <w:sz w:val="24"/>
          <w:szCs w:val="24"/>
        </w:rPr>
      </w:pPr>
      <w:r w:rsidRPr="002B5062">
        <w:rPr>
          <w:b/>
          <w:sz w:val="24"/>
          <w:szCs w:val="24"/>
        </w:rPr>
        <w:t>2.3.3</w:t>
      </w:r>
      <w:r w:rsidRPr="002B5062">
        <w:rPr>
          <w:sz w:val="24"/>
          <w:szCs w:val="24"/>
        </w:rPr>
        <w:t xml:space="preserve">. Quando ocorrer a situação prevista no item </w:t>
      </w:r>
      <w:r w:rsidRPr="002B5062">
        <w:rPr>
          <w:b/>
          <w:sz w:val="24"/>
          <w:szCs w:val="24"/>
        </w:rPr>
        <w:t>2.3.2</w:t>
      </w:r>
      <w:r w:rsidRPr="002B5062">
        <w:rPr>
          <w:sz w:val="24"/>
          <w:szCs w:val="24"/>
        </w:rPr>
        <w:t>, não correrá juros ou atualizações monetárias de natureza qualquer, sem prejuízo de outras penalidades previstas.</w:t>
      </w:r>
    </w:p>
    <w:p w14:paraId="260654E4" w14:textId="77777777" w:rsidR="001D7243" w:rsidRPr="002B5062" w:rsidRDefault="001D7243" w:rsidP="001D7243">
      <w:pPr>
        <w:jc w:val="both"/>
        <w:rPr>
          <w:sz w:val="24"/>
          <w:szCs w:val="24"/>
        </w:rPr>
      </w:pPr>
    </w:p>
    <w:p w14:paraId="5BF36826" w14:textId="77777777" w:rsidR="001D7243" w:rsidRPr="002B5062" w:rsidRDefault="001D7243" w:rsidP="001D7243">
      <w:pPr>
        <w:jc w:val="both"/>
        <w:rPr>
          <w:sz w:val="24"/>
          <w:szCs w:val="24"/>
        </w:rPr>
      </w:pPr>
      <w:r w:rsidRPr="002B5062">
        <w:rPr>
          <w:b/>
          <w:sz w:val="24"/>
          <w:szCs w:val="24"/>
        </w:rPr>
        <w:t>2.3.4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23EF51EC" w14:textId="77777777" w:rsidR="001D7243" w:rsidRPr="002B5062" w:rsidRDefault="001D7243" w:rsidP="001D7243">
      <w:pPr>
        <w:jc w:val="both"/>
        <w:rPr>
          <w:sz w:val="24"/>
          <w:szCs w:val="24"/>
        </w:rPr>
      </w:pPr>
    </w:p>
    <w:p w14:paraId="2F269597" w14:textId="77777777" w:rsidR="001D7243" w:rsidRPr="002B5062" w:rsidRDefault="001D7243" w:rsidP="001D7243">
      <w:pPr>
        <w:jc w:val="both"/>
        <w:rPr>
          <w:sz w:val="24"/>
          <w:szCs w:val="24"/>
        </w:rPr>
      </w:pPr>
      <w:r w:rsidRPr="002B5062">
        <w:rPr>
          <w:b/>
          <w:sz w:val="24"/>
          <w:szCs w:val="24"/>
        </w:rPr>
        <w:t>2.4</w:t>
      </w:r>
      <w:r w:rsidRPr="002B5062">
        <w:rPr>
          <w:sz w:val="24"/>
          <w:szCs w:val="24"/>
        </w:rPr>
        <w:t>. As Notas Fiscais deverão ser emitidas em moeda corrente do país.</w:t>
      </w:r>
    </w:p>
    <w:p w14:paraId="764586F0" w14:textId="77777777" w:rsidR="001D7243" w:rsidRPr="002B5062" w:rsidRDefault="001D7243" w:rsidP="001D7243">
      <w:pPr>
        <w:jc w:val="both"/>
        <w:rPr>
          <w:sz w:val="24"/>
          <w:szCs w:val="24"/>
        </w:rPr>
      </w:pPr>
    </w:p>
    <w:p w14:paraId="64569128" w14:textId="77777777" w:rsidR="001D7243" w:rsidRPr="002B5062" w:rsidRDefault="001D7243" w:rsidP="001D7243">
      <w:pPr>
        <w:jc w:val="both"/>
        <w:rPr>
          <w:sz w:val="24"/>
          <w:szCs w:val="24"/>
        </w:rPr>
      </w:pPr>
      <w:r w:rsidRPr="002B5062">
        <w:rPr>
          <w:b/>
          <w:sz w:val="24"/>
          <w:szCs w:val="24"/>
        </w:rPr>
        <w:t>2.4.1</w:t>
      </w:r>
      <w:r w:rsidRPr="002B5062">
        <w:rPr>
          <w:sz w:val="24"/>
          <w:szCs w:val="24"/>
        </w:rPr>
        <w:t>. Juntamente com a nota fiscal, a contratada deverá apresentar o certificado de regularidade do FGTS, CND do INSS.</w:t>
      </w:r>
    </w:p>
    <w:p w14:paraId="680BA1FE" w14:textId="77777777" w:rsidR="001D7243" w:rsidRPr="002B5062" w:rsidRDefault="001D7243" w:rsidP="001D7243">
      <w:pPr>
        <w:jc w:val="both"/>
        <w:rPr>
          <w:sz w:val="24"/>
          <w:szCs w:val="24"/>
        </w:rPr>
      </w:pPr>
    </w:p>
    <w:p w14:paraId="21526DC9" w14:textId="77777777" w:rsidR="001D7243" w:rsidRPr="002B5062" w:rsidRDefault="001D7243" w:rsidP="001D7243">
      <w:pPr>
        <w:pStyle w:val="Contedodatabela"/>
        <w:suppressLineNumbers w:val="0"/>
        <w:rPr>
          <w:sz w:val="24"/>
          <w:szCs w:val="24"/>
        </w:rPr>
      </w:pPr>
      <w:r w:rsidRPr="002B5062">
        <w:rPr>
          <w:b/>
          <w:sz w:val="24"/>
          <w:szCs w:val="24"/>
        </w:rPr>
        <w:t>2.5</w:t>
      </w:r>
      <w:r w:rsidRPr="002B5062">
        <w:rPr>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24A69B2" w14:textId="77777777" w:rsidR="001D7243" w:rsidRPr="002B5062" w:rsidRDefault="001D7243" w:rsidP="001D7243">
      <w:pPr>
        <w:jc w:val="both"/>
        <w:rPr>
          <w:sz w:val="24"/>
          <w:szCs w:val="24"/>
          <w:lang w:val="pt-BR" w:eastAsia="pt-BR"/>
        </w:rPr>
      </w:pPr>
    </w:p>
    <w:p w14:paraId="2BC5BBEA" w14:textId="77777777" w:rsidR="001D7243" w:rsidRPr="002B5062" w:rsidRDefault="001D7243" w:rsidP="001D7243">
      <w:pPr>
        <w:jc w:val="both"/>
        <w:rPr>
          <w:sz w:val="24"/>
          <w:szCs w:val="24"/>
        </w:rPr>
      </w:pPr>
      <w:r w:rsidRPr="002B5062">
        <w:rPr>
          <w:b/>
          <w:sz w:val="24"/>
          <w:szCs w:val="24"/>
        </w:rPr>
        <w:t>2.6.</w:t>
      </w:r>
      <w:r w:rsidRPr="002B5062">
        <w:rPr>
          <w:sz w:val="24"/>
          <w:szCs w:val="24"/>
        </w:rPr>
        <w:t xml:space="preserve"> O CNPJ da contratada constante da nota fiscal e fatura deverá ser o mesmo da documentação apresentada no procedimento licitatório.</w:t>
      </w:r>
    </w:p>
    <w:p w14:paraId="5BC6C95C" w14:textId="77777777" w:rsidR="001D7243" w:rsidRPr="002B5062" w:rsidRDefault="001D7243" w:rsidP="001D7243">
      <w:pPr>
        <w:jc w:val="both"/>
        <w:rPr>
          <w:sz w:val="24"/>
          <w:szCs w:val="24"/>
        </w:rPr>
      </w:pPr>
    </w:p>
    <w:p w14:paraId="7427C7F4" w14:textId="77777777" w:rsidR="001D7243" w:rsidRPr="002B5062" w:rsidRDefault="001D7243" w:rsidP="001D7243">
      <w:pPr>
        <w:jc w:val="both"/>
        <w:rPr>
          <w:sz w:val="24"/>
          <w:szCs w:val="24"/>
        </w:rPr>
      </w:pPr>
      <w:r w:rsidRPr="002B5062">
        <w:rPr>
          <w:b/>
          <w:sz w:val="24"/>
          <w:szCs w:val="24"/>
        </w:rPr>
        <w:t>2.7.</w:t>
      </w:r>
      <w:r w:rsidRPr="002B5062">
        <w:rPr>
          <w:sz w:val="24"/>
          <w:szCs w:val="24"/>
        </w:rPr>
        <w:t xml:space="preserve"> No ato de retirada da Nota de Empenho, o fornecedor deverá fornecer os dados bancários (banco, agência e nº da conta) para depósitos referentes aos pagamentos.</w:t>
      </w:r>
    </w:p>
    <w:p w14:paraId="352ECD4F" w14:textId="77777777" w:rsidR="001D7243" w:rsidRPr="002B5062" w:rsidRDefault="001D7243" w:rsidP="001D7243">
      <w:pPr>
        <w:jc w:val="both"/>
        <w:rPr>
          <w:sz w:val="24"/>
          <w:szCs w:val="24"/>
        </w:rPr>
      </w:pPr>
    </w:p>
    <w:p w14:paraId="5F87184E" w14:textId="77777777" w:rsidR="001D7243" w:rsidRPr="002B5062" w:rsidRDefault="001D7243" w:rsidP="001D7243">
      <w:pPr>
        <w:jc w:val="both"/>
        <w:rPr>
          <w:sz w:val="24"/>
          <w:szCs w:val="24"/>
        </w:rPr>
      </w:pPr>
      <w:r w:rsidRPr="002B5062">
        <w:rPr>
          <w:b/>
          <w:sz w:val="24"/>
          <w:szCs w:val="24"/>
        </w:rPr>
        <w:t>2.8</w:t>
      </w:r>
      <w:r w:rsidRPr="002B5062">
        <w:rPr>
          <w:sz w:val="24"/>
          <w:szCs w:val="24"/>
        </w:rPr>
        <w:t>.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5CBC428C" w14:textId="77777777" w:rsidR="001D7243" w:rsidRPr="002B5062" w:rsidRDefault="001D7243" w:rsidP="001D7243">
      <w:pPr>
        <w:jc w:val="both"/>
        <w:rPr>
          <w:color w:val="FF0000"/>
          <w:sz w:val="24"/>
          <w:szCs w:val="24"/>
        </w:rPr>
      </w:pPr>
    </w:p>
    <w:p w14:paraId="77BFC307" w14:textId="77777777" w:rsidR="00E92861" w:rsidRPr="002B5062" w:rsidRDefault="001D7243" w:rsidP="00E92861">
      <w:pPr>
        <w:tabs>
          <w:tab w:val="left" w:pos="284"/>
        </w:tabs>
        <w:spacing w:line="276" w:lineRule="auto"/>
        <w:jc w:val="both"/>
        <w:rPr>
          <w:sz w:val="24"/>
          <w:szCs w:val="24"/>
        </w:rPr>
      </w:pPr>
      <w:r w:rsidRPr="002B5062">
        <w:rPr>
          <w:b/>
          <w:sz w:val="24"/>
          <w:szCs w:val="24"/>
        </w:rPr>
        <w:t>2.9.</w:t>
      </w:r>
      <w:r w:rsidRPr="002B5062">
        <w:rPr>
          <w:sz w:val="24"/>
          <w:szCs w:val="24"/>
        </w:rPr>
        <w:t xml:space="preserve">  As despesas decorrentes do presente Contrato serão suportadas pela seguinte dotação orçamentária, conforme informação do Setor Contábil do Município: </w:t>
      </w:r>
    </w:p>
    <w:tbl>
      <w:tblPr>
        <w:tblStyle w:val="Tabelacomgrade"/>
        <w:tblW w:w="0" w:type="auto"/>
        <w:tblLook w:val="04A0" w:firstRow="1" w:lastRow="0" w:firstColumn="1" w:lastColumn="0" w:noHBand="0" w:noVBand="1"/>
      </w:tblPr>
      <w:tblGrid>
        <w:gridCol w:w="4254"/>
        <w:gridCol w:w="5932"/>
      </w:tblGrid>
      <w:tr w:rsidR="0074661B" w14:paraId="77C4059D" w14:textId="77777777" w:rsidTr="0074661B">
        <w:tc>
          <w:tcPr>
            <w:tcW w:w="4166" w:type="dxa"/>
          </w:tcPr>
          <w:p w14:paraId="11AEE97C" w14:textId="77777777" w:rsidR="0074661B" w:rsidRDefault="0074661B" w:rsidP="0074661B">
            <w:pPr>
              <w:spacing w:line="360" w:lineRule="auto"/>
              <w:jc w:val="center"/>
            </w:pPr>
            <w:r>
              <w:t>Dotação</w:t>
            </w:r>
          </w:p>
        </w:tc>
        <w:tc>
          <w:tcPr>
            <w:tcW w:w="6007" w:type="dxa"/>
          </w:tcPr>
          <w:p w14:paraId="7E3FFC6E" w14:textId="77777777" w:rsidR="0074661B" w:rsidRDefault="0074661B" w:rsidP="0074661B">
            <w:pPr>
              <w:spacing w:line="360" w:lineRule="auto"/>
              <w:jc w:val="center"/>
            </w:pPr>
            <w:r>
              <w:t>Descrição</w:t>
            </w:r>
          </w:p>
        </w:tc>
      </w:tr>
      <w:tr w:rsidR="0074661B" w14:paraId="0426D74B" w14:textId="77777777" w:rsidTr="0074661B">
        <w:tc>
          <w:tcPr>
            <w:tcW w:w="4166" w:type="dxa"/>
            <w:vAlign w:val="center"/>
          </w:tcPr>
          <w:p w14:paraId="36184967" w14:textId="77777777" w:rsidR="0074661B" w:rsidRPr="007B5DCE" w:rsidRDefault="0074661B" w:rsidP="0074661B">
            <w:pPr>
              <w:jc w:val="center"/>
              <w:rPr>
                <w:highlight w:val="yellow"/>
              </w:rPr>
            </w:pPr>
            <w:r w:rsidRPr="0074661B">
              <w:rPr>
                <w:sz w:val="22"/>
                <w:szCs w:val="22"/>
              </w:rPr>
              <w:t>3.3.90.30.00.2.04.</w:t>
            </w:r>
            <w:bookmarkStart w:id="0" w:name="_GoBack"/>
            <w:r w:rsidRPr="0074661B">
              <w:rPr>
                <w:sz w:val="22"/>
                <w:szCs w:val="22"/>
              </w:rPr>
              <w:t>05</w:t>
            </w:r>
            <w:bookmarkEnd w:id="0"/>
            <w:r w:rsidRPr="0074661B">
              <w:rPr>
                <w:sz w:val="22"/>
                <w:szCs w:val="22"/>
              </w:rPr>
              <w:t>.10.303.0019.2.0037</w:t>
            </w:r>
          </w:p>
        </w:tc>
        <w:tc>
          <w:tcPr>
            <w:tcW w:w="6007" w:type="dxa"/>
            <w:vAlign w:val="center"/>
          </w:tcPr>
          <w:p w14:paraId="5CC4C783" w14:textId="77777777" w:rsidR="0074661B" w:rsidRPr="007B5DCE" w:rsidRDefault="0074661B" w:rsidP="0074661B">
            <w:pPr>
              <w:spacing w:line="360" w:lineRule="auto"/>
              <w:jc w:val="center"/>
              <w:rPr>
                <w:highlight w:val="yellow"/>
              </w:rPr>
            </w:pPr>
            <w:r w:rsidRPr="0074661B">
              <w:rPr>
                <w:sz w:val="22"/>
                <w:szCs w:val="22"/>
              </w:rPr>
              <w:t>MANUTENÇÃO DA FARMACIA DE TODOS</w:t>
            </w:r>
          </w:p>
        </w:tc>
      </w:tr>
    </w:tbl>
    <w:p w14:paraId="4D2149E5" w14:textId="77777777" w:rsidR="00215EE8" w:rsidRDefault="00215EE8" w:rsidP="00434016">
      <w:pPr>
        <w:jc w:val="center"/>
        <w:rPr>
          <w:b/>
          <w:sz w:val="24"/>
          <w:szCs w:val="24"/>
        </w:rPr>
      </w:pPr>
    </w:p>
    <w:p w14:paraId="49EAA548" w14:textId="149138EA" w:rsidR="001D7243" w:rsidRPr="002B5062" w:rsidRDefault="001D7243" w:rsidP="00434016">
      <w:pPr>
        <w:jc w:val="center"/>
        <w:rPr>
          <w:b/>
          <w:sz w:val="24"/>
          <w:szCs w:val="24"/>
        </w:rPr>
      </w:pPr>
      <w:r w:rsidRPr="002B5062">
        <w:rPr>
          <w:b/>
          <w:sz w:val="24"/>
          <w:szCs w:val="24"/>
        </w:rPr>
        <w:t>CLÁUSULA TERCEIRA</w:t>
      </w:r>
      <w:r w:rsidR="00434016" w:rsidRPr="002B5062">
        <w:rPr>
          <w:b/>
          <w:sz w:val="24"/>
          <w:szCs w:val="24"/>
        </w:rPr>
        <w:br/>
        <w:t>DA VALIDADE DA ATA</w:t>
      </w:r>
    </w:p>
    <w:p w14:paraId="22411D89" w14:textId="77777777" w:rsidR="00434016" w:rsidRPr="002B5062" w:rsidRDefault="00434016" w:rsidP="00434016">
      <w:pPr>
        <w:jc w:val="center"/>
        <w:rPr>
          <w:b/>
          <w:sz w:val="24"/>
          <w:szCs w:val="24"/>
        </w:rPr>
      </w:pPr>
    </w:p>
    <w:p w14:paraId="5D14C197" w14:textId="4499DEBB" w:rsidR="001D7243" w:rsidRPr="002B5062" w:rsidRDefault="00434016" w:rsidP="00434016">
      <w:pPr>
        <w:pStyle w:val="Corpodetexto21"/>
        <w:rPr>
          <w:rFonts w:ascii="Arial" w:hAnsi="Arial" w:cs="Arial"/>
          <w:b w:val="0"/>
          <w:bCs w:val="0"/>
          <w:szCs w:val="24"/>
        </w:rPr>
      </w:pPr>
      <w:r w:rsidRPr="002B5062">
        <w:rPr>
          <w:rFonts w:ascii="Arial" w:hAnsi="Arial" w:cs="Arial"/>
          <w:b w:val="0"/>
          <w:bCs w:val="0"/>
          <w:szCs w:val="24"/>
        </w:rPr>
        <w:lastRenderedPageBreak/>
        <w:t>3.1 - A validade da Ata de Registro de Preços será de 12 (doze) meses, a partir a data de sua assinatura, não podendo ser prorrogada.</w:t>
      </w:r>
      <w:r w:rsidRPr="002B5062">
        <w:rPr>
          <w:rFonts w:ascii="Arial" w:hAnsi="Arial" w:cs="Arial"/>
          <w:b w:val="0"/>
          <w:bCs w:val="0"/>
          <w:szCs w:val="24"/>
        </w:rPr>
        <w:cr/>
      </w:r>
    </w:p>
    <w:p w14:paraId="0053A0EA" w14:textId="4AC31141" w:rsidR="001D7243" w:rsidRPr="002B5062" w:rsidRDefault="00434016" w:rsidP="001D7243">
      <w:pPr>
        <w:pStyle w:val="Corpodetexto31"/>
        <w:rPr>
          <w:sz w:val="24"/>
        </w:rPr>
      </w:pPr>
      <w:r w:rsidRPr="002B5062">
        <w:rPr>
          <w:b/>
          <w:sz w:val="24"/>
        </w:rPr>
        <w:t>3.2</w:t>
      </w:r>
      <w:r w:rsidR="001D7243" w:rsidRPr="002B5062">
        <w:rPr>
          <w:b/>
          <w:sz w:val="24"/>
        </w:rPr>
        <w:t xml:space="preserve">. Do reajuste: </w:t>
      </w:r>
    </w:p>
    <w:p w14:paraId="2350E96E" w14:textId="77777777" w:rsidR="001D7243" w:rsidRPr="002B5062" w:rsidRDefault="001D7243" w:rsidP="001D7243">
      <w:pPr>
        <w:jc w:val="both"/>
        <w:rPr>
          <w:b/>
          <w:color w:val="FF0000"/>
          <w:sz w:val="24"/>
          <w:szCs w:val="24"/>
        </w:rPr>
      </w:pPr>
    </w:p>
    <w:p w14:paraId="4A27BC3A" w14:textId="73FB574D" w:rsidR="00434016" w:rsidRPr="002B5062" w:rsidRDefault="00676CB3" w:rsidP="00434016">
      <w:pPr>
        <w:jc w:val="both"/>
        <w:rPr>
          <w:sz w:val="24"/>
          <w:szCs w:val="24"/>
        </w:rPr>
      </w:pPr>
      <w:r w:rsidRPr="002B5062">
        <w:rPr>
          <w:sz w:val="24"/>
          <w:szCs w:val="24"/>
        </w:rPr>
        <w:t>3</w:t>
      </w:r>
      <w:r w:rsidR="004354FD" w:rsidRPr="002B5062">
        <w:rPr>
          <w:sz w:val="24"/>
          <w:szCs w:val="24"/>
        </w:rPr>
        <w:t>.2</w:t>
      </w:r>
      <w:r w:rsidR="004166AF" w:rsidRPr="002B5062">
        <w:rPr>
          <w:sz w:val="24"/>
          <w:szCs w:val="24"/>
        </w:rPr>
        <w:t>.1</w:t>
      </w:r>
      <w:r w:rsidRPr="002B5062">
        <w:rPr>
          <w:sz w:val="24"/>
          <w:szCs w:val="24"/>
        </w:rPr>
        <w:t>-</w:t>
      </w:r>
      <w:r w:rsidR="00434016" w:rsidRPr="002B5062">
        <w:rPr>
          <w:sz w:val="24"/>
          <w:szCs w:val="24"/>
        </w:rPr>
        <w:t xml:space="preserve"> Para restabelecer a relação que as partes pactuaram in</w:t>
      </w:r>
      <w:r w:rsidR="00CB341F" w:rsidRPr="002B5062">
        <w:rPr>
          <w:sz w:val="24"/>
          <w:szCs w:val="24"/>
        </w:rPr>
        <w:t xml:space="preserve">icialmente entre os encargos do </w:t>
      </w:r>
      <w:r w:rsidR="00434016" w:rsidRPr="002B5062">
        <w:rPr>
          <w:sz w:val="24"/>
          <w:szCs w:val="24"/>
        </w:rPr>
        <w:t>contratado/Registro de Preços e a retribuição da administração para a jus</w:t>
      </w:r>
      <w:r w:rsidRPr="002B5062">
        <w:rPr>
          <w:sz w:val="24"/>
          <w:szCs w:val="24"/>
        </w:rPr>
        <w:t xml:space="preserve">ta remuneração do fornecimento, </w:t>
      </w:r>
      <w:r w:rsidR="00434016" w:rsidRPr="002B5062">
        <w:rPr>
          <w:sz w:val="24"/>
          <w:szCs w:val="24"/>
        </w:rPr>
        <w:t>objetivando a manutenção do equilíbrio econômico-financeiro inicial do co</w:t>
      </w:r>
      <w:r w:rsidR="00CB341F" w:rsidRPr="002B5062">
        <w:rPr>
          <w:sz w:val="24"/>
          <w:szCs w:val="24"/>
        </w:rPr>
        <w:t xml:space="preserve">ntrato/proposta, na hipótese de </w:t>
      </w:r>
      <w:r w:rsidR="00434016" w:rsidRPr="002B5062">
        <w:rPr>
          <w:sz w:val="24"/>
          <w:szCs w:val="24"/>
        </w:rPr>
        <w:t>sobrevirem fatos imprevisíveis, ou previsíveis, porém, de consequências incalculáveis, retardadores ou</w:t>
      </w:r>
      <w:r w:rsidR="00CB341F" w:rsidRPr="002B5062">
        <w:rPr>
          <w:sz w:val="24"/>
          <w:szCs w:val="24"/>
        </w:rPr>
        <w:t xml:space="preserve"> </w:t>
      </w:r>
      <w:r w:rsidR="00434016" w:rsidRPr="002B5062">
        <w:rPr>
          <w:sz w:val="24"/>
          <w:szCs w:val="24"/>
        </w:rPr>
        <w:t>impeditivos da execução do ajustado, ou, ainda, em caso de força maior, caso fortuito ou fato do príncipe,</w:t>
      </w:r>
      <w:r w:rsidR="00CB341F" w:rsidRPr="002B5062">
        <w:rPr>
          <w:sz w:val="24"/>
          <w:szCs w:val="24"/>
        </w:rPr>
        <w:t xml:space="preserve"> </w:t>
      </w:r>
      <w:r w:rsidR="00434016" w:rsidRPr="002B5062">
        <w:rPr>
          <w:sz w:val="24"/>
          <w:szCs w:val="24"/>
        </w:rPr>
        <w:t>configurando álea econômica extraordinária e extracontratual.</w:t>
      </w:r>
    </w:p>
    <w:p w14:paraId="0C510DBA" w14:textId="77777777" w:rsidR="004166AF" w:rsidRPr="002B5062" w:rsidRDefault="004166AF" w:rsidP="00434016">
      <w:pPr>
        <w:jc w:val="both"/>
        <w:rPr>
          <w:sz w:val="24"/>
          <w:szCs w:val="24"/>
        </w:rPr>
      </w:pPr>
    </w:p>
    <w:p w14:paraId="5899B9F9" w14:textId="24AC7B0A"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w:t>
      </w:r>
      <w:r w:rsidRPr="002B5062">
        <w:rPr>
          <w:sz w:val="24"/>
          <w:szCs w:val="24"/>
        </w:rPr>
        <w:t>-</w:t>
      </w:r>
      <w:r w:rsidR="00434016" w:rsidRPr="002B5062">
        <w:rPr>
          <w:sz w:val="24"/>
          <w:szCs w:val="24"/>
        </w:rPr>
        <w:t xml:space="preserve"> Somente será permitido equilíbrio econômico financeiro, quando a detentora contratada comprovar,</w:t>
      </w:r>
      <w:r w:rsidRPr="002B5062">
        <w:rPr>
          <w:sz w:val="24"/>
          <w:szCs w:val="24"/>
        </w:rPr>
        <w:t xml:space="preserve"> </w:t>
      </w:r>
      <w:r w:rsidR="00434016" w:rsidRPr="002B5062">
        <w:rPr>
          <w:sz w:val="24"/>
          <w:szCs w:val="24"/>
        </w:rPr>
        <w:t>por meios de documentos legais e legítimos tais como: notas fiscais, planilha de custo e outros, que</w:t>
      </w:r>
      <w:r w:rsidRPr="002B5062">
        <w:rPr>
          <w:sz w:val="24"/>
          <w:szCs w:val="24"/>
        </w:rPr>
        <w:t xml:space="preserve"> </w:t>
      </w:r>
      <w:r w:rsidR="00434016" w:rsidRPr="002B5062">
        <w:rPr>
          <w:sz w:val="24"/>
          <w:szCs w:val="24"/>
        </w:rPr>
        <w:t>efetivamente ocorreu alterações econômicas significantes nos encargos assumidos.</w:t>
      </w:r>
    </w:p>
    <w:p w14:paraId="1C8849A7" w14:textId="77777777" w:rsidR="004166AF" w:rsidRPr="002B5062" w:rsidRDefault="004166AF" w:rsidP="00434016">
      <w:pPr>
        <w:jc w:val="both"/>
        <w:rPr>
          <w:sz w:val="24"/>
          <w:szCs w:val="24"/>
        </w:rPr>
      </w:pPr>
    </w:p>
    <w:p w14:paraId="0378BC6C" w14:textId="05E0B77F"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.2.1</w:t>
      </w:r>
      <w:r w:rsidRPr="002B5062">
        <w:rPr>
          <w:sz w:val="24"/>
          <w:szCs w:val="24"/>
        </w:rPr>
        <w:t>-</w:t>
      </w:r>
      <w:r w:rsidR="00434016" w:rsidRPr="002B5062">
        <w:rPr>
          <w:sz w:val="24"/>
          <w:szCs w:val="24"/>
        </w:rPr>
        <w:t xml:space="preserve"> As meras variações de mercado, quais não impactam significativamente no preço inicialmente</w:t>
      </w:r>
      <w:r w:rsidRPr="002B5062">
        <w:rPr>
          <w:sz w:val="24"/>
          <w:szCs w:val="24"/>
        </w:rPr>
        <w:t xml:space="preserve"> </w:t>
      </w:r>
      <w:r w:rsidR="00434016" w:rsidRPr="002B5062">
        <w:rPr>
          <w:sz w:val="24"/>
          <w:szCs w:val="24"/>
        </w:rPr>
        <w:t>proposto, serão consideradas fatos previsíveis de consequências calculáveis.</w:t>
      </w:r>
    </w:p>
    <w:p w14:paraId="613C7198" w14:textId="5ACCE51C"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.3</w:t>
      </w:r>
      <w:r w:rsidRPr="002B5062">
        <w:rPr>
          <w:sz w:val="24"/>
          <w:szCs w:val="24"/>
        </w:rPr>
        <w:t>-</w:t>
      </w:r>
      <w:r w:rsidR="00434016" w:rsidRPr="002B5062">
        <w:rPr>
          <w:sz w:val="24"/>
          <w:szCs w:val="24"/>
        </w:rPr>
        <w:t xml:space="preserve"> Não será concedido o equilíbrio econômico financeiro durante o período de validade da proposta,</w:t>
      </w:r>
      <w:r w:rsidRPr="002B5062">
        <w:rPr>
          <w:sz w:val="24"/>
          <w:szCs w:val="24"/>
        </w:rPr>
        <w:t xml:space="preserve"> </w:t>
      </w:r>
      <w:r w:rsidR="00434016" w:rsidRPr="002B5062">
        <w:rPr>
          <w:sz w:val="24"/>
          <w:szCs w:val="24"/>
        </w:rPr>
        <w:t>que para fins de contagem iniciar-se-á na data de abertura da sessão pública de julgamento das propostas.</w:t>
      </w:r>
    </w:p>
    <w:p w14:paraId="337E3E2C" w14:textId="77777777" w:rsidR="004166AF" w:rsidRPr="002B5062" w:rsidRDefault="004166AF" w:rsidP="00434016">
      <w:pPr>
        <w:jc w:val="both"/>
        <w:rPr>
          <w:sz w:val="24"/>
          <w:szCs w:val="24"/>
        </w:rPr>
      </w:pPr>
    </w:p>
    <w:p w14:paraId="71AE11B9" w14:textId="65F6EB3B" w:rsidR="00434016" w:rsidRPr="002B5062" w:rsidRDefault="00CB341F" w:rsidP="00434016">
      <w:pPr>
        <w:jc w:val="both"/>
        <w:rPr>
          <w:sz w:val="24"/>
          <w:szCs w:val="24"/>
        </w:rPr>
      </w:pPr>
      <w:r w:rsidRPr="002B5062">
        <w:rPr>
          <w:sz w:val="24"/>
          <w:szCs w:val="24"/>
        </w:rPr>
        <w:t>3</w:t>
      </w:r>
      <w:r w:rsidR="00434016" w:rsidRPr="002B5062">
        <w:rPr>
          <w:sz w:val="24"/>
          <w:szCs w:val="24"/>
        </w:rPr>
        <w:t>.</w:t>
      </w:r>
      <w:r w:rsidR="004354FD" w:rsidRPr="002B5062">
        <w:rPr>
          <w:sz w:val="24"/>
          <w:szCs w:val="24"/>
        </w:rPr>
        <w:t>2</w:t>
      </w:r>
      <w:r w:rsidRPr="002B5062">
        <w:rPr>
          <w:sz w:val="24"/>
          <w:szCs w:val="24"/>
        </w:rPr>
        <w:t>.4-</w:t>
      </w:r>
      <w:r w:rsidR="00434016" w:rsidRPr="002B5062">
        <w:rPr>
          <w:sz w:val="24"/>
          <w:szCs w:val="24"/>
        </w:rPr>
        <w:t xml:space="preserve"> A REVISÃO DOS PREÇOS pela Administração ocorrerá por meio de pesquisa de mercado</w:t>
      </w:r>
      <w:r w:rsidRPr="002B5062">
        <w:rPr>
          <w:sz w:val="24"/>
          <w:szCs w:val="24"/>
        </w:rPr>
        <w:t xml:space="preserve"> </w:t>
      </w:r>
      <w:r w:rsidR="00434016" w:rsidRPr="002B5062">
        <w:rPr>
          <w:sz w:val="24"/>
          <w:szCs w:val="24"/>
        </w:rPr>
        <w:t>periodicamente, em intervalos não superiores a 180 (cento e oitenta) dias, a fim de verificar a vantajosidade</w:t>
      </w:r>
      <w:r w:rsidR="004354FD" w:rsidRPr="002B5062">
        <w:rPr>
          <w:sz w:val="24"/>
          <w:szCs w:val="24"/>
        </w:rPr>
        <w:t xml:space="preserve"> </w:t>
      </w:r>
      <w:r w:rsidR="00434016" w:rsidRPr="002B5062">
        <w:rPr>
          <w:sz w:val="24"/>
          <w:szCs w:val="24"/>
        </w:rPr>
        <w:t>dos preços registrados nesta Ata.</w:t>
      </w:r>
    </w:p>
    <w:p w14:paraId="0D23E1CC" w14:textId="77777777" w:rsidR="004166AF" w:rsidRPr="002B5062" w:rsidRDefault="004166AF" w:rsidP="00434016">
      <w:pPr>
        <w:jc w:val="both"/>
        <w:rPr>
          <w:sz w:val="24"/>
          <w:szCs w:val="24"/>
        </w:rPr>
      </w:pPr>
    </w:p>
    <w:p w14:paraId="74FE19B0" w14:textId="5B5F7643"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4.</w:t>
      </w:r>
      <w:r w:rsidR="00434016" w:rsidRPr="002B5062">
        <w:rPr>
          <w:sz w:val="24"/>
          <w:szCs w:val="24"/>
        </w:rPr>
        <w:t>1</w:t>
      </w:r>
      <w:r w:rsidRPr="002B5062">
        <w:rPr>
          <w:sz w:val="24"/>
          <w:szCs w:val="24"/>
        </w:rPr>
        <w:t>-</w:t>
      </w:r>
      <w:r w:rsidR="00434016" w:rsidRPr="002B5062">
        <w:rPr>
          <w:sz w:val="24"/>
          <w:szCs w:val="24"/>
        </w:rPr>
        <w:t xml:space="preserve"> A(s) Secretaria(s) Requisitante(s) serão as responsáveis para rea</w:t>
      </w:r>
      <w:r w:rsidRPr="002B5062">
        <w:rPr>
          <w:sz w:val="24"/>
          <w:szCs w:val="24"/>
        </w:rPr>
        <w:t xml:space="preserve">lizar as pesquisas de mercado e </w:t>
      </w:r>
      <w:r w:rsidR="00434016" w:rsidRPr="002B5062">
        <w:rPr>
          <w:sz w:val="24"/>
          <w:szCs w:val="24"/>
        </w:rPr>
        <w:t>solicitar a revisão dos preços sempre que houver necessidade.</w:t>
      </w:r>
    </w:p>
    <w:p w14:paraId="349A1159" w14:textId="77777777" w:rsidR="004166AF" w:rsidRPr="002B5062" w:rsidRDefault="004166AF" w:rsidP="00434016">
      <w:pPr>
        <w:jc w:val="both"/>
        <w:rPr>
          <w:sz w:val="24"/>
          <w:szCs w:val="24"/>
        </w:rPr>
      </w:pPr>
    </w:p>
    <w:p w14:paraId="6A7464F6" w14:textId="5088C5F3" w:rsidR="00434016" w:rsidRPr="002B5062" w:rsidRDefault="004354FD" w:rsidP="00434016">
      <w:pPr>
        <w:jc w:val="both"/>
        <w:rPr>
          <w:sz w:val="24"/>
          <w:szCs w:val="24"/>
        </w:rPr>
      </w:pPr>
      <w:r w:rsidRPr="002B5062">
        <w:rPr>
          <w:sz w:val="24"/>
          <w:szCs w:val="24"/>
        </w:rPr>
        <w:t>3.2.4.</w:t>
      </w:r>
      <w:r w:rsidR="00434016" w:rsidRPr="002B5062">
        <w:rPr>
          <w:sz w:val="24"/>
          <w:szCs w:val="24"/>
        </w:rPr>
        <w:t>2</w:t>
      </w:r>
      <w:r w:rsidRPr="002B5062">
        <w:rPr>
          <w:sz w:val="24"/>
          <w:szCs w:val="24"/>
        </w:rPr>
        <w:t>-</w:t>
      </w:r>
      <w:r w:rsidR="00434016" w:rsidRPr="002B5062">
        <w:rPr>
          <w:sz w:val="24"/>
          <w:szCs w:val="24"/>
        </w:rPr>
        <w:t xml:space="preserve"> Os preços registrados poderão ser revistos em decorrência de eventual redução dos</w:t>
      </w:r>
      <w:r w:rsidRPr="002B5062">
        <w:rPr>
          <w:sz w:val="24"/>
          <w:szCs w:val="24"/>
        </w:rPr>
        <w:t xml:space="preserve"> </w:t>
      </w:r>
      <w:r w:rsidR="00434016" w:rsidRPr="002B5062">
        <w:rPr>
          <w:sz w:val="24"/>
          <w:szCs w:val="24"/>
        </w:rPr>
        <w:t>preços praticados no mercado, cabendo à Administração convocar o(s) fornecedor(es) para negociação.</w:t>
      </w:r>
    </w:p>
    <w:p w14:paraId="15984CB1" w14:textId="77777777" w:rsidR="004166AF" w:rsidRPr="002B5062" w:rsidRDefault="004166AF" w:rsidP="00434016">
      <w:pPr>
        <w:jc w:val="both"/>
        <w:rPr>
          <w:sz w:val="24"/>
          <w:szCs w:val="24"/>
        </w:rPr>
      </w:pPr>
    </w:p>
    <w:p w14:paraId="7DACD49A" w14:textId="7F8327CB"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5-</w:t>
      </w:r>
      <w:r w:rsidR="00434016" w:rsidRPr="002B5062">
        <w:rPr>
          <w:sz w:val="24"/>
          <w:szCs w:val="24"/>
        </w:rPr>
        <w:t xml:space="preserve"> O fornecedor que não aceitar reduzir seu preço ao valor praticado pelo mercado será liberado do</w:t>
      </w:r>
      <w:r w:rsidRPr="002B5062">
        <w:rPr>
          <w:sz w:val="24"/>
          <w:szCs w:val="24"/>
        </w:rPr>
        <w:t xml:space="preserve"> </w:t>
      </w:r>
      <w:r w:rsidR="00434016" w:rsidRPr="002B5062">
        <w:rPr>
          <w:sz w:val="24"/>
          <w:szCs w:val="24"/>
        </w:rPr>
        <w:t>compromisso assumido, sem aplicação de penalidade.</w:t>
      </w:r>
    </w:p>
    <w:p w14:paraId="0EC2CF1C" w14:textId="77777777" w:rsidR="004166AF" w:rsidRPr="002B5062" w:rsidRDefault="004166AF" w:rsidP="00434016">
      <w:pPr>
        <w:jc w:val="both"/>
        <w:rPr>
          <w:sz w:val="24"/>
          <w:szCs w:val="24"/>
        </w:rPr>
      </w:pPr>
    </w:p>
    <w:p w14:paraId="42EC2085" w14:textId="4AEF1A60" w:rsidR="00434016" w:rsidRPr="002B5062" w:rsidRDefault="004354FD" w:rsidP="00434016">
      <w:pPr>
        <w:jc w:val="both"/>
        <w:rPr>
          <w:sz w:val="24"/>
          <w:szCs w:val="24"/>
        </w:rPr>
      </w:pPr>
      <w:r w:rsidRPr="002B5062">
        <w:rPr>
          <w:sz w:val="24"/>
          <w:szCs w:val="24"/>
        </w:rPr>
        <w:t>3.2.6-</w:t>
      </w:r>
      <w:r w:rsidR="00434016" w:rsidRPr="002B5062">
        <w:rPr>
          <w:sz w:val="24"/>
          <w:szCs w:val="24"/>
        </w:rPr>
        <w:t xml:space="preserve"> A ordem de classificação dos fornecedores que aceitarem reduzir seus preços aos valores de</w:t>
      </w:r>
      <w:r w:rsidRPr="002B5062">
        <w:rPr>
          <w:sz w:val="24"/>
          <w:szCs w:val="24"/>
        </w:rPr>
        <w:t xml:space="preserve"> </w:t>
      </w:r>
      <w:r w:rsidR="00434016" w:rsidRPr="002B5062">
        <w:rPr>
          <w:sz w:val="24"/>
          <w:szCs w:val="24"/>
        </w:rPr>
        <w:t>mercado observará a classificação original.</w:t>
      </w:r>
    </w:p>
    <w:p w14:paraId="62903079" w14:textId="77777777" w:rsidR="004166AF" w:rsidRPr="002B5062" w:rsidRDefault="004166AF" w:rsidP="00434016">
      <w:pPr>
        <w:jc w:val="both"/>
        <w:rPr>
          <w:sz w:val="24"/>
          <w:szCs w:val="24"/>
        </w:rPr>
      </w:pPr>
    </w:p>
    <w:p w14:paraId="37B8B5A1" w14:textId="408FECD0" w:rsidR="001D7243" w:rsidRPr="002B5062" w:rsidRDefault="004354FD" w:rsidP="004354FD">
      <w:pPr>
        <w:jc w:val="both"/>
        <w:rPr>
          <w:sz w:val="24"/>
          <w:szCs w:val="24"/>
        </w:rPr>
      </w:pPr>
      <w:r w:rsidRPr="002B5062">
        <w:rPr>
          <w:sz w:val="24"/>
          <w:szCs w:val="24"/>
        </w:rPr>
        <w:t>3.2.7-</w:t>
      </w:r>
      <w:r w:rsidR="00434016" w:rsidRPr="002B5062">
        <w:rPr>
          <w:sz w:val="24"/>
          <w:szCs w:val="24"/>
        </w:rPr>
        <w:t xml:space="preserve"> Não havendo êxito nas negociações, a Administração poderá convocar os demais fornecedores</w:t>
      </w:r>
      <w:r w:rsidRPr="002B5062">
        <w:rPr>
          <w:sz w:val="24"/>
          <w:szCs w:val="24"/>
        </w:rPr>
        <w:t xml:space="preserve"> </w:t>
      </w:r>
      <w:r w:rsidR="00434016" w:rsidRPr="002B5062">
        <w:rPr>
          <w:sz w:val="24"/>
          <w:szCs w:val="24"/>
        </w:rPr>
        <w:t>para assegurar igual oportunidade de negociação. Não havendo acordo deverá proceder à revogação da</w:t>
      </w:r>
      <w:r w:rsidRPr="002B5062">
        <w:rPr>
          <w:sz w:val="24"/>
          <w:szCs w:val="24"/>
        </w:rPr>
        <w:t xml:space="preserve"> </w:t>
      </w:r>
      <w:r w:rsidR="00434016" w:rsidRPr="002B5062">
        <w:rPr>
          <w:sz w:val="24"/>
          <w:szCs w:val="24"/>
        </w:rPr>
        <w:t xml:space="preserve">ata de registro de preços, adotando as medidas cabíveis para obtenção </w:t>
      </w:r>
      <w:r w:rsidRPr="002B5062">
        <w:rPr>
          <w:sz w:val="24"/>
          <w:szCs w:val="24"/>
        </w:rPr>
        <w:t>da contratação mais vantajosa.</w:t>
      </w:r>
    </w:p>
    <w:p w14:paraId="393461AA" w14:textId="77777777" w:rsidR="004166AF" w:rsidRPr="002B5062" w:rsidRDefault="004166AF" w:rsidP="004354FD">
      <w:pPr>
        <w:jc w:val="both"/>
        <w:rPr>
          <w:sz w:val="24"/>
          <w:szCs w:val="24"/>
        </w:rPr>
      </w:pPr>
    </w:p>
    <w:p w14:paraId="299383F0" w14:textId="77777777" w:rsidR="004166AF" w:rsidRPr="002B5062" w:rsidRDefault="004166AF" w:rsidP="004354FD">
      <w:pPr>
        <w:jc w:val="both"/>
        <w:rPr>
          <w:sz w:val="24"/>
          <w:szCs w:val="24"/>
        </w:rPr>
      </w:pPr>
    </w:p>
    <w:p w14:paraId="1BC0A453" w14:textId="37E38AD0"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w:t>
      </w:r>
      <w:r w:rsidRPr="002B5062">
        <w:rPr>
          <w:rFonts w:ascii="Arial" w:hAnsi="Arial" w:cs="Arial"/>
          <w:b/>
          <w:bCs/>
          <w:sz w:val="24"/>
          <w:szCs w:val="24"/>
          <w:lang w:val="pt-BR"/>
        </w:rPr>
        <w:t>QUARTA</w:t>
      </w:r>
    </w:p>
    <w:p w14:paraId="486CBD53"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DO CANCELAMENTO DA ATA DE REGISTRO DE PREÇOS</w:t>
      </w:r>
    </w:p>
    <w:p w14:paraId="0EA7E356" w14:textId="77777777" w:rsidR="004166AF" w:rsidRPr="002B5062" w:rsidRDefault="004166AF" w:rsidP="004166AF">
      <w:pPr>
        <w:pStyle w:val="Corpodetexto3"/>
        <w:spacing w:line="276" w:lineRule="auto"/>
        <w:rPr>
          <w:rFonts w:ascii="Arial" w:hAnsi="Arial" w:cs="Arial"/>
          <w:sz w:val="24"/>
          <w:szCs w:val="24"/>
        </w:rPr>
      </w:pPr>
    </w:p>
    <w:p w14:paraId="59C906F9" w14:textId="5616DAF6" w:rsidR="004166AF" w:rsidRPr="002B5062" w:rsidRDefault="004166AF" w:rsidP="004166AF">
      <w:pPr>
        <w:pStyle w:val="Corpodetexto3"/>
        <w:tabs>
          <w:tab w:val="left" w:pos="1701"/>
        </w:tabs>
        <w:spacing w:line="276" w:lineRule="auto"/>
        <w:rPr>
          <w:rFonts w:ascii="Arial" w:hAnsi="Arial" w:cs="Arial"/>
          <w:sz w:val="24"/>
          <w:szCs w:val="24"/>
          <w:lang w:val="pt-BR"/>
        </w:rPr>
      </w:pPr>
      <w:r w:rsidRPr="002B5062">
        <w:rPr>
          <w:rFonts w:ascii="Arial" w:hAnsi="Arial" w:cs="Arial"/>
          <w:sz w:val="24"/>
          <w:szCs w:val="24"/>
          <w:lang w:val="pt-BR"/>
        </w:rPr>
        <w:lastRenderedPageBreak/>
        <w:t>4</w:t>
      </w:r>
      <w:r w:rsidRPr="002B5062">
        <w:rPr>
          <w:rFonts w:ascii="Arial" w:hAnsi="Arial" w:cs="Arial"/>
          <w:sz w:val="24"/>
          <w:szCs w:val="24"/>
        </w:rPr>
        <w:t>.1 - A presente Ata de Registro de Preços poderá ser cancelada, de pleno direito pela administração, quando:</w:t>
      </w:r>
    </w:p>
    <w:p w14:paraId="101D6928" w14:textId="77777777" w:rsidR="004166AF" w:rsidRPr="002B5062" w:rsidRDefault="004166AF" w:rsidP="004166AF">
      <w:pPr>
        <w:pStyle w:val="Corpodetexto3"/>
        <w:tabs>
          <w:tab w:val="left" w:pos="1701"/>
        </w:tabs>
        <w:spacing w:line="276" w:lineRule="auto"/>
        <w:rPr>
          <w:rFonts w:ascii="Arial" w:hAnsi="Arial" w:cs="Arial"/>
          <w:sz w:val="24"/>
          <w:szCs w:val="24"/>
          <w:lang w:val="pt-BR"/>
        </w:rPr>
      </w:pPr>
    </w:p>
    <w:p w14:paraId="5357F02F" w14:textId="7C28714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.1.1 - a detentora não cumprir as obrigações constantes desta Ata;</w:t>
      </w:r>
    </w:p>
    <w:p w14:paraId="6FA60DF1"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5071D2B5" w14:textId="2D7F051F"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.1.2 - a detentora não retirar qualquer nota de empenho, no prazo estabelecido e a Administração não aceitar sua justificativa;</w:t>
      </w:r>
    </w:p>
    <w:p w14:paraId="39AD42D8"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6EA312F" w14:textId="413683B3"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.1.3 - a detentora der causa a rescisão administrativa de contrato decorrente de registro de preços, a critério da Administração, observada a legislação em vigor;</w:t>
      </w:r>
    </w:p>
    <w:p w14:paraId="216DB450"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08AB2B8C" w14:textId="0A16BF2C"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.1.4 - em qualquer das hipóteses de inexecução total ou parcial de contrato decorrente de registro de preços, se assim for decidido pela Administração, com observância das disposições legais;</w:t>
      </w:r>
    </w:p>
    <w:p w14:paraId="29B23C1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35B88BA9" w14:textId="050DC2F5"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.1.5 - os preços registrados se apresentarem superiores aos praticados no mercado, e a detentora não acatar a revisão dos mesmos; </w:t>
      </w:r>
    </w:p>
    <w:p w14:paraId="03D2A08C"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65DFA5" w14:textId="3190C071"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.1.6 - por razões de interesse público devidamente demonstradas e justificadas pela Administração.</w:t>
      </w:r>
    </w:p>
    <w:p w14:paraId="59418D0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CC9924" w14:textId="65E7093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.2 - A comunicação do cancelamento do preço registrado, nos casos previstos neste item, será feita por correspondência com aviso de recebimento, juntando-se o comprovante ao processo de administração da presente Ata de Registro de Preços. No caso de ser ignorado, incerto ou inacessível o endereço da detentora, a comunicação será feita por publicação no </w:t>
      </w:r>
      <w:r w:rsidRPr="002B5062">
        <w:rPr>
          <w:rFonts w:ascii="Arial" w:hAnsi="Arial" w:cs="Arial"/>
          <w:sz w:val="24"/>
          <w:szCs w:val="24"/>
          <w:lang w:val="pt-BR"/>
        </w:rPr>
        <w:t xml:space="preserve">Quadro Oficial de Avisos da Prefeitura Municipal de Ibertioga e em Jornal de Grande Circulação, </w:t>
      </w:r>
      <w:r w:rsidRPr="002B5062">
        <w:rPr>
          <w:rFonts w:ascii="Arial" w:hAnsi="Arial" w:cs="Arial"/>
          <w:sz w:val="24"/>
          <w:szCs w:val="24"/>
        </w:rPr>
        <w:t>considerando-se cancelado o preço e registrado a partir da última publicação.</w:t>
      </w:r>
    </w:p>
    <w:p w14:paraId="3E1BD21F"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C58B325" w14:textId="72640E77"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.3 - Pela detentora,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w:t>
      </w:r>
    </w:p>
    <w:p w14:paraId="01DD8204"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29D17253" w14:textId="281EE6BB"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.3.1 - A solicitação da detentora para cancelamento dos preços registrados deverá ser formulada com antecedência de </w:t>
      </w:r>
      <w:r w:rsidRPr="002B5062">
        <w:rPr>
          <w:rFonts w:ascii="Arial" w:hAnsi="Arial" w:cs="Arial"/>
          <w:sz w:val="24"/>
          <w:szCs w:val="24"/>
          <w:lang w:val="pt-BR"/>
        </w:rPr>
        <w:t xml:space="preserve">15 </w:t>
      </w:r>
      <w:r w:rsidRPr="002B5062">
        <w:rPr>
          <w:rFonts w:ascii="Arial" w:hAnsi="Arial" w:cs="Arial"/>
          <w:sz w:val="24"/>
          <w:szCs w:val="24"/>
        </w:rPr>
        <w:t>(</w:t>
      </w:r>
      <w:r w:rsidRPr="002B5062">
        <w:rPr>
          <w:rFonts w:ascii="Arial" w:hAnsi="Arial" w:cs="Arial"/>
          <w:sz w:val="24"/>
          <w:szCs w:val="24"/>
          <w:lang w:val="pt-BR"/>
        </w:rPr>
        <w:t>quinze</w:t>
      </w:r>
      <w:r w:rsidRPr="002B5062">
        <w:rPr>
          <w:rFonts w:ascii="Arial" w:hAnsi="Arial" w:cs="Arial"/>
          <w:sz w:val="24"/>
          <w:szCs w:val="24"/>
        </w:rPr>
        <w:t>) dias, facultada á Administração a aplicação das penalidades previstas na cláusula sétima, caso não aceitas as razões do pedido.</w:t>
      </w:r>
    </w:p>
    <w:p w14:paraId="50A080DA" w14:textId="77777777" w:rsidR="004166AF" w:rsidRPr="002B5062" w:rsidRDefault="004166AF" w:rsidP="004354FD">
      <w:pPr>
        <w:jc w:val="both"/>
        <w:rPr>
          <w:sz w:val="24"/>
          <w:szCs w:val="24"/>
        </w:rPr>
      </w:pPr>
    </w:p>
    <w:p w14:paraId="3372D25D" w14:textId="73501A6F" w:rsidR="001D7243" w:rsidRPr="002B5062" w:rsidRDefault="001D7243" w:rsidP="001D7243">
      <w:pPr>
        <w:jc w:val="center"/>
        <w:rPr>
          <w:b/>
          <w:sz w:val="24"/>
          <w:szCs w:val="24"/>
        </w:rPr>
      </w:pPr>
      <w:r w:rsidRPr="002B5062">
        <w:rPr>
          <w:b/>
          <w:sz w:val="24"/>
          <w:szCs w:val="24"/>
        </w:rPr>
        <w:t xml:space="preserve">CLÁUSULA </w:t>
      </w:r>
      <w:r w:rsidR="00DF7EF6" w:rsidRPr="002B5062">
        <w:rPr>
          <w:b/>
          <w:sz w:val="24"/>
          <w:szCs w:val="24"/>
        </w:rPr>
        <w:t>QUINTA</w:t>
      </w:r>
    </w:p>
    <w:p w14:paraId="1B516DF4" w14:textId="269A7BE1" w:rsidR="001D7243" w:rsidRPr="002B5062" w:rsidRDefault="001D7243" w:rsidP="001D7243">
      <w:pPr>
        <w:jc w:val="center"/>
        <w:rPr>
          <w:sz w:val="24"/>
          <w:szCs w:val="24"/>
        </w:rPr>
      </w:pPr>
      <w:r w:rsidRPr="002B5062">
        <w:rPr>
          <w:b/>
          <w:sz w:val="24"/>
          <w:szCs w:val="24"/>
        </w:rPr>
        <w:t>DAS OBRIGAÇÕES</w:t>
      </w:r>
    </w:p>
    <w:p w14:paraId="1DF3D913" w14:textId="77777777" w:rsidR="001D7243" w:rsidRPr="002B5062" w:rsidRDefault="001D7243" w:rsidP="001D7243">
      <w:pPr>
        <w:jc w:val="both"/>
        <w:rPr>
          <w:b/>
          <w:sz w:val="24"/>
          <w:szCs w:val="24"/>
        </w:rPr>
      </w:pPr>
    </w:p>
    <w:p w14:paraId="2EDB608E" w14:textId="6B978CED" w:rsidR="001D7243" w:rsidRPr="002B5062" w:rsidRDefault="00DF7EF6" w:rsidP="001D7243">
      <w:pPr>
        <w:jc w:val="both"/>
        <w:rPr>
          <w:sz w:val="24"/>
          <w:szCs w:val="24"/>
        </w:rPr>
      </w:pPr>
      <w:r w:rsidRPr="002B5062">
        <w:rPr>
          <w:b/>
          <w:sz w:val="24"/>
          <w:szCs w:val="24"/>
        </w:rPr>
        <w:t>5</w:t>
      </w:r>
      <w:r w:rsidR="001D7243" w:rsidRPr="002B5062">
        <w:rPr>
          <w:b/>
          <w:sz w:val="24"/>
          <w:szCs w:val="24"/>
        </w:rPr>
        <w:t xml:space="preserve">.1. </w:t>
      </w:r>
      <w:r w:rsidR="001D7243" w:rsidRPr="002B5062">
        <w:rPr>
          <w:rFonts w:eastAsia="Arial Unicode MS"/>
          <w:b/>
          <w:sz w:val="24"/>
          <w:szCs w:val="24"/>
        </w:rPr>
        <w:t>OBRIGAÇÕES DA CONTRATANTE</w:t>
      </w:r>
    </w:p>
    <w:p w14:paraId="3113F955" w14:textId="77777777" w:rsidR="001D7243" w:rsidRPr="002B5062" w:rsidRDefault="001D7243" w:rsidP="001D7243">
      <w:pPr>
        <w:jc w:val="both"/>
        <w:rPr>
          <w:rFonts w:eastAsia="Arial Unicode MS"/>
          <w:b/>
          <w:sz w:val="24"/>
          <w:szCs w:val="24"/>
        </w:rPr>
      </w:pPr>
    </w:p>
    <w:p w14:paraId="0F95FAA1" w14:textId="7DB7F22A" w:rsidR="00DF6DDC" w:rsidRPr="002B5062" w:rsidRDefault="00DF7EF6" w:rsidP="003E72B8">
      <w:pPr>
        <w:pStyle w:val="PargrafodaLista"/>
        <w:numPr>
          <w:ilvl w:val="1"/>
          <w:numId w:val="8"/>
        </w:numPr>
        <w:tabs>
          <w:tab w:val="left" w:pos="1614"/>
        </w:tabs>
        <w:spacing w:before="181"/>
        <w:rPr>
          <w:sz w:val="24"/>
          <w:szCs w:val="24"/>
        </w:rPr>
      </w:pPr>
      <w:r w:rsidRPr="002B5062">
        <w:rPr>
          <w:sz w:val="24"/>
          <w:szCs w:val="24"/>
        </w:rPr>
        <w:t>5</w:t>
      </w:r>
      <w:r w:rsidR="00DF6DDC" w:rsidRPr="002B5062">
        <w:rPr>
          <w:sz w:val="24"/>
          <w:szCs w:val="24"/>
        </w:rPr>
        <w:t>.1.1 - São obrigações da</w:t>
      </w:r>
      <w:r w:rsidR="00DF6DDC" w:rsidRPr="002B5062">
        <w:rPr>
          <w:spacing w:val="-5"/>
          <w:sz w:val="24"/>
          <w:szCs w:val="24"/>
        </w:rPr>
        <w:t xml:space="preserve"> </w:t>
      </w:r>
      <w:r w:rsidR="00DF6DDC" w:rsidRPr="002B5062">
        <w:rPr>
          <w:sz w:val="24"/>
          <w:szCs w:val="24"/>
        </w:rPr>
        <w:t>Contratante:</w:t>
      </w:r>
    </w:p>
    <w:p w14:paraId="07BCA84A" w14:textId="5EFAE5F4" w:rsidR="00DF6DDC" w:rsidRPr="002B5062" w:rsidRDefault="00DF7EF6" w:rsidP="003E72B8">
      <w:pPr>
        <w:pStyle w:val="PargrafodaLista"/>
        <w:numPr>
          <w:ilvl w:val="2"/>
          <w:numId w:val="8"/>
        </w:numPr>
        <w:tabs>
          <w:tab w:val="left" w:pos="2322"/>
        </w:tabs>
        <w:spacing w:before="161"/>
        <w:ind w:left="0"/>
        <w:rPr>
          <w:sz w:val="24"/>
          <w:szCs w:val="24"/>
        </w:rPr>
      </w:pPr>
      <w:r w:rsidRPr="002B5062">
        <w:rPr>
          <w:sz w:val="24"/>
          <w:szCs w:val="24"/>
        </w:rPr>
        <w:lastRenderedPageBreak/>
        <w:t>5</w:t>
      </w:r>
      <w:r w:rsidR="00DF6DDC" w:rsidRPr="002B5062">
        <w:rPr>
          <w:sz w:val="24"/>
          <w:szCs w:val="24"/>
        </w:rPr>
        <w:t>.1.2- Receber o objeto no prazo e condições estabelecidas neste</w:t>
      </w:r>
      <w:r w:rsidR="00DF6DDC" w:rsidRPr="002B5062">
        <w:rPr>
          <w:spacing w:val="-17"/>
          <w:sz w:val="24"/>
          <w:szCs w:val="24"/>
        </w:rPr>
        <w:t xml:space="preserve"> </w:t>
      </w:r>
      <w:r w:rsidR="00DF6DDC" w:rsidRPr="002B5062">
        <w:rPr>
          <w:sz w:val="24"/>
          <w:szCs w:val="24"/>
        </w:rPr>
        <w:t>projeto;</w:t>
      </w:r>
    </w:p>
    <w:p w14:paraId="6B90E264" w14:textId="0DB6C977" w:rsidR="00DF6DDC" w:rsidRPr="002B5062" w:rsidRDefault="00DF6DDC" w:rsidP="003E72B8">
      <w:pPr>
        <w:pStyle w:val="PargrafodaLista"/>
        <w:numPr>
          <w:ilvl w:val="2"/>
          <w:numId w:val="14"/>
        </w:numPr>
        <w:tabs>
          <w:tab w:val="left" w:pos="284"/>
        </w:tabs>
        <w:spacing w:before="161" w:line="278" w:lineRule="auto"/>
        <w:ind w:left="993" w:right="134"/>
        <w:rPr>
          <w:sz w:val="24"/>
          <w:szCs w:val="24"/>
        </w:rPr>
      </w:pPr>
      <w:r w:rsidRPr="002B5062">
        <w:rPr>
          <w:sz w:val="24"/>
          <w:szCs w:val="24"/>
        </w:rPr>
        <w:t>- Verificar minuciosamente, no prazo fixado, a conformidade dos bens, para fins de aceitação e recebimento</w:t>
      </w:r>
      <w:r w:rsidRPr="002B5062">
        <w:rPr>
          <w:spacing w:val="-10"/>
          <w:sz w:val="24"/>
          <w:szCs w:val="24"/>
        </w:rPr>
        <w:t xml:space="preserve"> </w:t>
      </w:r>
      <w:r w:rsidRPr="002B5062">
        <w:rPr>
          <w:sz w:val="24"/>
          <w:szCs w:val="24"/>
        </w:rPr>
        <w:t>definitivo;</w:t>
      </w:r>
    </w:p>
    <w:p w14:paraId="304A096B" w14:textId="4726A637" w:rsidR="00DF6DDC" w:rsidRPr="002B5062" w:rsidRDefault="00DF6DDC" w:rsidP="003E72B8">
      <w:pPr>
        <w:pStyle w:val="PargrafodaLista"/>
        <w:numPr>
          <w:ilvl w:val="2"/>
          <w:numId w:val="14"/>
        </w:numPr>
        <w:tabs>
          <w:tab w:val="left" w:pos="284"/>
        </w:tabs>
        <w:spacing w:before="116" w:line="276" w:lineRule="auto"/>
        <w:ind w:left="993" w:right="130" w:hanging="567"/>
        <w:rPr>
          <w:sz w:val="24"/>
          <w:szCs w:val="24"/>
        </w:rPr>
      </w:pPr>
      <w:r w:rsidRPr="002B5062">
        <w:rPr>
          <w:sz w:val="24"/>
          <w:szCs w:val="24"/>
        </w:rPr>
        <w:t>- Comunicar à Contratada, por escrito, sobre imperfeições, falhas ou irregularidades verificadas no objeto fornecido, para que seja substituído, reparado ou</w:t>
      </w:r>
      <w:r w:rsidRPr="002B5062">
        <w:rPr>
          <w:spacing w:val="-1"/>
          <w:sz w:val="24"/>
          <w:szCs w:val="24"/>
        </w:rPr>
        <w:t xml:space="preserve"> </w:t>
      </w:r>
      <w:r w:rsidRPr="002B5062">
        <w:rPr>
          <w:sz w:val="24"/>
          <w:szCs w:val="24"/>
        </w:rPr>
        <w:t>corrigido;</w:t>
      </w:r>
    </w:p>
    <w:p w14:paraId="235827B6" w14:textId="7EED8989" w:rsidR="00DF6DDC" w:rsidRPr="002B5062" w:rsidRDefault="00DF6DDC" w:rsidP="003E72B8">
      <w:pPr>
        <w:pStyle w:val="PargrafodaLista"/>
        <w:numPr>
          <w:ilvl w:val="2"/>
          <w:numId w:val="14"/>
        </w:numPr>
        <w:tabs>
          <w:tab w:val="left" w:pos="426"/>
        </w:tabs>
        <w:spacing w:before="120" w:line="276" w:lineRule="auto"/>
        <w:ind w:left="284" w:right="134" w:firstLine="0"/>
        <w:rPr>
          <w:sz w:val="24"/>
          <w:szCs w:val="24"/>
        </w:rPr>
      </w:pPr>
      <w:r w:rsidRPr="002B5062">
        <w:rPr>
          <w:sz w:val="24"/>
          <w:szCs w:val="24"/>
        </w:rPr>
        <w:t>- Acompanhar e fiscalizar o cumprimento das obrigações da Contratada;</w:t>
      </w:r>
    </w:p>
    <w:p w14:paraId="07F842CB" w14:textId="34B87FBA" w:rsidR="00DF6DDC" w:rsidRPr="002B5062" w:rsidRDefault="00DF6DDC" w:rsidP="003E72B8">
      <w:pPr>
        <w:pStyle w:val="PargrafodaLista"/>
        <w:numPr>
          <w:ilvl w:val="2"/>
          <w:numId w:val="14"/>
        </w:numPr>
        <w:tabs>
          <w:tab w:val="left" w:pos="284"/>
          <w:tab w:val="left" w:pos="993"/>
        </w:tabs>
        <w:spacing w:before="119" w:line="276" w:lineRule="auto"/>
        <w:ind w:left="284" w:right="129" w:firstLine="0"/>
        <w:rPr>
          <w:sz w:val="24"/>
          <w:szCs w:val="24"/>
        </w:rPr>
      </w:pPr>
      <w:r w:rsidRPr="002B5062">
        <w:rPr>
          <w:sz w:val="24"/>
          <w:szCs w:val="24"/>
        </w:rPr>
        <w:t>- Efetuar o pagamento à Contratada no valor correspondente ao fornecimento do objeto, no prazo e forma estabelecidos neste</w:t>
      </w:r>
      <w:r w:rsidRPr="002B5062">
        <w:rPr>
          <w:spacing w:val="-12"/>
          <w:sz w:val="24"/>
          <w:szCs w:val="24"/>
        </w:rPr>
        <w:t xml:space="preserve"> </w:t>
      </w:r>
      <w:r w:rsidRPr="002B5062">
        <w:rPr>
          <w:sz w:val="24"/>
          <w:szCs w:val="24"/>
        </w:rPr>
        <w:t>projeto.</w:t>
      </w:r>
    </w:p>
    <w:p w14:paraId="5A2718C5" w14:textId="7EE70794" w:rsidR="00DF6DDC" w:rsidRPr="002B5062" w:rsidRDefault="00DF6DDC" w:rsidP="003E72B8">
      <w:pPr>
        <w:pStyle w:val="PargrafodaLista"/>
        <w:numPr>
          <w:ilvl w:val="2"/>
          <w:numId w:val="14"/>
        </w:numPr>
        <w:tabs>
          <w:tab w:val="left" w:pos="284"/>
          <w:tab w:val="left" w:pos="993"/>
        </w:tabs>
        <w:spacing w:before="122" w:line="276" w:lineRule="auto"/>
        <w:ind w:left="284" w:right="132" w:firstLine="0"/>
        <w:rPr>
          <w:sz w:val="24"/>
          <w:szCs w:val="24"/>
        </w:rPr>
      </w:pPr>
      <w:r w:rsidRPr="002B5062">
        <w:rPr>
          <w:sz w:val="24"/>
          <w:szCs w:val="24"/>
        </w:rPr>
        <w:t>- A Administração não responderá por quaisquer compromissos assumidos pela Contratada com terceiros, ainda que vinculados à execução do objeto, bem como por qualquer dano causado a terceiros em decorrência de ato da Contratada, de seus empregados, prepostos ou</w:t>
      </w:r>
      <w:r w:rsidRPr="002B5062">
        <w:rPr>
          <w:spacing w:val="-3"/>
          <w:sz w:val="24"/>
          <w:szCs w:val="24"/>
        </w:rPr>
        <w:t xml:space="preserve"> </w:t>
      </w:r>
      <w:r w:rsidRPr="002B5062">
        <w:rPr>
          <w:sz w:val="24"/>
          <w:szCs w:val="24"/>
        </w:rPr>
        <w:t>subordinados.</w:t>
      </w:r>
    </w:p>
    <w:p w14:paraId="41910F8C" w14:textId="77777777" w:rsidR="001D7243" w:rsidRPr="002B5062" w:rsidRDefault="001D7243" w:rsidP="001D7243">
      <w:pPr>
        <w:jc w:val="both"/>
        <w:rPr>
          <w:sz w:val="24"/>
          <w:szCs w:val="24"/>
        </w:rPr>
      </w:pPr>
    </w:p>
    <w:p w14:paraId="750E46B9" w14:textId="262AE41B" w:rsidR="001D7243" w:rsidRPr="002B5062" w:rsidRDefault="00DF7EF6" w:rsidP="001D7243">
      <w:pPr>
        <w:jc w:val="both"/>
        <w:rPr>
          <w:sz w:val="24"/>
          <w:szCs w:val="24"/>
        </w:rPr>
      </w:pPr>
      <w:r w:rsidRPr="002B5062">
        <w:rPr>
          <w:rFonts w:eastAsia="Arial Unicode MS"/>
          <w:b/>
          <w:sz w:val="24"/>
          <w:szCs w:val="24"/>
        </w:rPr>
        <w:t>5</w:t>
      </w:r>
      <w:r w:rsidR="001D7243" w:rsidRPr="002B5062">
        <w:rPr>
          <w:rFonts w:eastAsia="Arial Unicode MS"/>
          <w:b/>
          <w:sz w:val="24"/>
          <w:szCs w:val="24"/>
        </w:rPr>
        <w:t>.2. OBRIGAÇÕES DA CONTRATADA</w:t>
      </w:r>
    </w:p>
    <w:p w14:paraId="3FBC1161" w14:textId="77777777" w:rsidR="001D7243" w:rsidRPr="002B5062" w:rsidRDefault="001D7243" w:rsidP="001D7243">
      <w:pPr>
        <w:jc w:val="both"/>
        <w:rPr>
          <w:rFonts w:eastAsia="Arial Unicode MS"/>
          <w:b/>
          <w:sz w:val="24"/>
          <w:szCs w:val="24"/>
        </w:rPr>
      </w:pPr>
    </w:p>
    <w:p w14:paraId="469A8A58" w14:textId="2B2921F3" w:rsidR="00DF6DDC" w:rsidRPr="002B5062" w:rsidRDefault="00DF7EF6" w:rsidP="00DF6DDC">
      <w:pPr>
        <w:pStyle w:val="Corpodetexto"/>
        <w:spacing w:before="179" w:line="276" w:lineRule="auto"/>
        <w:ind w:right="126" w:firstLine="480"/>
        <w:jc w:val="both"/>
      </w:pPr>
      <w:r w:rsidRPr="002B5062">
        <w:rPr>
          <w:rFonts w:eastAsia="Arial Unicode MS"/>
          <w:b/>
        </w:rPr>
        <w:t>5</w:t>
      </w:r>
      <w:r w:rsidR="001D7243" w:rsidRPr="002B5062">
        <w:rPr>
          <w:rFonts w:eastAsia="Arial Unicode MS"/>
          <w:b/>
        </w:rPr>
        <w:t>.2.1</w:t>
      </w:r>
      <w:r w:rsidR="00DF6DDC" w:rsidRPr="002B5062">
        <w:rPr>
          <w:rFonts w:eastAsia="Arial Unicode MS"/>
        </w:rPr>
        <w:t xml:space="preserve">. </w:t>
      </w:r>
      <w:r w:rsidR="00DF6DDC" w:rsidRPr="002B5062">
        <w:t>- A Contratada deve cumprir todas as obrigações constantes neste projeto e em sua proposta, assumindo como exclusivamente seus os riscos e as despesas decorrentes da boa e perfeita execução do objeto e, ainda:</w:t>
      </w:r>
    </w:p>
    <w:p w14:paraId="31BA33D4" w14:textId="2B8EAF62" w:rsidR="00DF6DDC" w:rsidRPr="002B5062" w:rsidRDefault="00DF7EF6" w:rsidP="003E72B8">
      <w:pPr>
        <w:pStyle w:val="PargrafodaLista"/>
        <w:numPr>
          <w:ilvl w:val="2"/>
          <w:numId w:val="7"/>
        </w:numPr>
        <w:tabs>
          <w:tab w:val="left" w:pos="2322"/>
        </w:tabs>
        <w:spacing w:before="121" w:line="276" w:lineRule="auto"/>
        <w:ind w:right="129"/>
        <w:rPr>
          <w:sz w:val="24"/>
          <w:szCs w:val="24"/>
        </w:rPr>
      </w:pPr>
      <w:r w:rsidRPr="002B5062">
        <w:rPr>
          <w:b/>
          <w:sz w:val="24"/>
          <w:szCs w:val="24"/>
        </w:rPr>
        <w:t>5</w:t>
      </w:r>
      <w:r w:rsidR="00DF6DDC" w:rsidRPr="002B5062">
        <w:rPr>
          <w:b/>
          <w:sz w:val="24"/>
          <w:szCs w:val="24"/>
        </w:rPr>
        <w:t>.2.2</w:t>
      </w:r>
      <w:r w:rsidR="00DF6DDC" w:rsidRPr="002B5062">
        <w:rPr>
          <w:sz w:val="24"/>
          <w:szCs w:val="24"/>
        </w:rPr>
        <w:t xml:space="preserve"> - Efetuar a entrega do objeto em perfeitas condições, conforme especificações, prazo e local constantes neste projeto, acompanhado da respectiva nota fiscal, na qual constarão as indicações referentes às características do produto e prazo de</w:t>
      </w:r>
      <w:r w:rsidR="00DF6DDC" w:rsidRPr="002B5062">
        <w:rPr>
          <w:spacing w:val="-5"/>
          <w:sz w:val="24"/>
          <w:szCs w:val="24"/>
        </w:rPr>
        <w:t xml:space="preserve"> </w:t>
      </w:r>
      <w:r w:rsidR="00DF6DDC" w:rsidRPr="002B5062">
        <w:rPr>
          <w:sz w:val="24"/>
          <w:szCs w:val="24"/>
        </w:rPr>
        <w:t>garantia;</w:t>
      </w:r>
    </w:p>
    <w:p w14:paraId="4F630808" w14:textId="22C38E59" w:rsidR="00DF6DDC" w:rsidRPr="002B5062" w:rsidRDefault="00DF7EF6" w:rsidP="003E72B8">
      <w:pPr>
        <w:pStyle w:val="PargrafodaLista"/>
        <w:numPr>
          <w:ilvl w:val="3"/>
          <w:numId w:val="7"/>
        </w:numPr>
        <w:tabs>
          <w:tab w:val="left" w:pos="3030"/>
        </w:tabs>
        <w:spacing w:before="120" w:line="276" w:lineRule="auto"/>
        <w:ind w:right="134"/>
        <w:rPr>
          <w:sz w:val="24"/>
          <w:szCs w:val="24"/>
        </w:rPr>
      </w:pPr>
      <w:r w:rsidRPr="002B5062">
        <w:rPr>
          <w:b/>
          <w:sz w:val="24"/>
          <w:szCs w:val="24"/>
        </w:rPr>
        <w:t>5</w:t>
      </w:r>
      <w:r w:rsidR="00DF6DDC" w:rsidRPr="002B5062">
        <w:rPr>
          <w:b/>
          <w:sz w:val="24"/>
          <w:szCs w:val="24"/>
        </w:rPr>
        <w:t>.2.3</w:t>
      </w:r>
      <w:r w:rsidR="00DF6DDC" w:rsidRPr="002B5062">
        <w:rPr>
          <w:sz w:val="24"/>
          <w:szCs w:val="24"/>
        </w:rPr>
        <w:t xml:space="preserve"> - O objeto deve estar acompanhado do manual do usuário em português e da relação da rede de assistência técnica</w:t>
      </w:r>
      <w:r w:rsidR="00DF6DDC" w:rsidRPr="002B5062">
        <w:rPr>
          <w:spacing w:val="-16"/>
          <w:sz w:val="24"/>
          <w:szCs w:val="24"/>
        </w:rPr>
        <w:t xml:space="preserve"> </w:t>
      </w:r>
      <w:r w:rsidR="00DF6DDC" w:rsidRPr="002B5062">
        <w:rPr>
          <w:sz w:val="24"/>
          <w:szCs w:val="24"/>
        </w:rPr>
        <w:t>autorizada e deverá possuir a garantia mínima de fábrica de 12 (doze) meses.</w:t>
      </w:r>
    </w:p>
    <w:p w14:paraId="253807B4" w14:textId="739E9D16" w:rsidR="00DF6DDC" w:rsidRPr="002B5062" w:rsidRDefault="00DF7EF6" w:rsidP="003E72B8">
      <w:pPr>
        <w:pStyle w:val="PargrafodaLista"/>
        <w:numPr>
          <w:ilvl w:val="2"/>
          <w:numId w:val="7"/>
        </w:numPr>
        <w:tabs>
          <w:tab w:val="left" w:pos="2322"/>
        </w:tabs>
        <w:spacing w:before="92" w:line="276" w:lineRule="auto"/>
        <w:ind w:right="132"/>
        <w:rPr>
          <w:sz w:val="24"/>
          <w:szCs w:val="24"/>
        </w:rPr>
      </w:pPr>
      <w:r w:rsidRPr="002B5062">
        <w:rPr>
          <w:b/>
          <w:sz w:val="24"/>
          <w:szCs w:val="24"/>
        </w:rPr>
        <w:t>5</w:t>
      </w:r>
      <w:r w:rsidR="00DF6DDC" w:rsidRPr="002B5062">
        <w:rPr>
          <w:b/>
          <w:sz w:val="24"/>
          <w:szCs w:val="24"/>
        </w:rPr>
        <w:t>.2.4</w:t>
      </w:r>
      <w:r w:rsidR="00DF6DDC" w:rsidRPr="002B5062">
        <w:rPr>
          <w:sz w:val="24"/>
          <w:szCs w:val="24"/>
        </w:rPr>
        <w:t xml:space="preserve"> - Responsabilizar-se pelos vícios e danos decorrentes do objeto, de acordo com os artigos 12, 13 e 17 a 27, do Código de Defesa do Consumidor (Lei nº 8.078, de</w:t>
      </w:r>
      <w:r w:rsidR="00DF6DDC" w:rsidRPr="002B5062">
        <w:rPr>
          <w:spacing w:val="-7"/>
          <w:sz w:val="24"/>
          <w:szCs w:val="24"/>
        </w:rPr>
        <w:t xml:space="preserve"> </w:t>
      </w:r>
      <w:r w:rsidR="00DF6DDC" w:rsidRPr="002B5062">
        <w:rPr>
          <w:sz w:val="24"/>
          <w:szCs w:val="24"/>
        </w:rPr>
        <w:t>1990);</w:t>
      </w:r>
    </w:p>
    <w:p w14:paraId="718C5456" w14:textId="5CDA5204" w:rsidR="00DF6DDC" w:rsidRPr="002B5062" w:rsidRDefault="00DF7EF6" w:rsidP="003E72B8">
      <w:pPr>
        <w:pStyle w:val="PargrafodaLista"/>
        <w:numPr>
          <w:ilvl w:val="2"/>
          <w:numId w:val="7"/>
        </w:numPr>
        <w:tabs>
          <w:tab w:val="left" w:pos="2322"/>
        </w:tabs>
        <w:spacing w:before="121" w:line="276" w:lineRule="auto"/>
        <w:ind w:right="134"/>
        <w:rPr>
          <w:sz w:val="24"/>
          <w:szCs w:val="24"/>
        </w:rPr>
      </w:pPr>
      <w:r w:rsidRPr="002B5062">
        <w:rPr>
          <w:b/>
          <w:sz w:val="24"/>
          <w:szCs w:val="24"/>
        </w:rPr>
        <w:t>5</w:t>
      </w:r>
      <w:r w:rsidR="00DF6DDC" w:rsidRPr="002B5062">
        <w:rPr>
          <w:b/>
          <w:sz w:val="24"/>
          <w:szCs w:val="24"/>
        </w:rPr>
        <w:t>.2.5</w:t>
      </w:r>
      <w:r w:rsidR="00DF6DDC" w:rsidRPr="002B5062">
        <w:rPr>
          <w:sz w:val="24"/>
          <w:szCs w:val="24"/>
        </w:rPr>
        <w:t xml:space="preserve"> - Substituir, reparar ou corrigir, às suas expensas, no prazo de até 05 (cinco) dias, o objeto com avarias ou</w:t>
      </w:r>
      <w:r w:rsidR="00DF6DDC" w:rsidRPr="002B5062">
        <w:rPr>
          <w:spacing w:val="-4"/>
          <w:sz w:val="24"/>
          <w:szCs w:val="24"/>
        </w:rPr>
        <w:t xml:space="preserve"> </w:t>
      </w:r>
      <w:r w:rsidR="00DF6DDC" w:rsidRPr="002B5062">
        <w:rPr>
          <w:sz w:val="24"/>
          <w:szCs w:val="24"/>
        </w:rPr>
        <w:t>defeitos;</w:t>
      </w:r>
    </w:p>
    <w:p w14:paraId="2F8C602E" w14:textId="35DB2B8F" w:rsidR="00DF6DDC" w:rsidRPr="002B5062" w:rsidRDefault="00DF7EF6" w:rsidP="003E72B8">
      <w:pPr>
        <w:pStyle w:val="PargrafodaLista"/>
        <w:numPr>
          <w:ilvl w:val="2"/>
          <w:numId w:val="7"/>
        </w:numPr>
        <w:tabs>
          <w:tab w:val="left" w:pos="2322"/>
        </w:tabs>
        <w:spacing w:before="118" w:line="276" w:lineRule="auto"/>
        <w:ind w:right="130"/>
        <w:rPr>
          <w:sz w:val="24"/>
          <w:szCs w:val="24"/>
        </w:rPr>
      </w:pPr>
      <w:r w:rsidRPr="002B5062">
        <w:rPr>
          <w:b/>
          <w:sz w:val="24"/>
          <w:szCs w:val="24"/>
        </w:rPr>
        <w:t>5</w:t>
      </w:r>
      <w:r w:rsidR="00DF6DDC" w:rsidRPr="002B5062">
        <w:rPr>
          <w:b/>
          <w:sz w:val="24"/>
          <w:szCs w:val="24"/>
        </w:rPr>
        <w:t>.2.6</w:t>
      </w:r>
      <w:r w:rsidR="00DF6DDC" w:rsidRPr="002B5062">
        <w:rPr>
          <w:sz w:val="24"/>
          <w:szCs w:val="24"/>
        </w:rPr>
        <w:t xml:space="preserve"> - Comunicar à Contratante, no prazo máximo de 24 (vinte e quatro) horas que antecede a data da entrega, os motivos que impossibilitem o cumprimento do prazo previsto, com a devida</w:t>
      </w:r>
      <w:r w:rsidR="00DF6DDC" w:rsidRPr="002B5062">
        <w:rPr>
          <w:spacing w:val="-7"/>
          <w:sz w:val="24"/>
          <w:szCs w:val="24"/>
        </w:rPr>
        <w:t xml:space="preserve"> </w:t>
      </w:r>
      <w:r w:rsidR="00DF6DDC" w:rsidRPr="002B5062">
        <w:rPr>
          <w:sz w:val="24"/>
          <w:szCs w:val="24"/>
        </w:rPr>
        <w:t>comprovação;</w:t>
      </w:r>
    </w:p>
    <w:p w14:paraId="37527EC8" w14:textId="3ACE7B9D" w:rsidR="00DF6DDC" w:rsidRPr="002B5062" w:rsidRDefault="00DF7EF6" w:rsidP="003E72B8">
      <w:pPr>
        <w:pStyle w:val="PargrafodaLista"/>
        <w:numPr>
          <w:ilvl w:val="2"/>
          <w:numId w:val="7"/>
        </w:numPr>
        <w:tabs>
          <w:tab w:val="left" w:pos="2322"/>
        </w:tabs>
        <w:spacing w:before="121" w:line="276" w:lineRule="auto"/>
        <w:ind w:right="131"/>
        <w:rPr>
          <w:sz w:val="24"/>
          <w:szCs w:val="24"/>
        </w:rPr>
      </w:pPr>
      <w:r w:rsidRPr="002B5062">
        <w:rPr>
          <w:b/>
          <w:sz w:val="24"/>
          <w:szCs w:val="24"/>
        </w:rPr>
        <w:t>5</w:t>
      </w:r>
      <w:r w:rsidR="00DF6DDC" w:rsidRPr="002B5062">
        <w:rPr>
          <w:b/>
          <w:sz w:val="24"/>
          <w:szCs w:val="24"/>
        </w:rPr>
        <w:t>.2.7</w:t>
      </w:r>
      <w:r w:rsidR="00DF6DDC" w:rsidRPr="002B5062">
        <w:rPr>
          <w:sz w:val="24"/>
          <w:szCs w:val="24"/>
        </w:rPr>
        <w:t xml:space="preserve"> - Manter, durante toda a execução do contrato, em compatibilidade com as obrigações assumidas, todas as condições de habilitação e qualificação exigidas na</w:t>
      </w:r>
      <w:r w:rsidR="00DF6DDC" w:rsidRPr="002B5062">
        <w:rPr>
          <w:spacing w:val="-1"/>
          <w:sz w:val="24"/>
          <w:szCs w:val="24"/>
        </w:rPr>
        <w:t xml:space="preserve"> </w:t>
      </w:r>
      <w:r w:rsidR="00DF6DDC" w:rsidRPr="002B5062">
        <w:rPr>
          <w:sz w:val="24"/>
          <w:szCs w:val="24"/>
        </w:rPr>
        <w:t>licitação;</w:t>
      </w:r>
    </w:p>
    <w:p w14:paraId="72D68FBA" w14:textId="406A6C59" w:rsidR="00DF6DDC" w:rsidRPr="002B5062" w:rsidRDefault="00DF7EF6" w:rsidP="00DF6DDC">
      <w:pPr>
        <w:tabs>
          <w:tab w:val="left" w:pos="2322"/>
        </w:tabs>
        <w:spacing w:before="121"/>
        <w:ind w:left="197"/>
        <w:rPr>
          <w:sz w:val="24"/>
          <w:szCs w:val="24"/>
        </w:rPr>
      </w:pPr>
      <w:r w:rsidRPr="002B5062">
        <w:rPr>
          <w:b/>
          <w:sz w:val="24"/>
          <w:szCs w:val="24"/>
        </w:rPr>
        <w:t>5</w:t>
      </w:r>
      <w:r w:rsidR="00DF6DDC" w:rsidRPr="002B5062">
        <w:rPr>
          <w:b/>
          <w:sz w:val="24"/>
          <w:szCs w:val="24"/>
        </w:rPr>
        <w:t>.2.8</w:t>
      </w:r>
      <w:r w:rsidR="00DF6DDC" w:rsidRPr="002B5062">
        <w:rPr>
          <w:sz w:val="24"/>
          <w:szCs w:val="24"/>
        </w:rPr>
        <w:t xml:space="preserve"> - Indicar preposto para representá-la durante a execução do</w:t>
      </w:r>
      <w:r w:rsidR="00DF6DDC" w:rsidRPr="002B5062">
        <w:rPr>
          <w:spacing w:val="-17"/>
          <w:sz w:val="24"/>
          <w:szCs w:val="24"/>
        </w:rPr>
        <w:t xml:space="preserve"> </w:t>
      </w:r>
      <w:r w:rsidR="00DF6DDC" w:rsidRPr="002B5062">
        <w:rPr>
          <w:sz w:val="24"/>
          <w:szCs w:val="24"/>
        </w:rPr>
        <w:t>contrato.</w:t>
      </w:r>
    </w:p>
    <w:p w14:paraId="4B547D08" w14:textId="77777777" w:rsidR="008B22A7" w:rsidRDefault="008B22A7" w:rsidP="001D7243">
      <w:pPr>
        <w:jc w:val="center"/>
        <w:rPr>
          <w:rFonts w:eastAsia="Arial Unicode MS"/>
          <w:b/>
          <w:sz w:val="24"/>
          <w:szCs w:val="24"/>
        </w:rPr>
      </w:pPr>
    </w:p>
    <w:p w14:paraId="2E973DED" w14:textId="0F9D0A30" w:rsidR="00C855C7" w:rsidRPr="002B5062" w:rsidRDefault="001D7243" w:rsidP="001D7243">
      <w:pPr>
        <w:jc w:val="center"/>
        <w:rPr>
          <w:rFonts w:eastAsia="Arial Unicode MS"/>
          <w:b/>
          <w:sz w:val="24"/>
          <w:szCs w:val="24"/>
        </w:rPr>
      </w:pPr>
      <w:r w:rsidRPr="002B5062">
        <w:rPr>
          <w:rFonts w:eastAsia="Arial Unicode MS"/>
          <w:b/>
          <w:sz w:val="24"/>
          <w:szCs w:val="24"/>
        </w:rPr>
        <w:t xml:space="preserve">CLÁUSULA </w:t>
      </w:r>
      <w:r w:rsidR="00DF7EF6" w:rsidRPr="002B5062">
        <w:rPr>
          <w:rFonts w:eastAsia="Arial Unicode MS"/>
          <w:b/>
          <w:sz w:val="24"/>
          <w:szCs w:val="24"/>
        </w:rPr>
        <w:t>SEXTA</w:t>
      </w:r>
    </w:p>
    <w:p w14:paraId="711CF8C7" w14:textId="15944698" w:rsidR="001D7243" w:rsidRPr="002B5062" w:rsidRDefault="001D7243" w:rsidP="001D7243">
      <w:pPr>
        <w:jc w:val="center"/>
        <w:rPr>
          <w:sz w:val="24"/>
          <w:szCs w:val="24"/>
        </w:rPr>
      </w:pPr>
      <w:r w:rsidRPr="002B5062">
        <w:rPr>
          <w:rFonts w:eastAsia="Times-Roman"/>
          <w:b/>
          <w:sz w:val="24"/>
          <w:szCs w:val="24"/>
        </w:rPr>
        <w:t>DAS CONDIÇÕES DE FORNECIMENTO</w:t>
      </w:r>
    </w:p>
    <w:p w14:paraId="7F80E9D1" w14:textId="77777777" w:rsidR="001D7243" w:rsidRPr="002B5062" w:rsidRDefault="001D7243" w:rsidP="001D7243">
      <w:pPr>
        <w:jc w:val="both"/>
        <w:rPr>
          <w:rFonts w:eastAsia="Times-Roman"/>
          <w:b/>
          <w:sz w:val="24"/>
          <w:szCs w:val="24"/>
        </w:rPr>
      </w:pPr>
    </w:p>
    <w:p w14:paraId="38C218A7" w14:textId="0C7DC15E" w:rsidR="004354FD" w:rsidRPr="002B5062" w:rsidRDefault="00DF7EF6" w:rsidP="004354FD">
      <w:pPr>
        <w:jc w:val="both"/>
        <w:rPr>
          <w:rFonts w:eastAsia="Times-Roman"/>
          <w:sz w:val="24"/>
          <w:szCs w:val="24"/>
        </w:rPr>
      </w:pPr>
      <w:r w:rsidRPr="002B5062">
        <w:rPr>
          <w:rFonts w:eastAsia="Times-Roman"/>
          <w:b/>
          <w:sz w:val="24"/>
          <w:szCs w:val="24"/>
        </w:rPr>
        <w:t>6</w:t>
      </w:r>
      <w:r w:rsidR="001D7243" w:rsidRPr="002B5062">
        <w:rPr>
          <w:rFonts w:eastAsia="Times-Roman"/>
          <w:b/>
          <w:sz w:val="24"/>
          <w:szCs w:val="24"/>
        </w:rPr>
        <w:t>.1</w:t>
      </w:r>
      <w:r w:rsidR="004354FD" w:rsidRPr="002B5062">
        <w:rPr>
          <w:rFonts w:eastAsia="Times-Roman"/>
          <w:sz w:val="24"/>
          <w:szCs w:val="24"/>
        </w:rPr>
        <w:t>- Os contratos de aquisição decorrentes da presente Ata de Registro de Preços serão formalizados pela retirada da nota de empenho pela detentora.</w:t>
      </w:r>
    </w:p>
    <w:p w14:paraId="093891FE" w14:textId="77777777" w:rsidR="004354FD" w:rsidRPr="002B5062" w:rsidRDefault="004354FD" w:rsidP="004354FD">
      <w:pPr>
        <w:jc w:val="both"/>
        <w:rPr>
          <w:rFonts w:eastAsia="Times-Roman"/>
          <w:sz w:val="24"/>
          <w:szCs w:val="24"/>
        </w:rPr>
      </w:pPr>
    </w:p>
    <w:p w14:paraId="5A457026" w14:textId="120C440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.2</w:t>
      </w:r>
      <w:r w:rsidR="004354FD" w:rsidRPr="002B5062">
        <w:rPr>
          <w:rFonts w:eastAsia="Times-Roman"/>
          <w:sz w:val="24"/>
          <w:szCs w:val="24"/>
        </w:rPr>
        <w:t xml:space="preserve"> - A detentora da presente Ata de Registro de Preços será obrigada a atender todos os pedidos efetuados durante a vigência desta Ata, mesmo que a entrega deles decorrentes estiverem previstas para data posterior à do seu vencimento.</w:t>
      </w:r>
    </w:p>
    <w:p w14:paraId="34EC4875" w14:textId="77777777" w:rsidR="004354FD" w:rsidRPr="002B5062" w:rsidRDefault="004354FD" w:rsidP="004354FD">
      <w:pPr>
        <w:jc w:val="both"/>
        <w:rPr>
          <w:rFonts w:eastAsia="Times-Roman"/>
          <w:sz w:val="24"/>
          <w:szCs w:val="24"/>
        </w:rPr>
      </w:pPr>
    </w:p>
    <w:p w14:paraId="67A4847F" w14:textId="60DCFCB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.3</w:t>
      </w:r>
      <w:r w:rsidR="004354FD" w:rsidRPr="002B5062">
        <w:rPr>
          <w:rFonts w:eastAsia="Times-Roman"/>
          <w:sz w:val="24"/>
          <w:szCs w:val="24"/>
        </w:rPr>
        <w:t xml:space="preserve"> - Toda aquisição deverá ser efetuada mediante solicitação da unidade requisitante, a qual deverá ser feita através de nota de empenho.</w:t>
      </w:r>
    </w:p>
    <w:p w14:paraId="2D7BEDBB" w14:textId="77777777" w:rsidR="004354FD" w:rsidRPr="002B5062" w:rsidRDefault="004354FD" w:rsidP="004354FD">
      <w:pPr>
        <w:jc w:val="both"/>
        <w:rPr>
          <w:rFonts w:eastAsia="Times-Roman"/>
          <w:sz w:val="24"/>
          <w:szCs w:val="24"/>
        </w:rPr>
      </w:pPr>
    </w:p>
    <w:p w14:paraId="065BE080" w14:textId="1E863165"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.4</w:t>
      </w:r>
      <w:r w:rsidR="004354FD" w:rsidRPr="002B5062">
        <w:rPr>
          <w:rFonts w:eastAsia="Times-Roman"/>
          <w:sz w:val="24"/>
          <w:szCs w:val="24"/>
        </w:rPr>
        <w:t xml:space="preserve"> - A detentora da ata, quando do recebimento da nota de empenho, deverá colocar, na cópia que necessariamente a acompanhar, a data e hora em que a tiver recebido, além da identificação de quem procedeu ao recebimento.</w:t>
      </w:r>
    </w:p>
    <w:p w14:paraId="0DC03F82" w14:textId="77777777" w:rsidR="004354FD" w:rsidRPr="002B5062" w:rsidRDefault="004354FD" w:rsidP="004354FD">
      <w:pPr>
        <w:jc w:val="both"/>
        <w:rPr>
          <w:rFonts w:eastAsia="Times-Roman"/>
          <w:sz w:val="24"/>
          <w:szCs w:val="24"/>
        </w:rPr>
      </w:pPr>
    </w:p>
    <w:p w14:paraId="01106C1F" w14:textId="2FBF6BCF" w:rsidR="001D7243"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.5</w:t>
      </w:r>
      <w:r w:rsidR="004354FD" w:rsidRPr="002B5062">
        <w:rPr>
          <w:rFonts w:eastAsia="Times-Roman"/>
          <w:sz w:val="24"/>
          <w:szCs w:val="24"/>
        </w:rPr>
        <w:t xml:space="preserve"> - A cópia da nota de empenho, referida no item anterior deverá ser devolvida, a fim de ser anexada ao processo de administração da ata.</w:t>
      </w:r>
    </w:p>
    <w:p w14:paraId="56F6CE16" w14:textId="77777777" w:rsidR="004354FD" w:rsidRPr="002B5062" w:rsidRDefault="004354FD" w:rsidP="004354FD">
      <w:pPr>
        <w:jc w:val="both"/>
        <w:rPr>
          <w:rFonts w:eastAsia="Times-Roman"/>
          <w:sz w:val="24"/>
          <w:szCs w:val="24"/>
        </w:rPr>
      </w:pPr>
    </w:p>
    <w:p w14:paraId="6092CB90" w14:textId="3B19F8BF" w:rsidR="00C855C7" w:rsidRPr="002B5062" w:rsidRDefault="001D7243" w:rsidP="001D7243">
      <w:pPr>
        <w:jc w:val="center"/>
        <w:rPr>
          <w:b/>
          <w:sz w:val="24"/>
          <w:szCs w:val="24"/>
        </w:rPr>
      </w:pPr>
      <w:r w:rsidRPr="002B5062">
        <w:rPr>
          <w:b/>
          <w:sz w:val="24"/>
          <w:szCs w:val="24"/>
        </w:rPr>
        <w:t>CLÁUSULA S</w:t>
      </w:r>
      <w:r w:rsidR="00DF7EF6" w:rsidRPr="002B5062">
        <w:rPr>
          <w:b/>
          <w:sz w:val="24"/>
          <w:szCs w:val="24"/>
        </w:rPr>
        <w:t>ÉTIMA</w:t>
      </w:r>
    </w:p>
    <w:p w14:paraId="6E1084ED" w14:textId="29EA754B" w:rsidR="001D7243" w:rsidRPr="002B5062" w:rsidRDefault="001D7243" w:rsidP="001D7243">
      <w:pPr>
        <w:jc w:val="center"/>
        <w:rPr>
          <w:sz w:val="24"/>
          <w:szCs w:val="24"/>
        </w:rPr>
      </w:pPr>
      <w:r w:rsidRPr="002B5062">
        <w:rPr>
          <w:b/>
          <w:sz w:val="24"/>
          <w:szCs w:val="24"/>
        </w:rPr>
        <w:t>DOS PRAZOS</w:t>
      </w:r>
    </w:p>
    <w:p w14:paraId="0AC863A0" w14:textId="77777777" w:rsidR="001D7243" w:rsidRPr="002B5062" w:rsidRDefault="001D7243" w:rsidP="001D7243">
      <w:pPr>
        <w:jc w:val="both"/>
        <w:rPr>
          <w:rFonts w:eastAsia="Times-Roman"/>
          <w:b/>
          <w:color w:val="FF0000"/>
          <w:sz w:val="24"/>
          <w:szCs w:val="24"/>
        </w:rPr>
      </w:pPr>
    </w:p>
    <w:p w14:paraId="44A2A2F4" w14:textId="397633D3" w:rsidR="001D7243" w:rsidRPr="002B5062" w:rsidRDefault="00DF7EF6" w:rsidP="001D7243">
      <w:pPr>
        <w:jc w:val="both"/>
        <w:rPr>
          <w:sz w:val="24"/>
          <w:szCs w:val="24"/>
        </w:rPr>
      </w:pPr>
      <w:r w:rsidRPr="002B5062">
        <w:rPr>
          <w:b/>
          <w:sz w:val="24"/>
          <w:szCs w:val="24"/>
        </w:rPr>
        <w:t>7</w:t>
      </w:r>
      <w:r w:rsidR="001D7243" w:rsidRPr="002B5062">
        <w:rPr>
          <w:b/>
          <w:sz w:val="24"/>
          <w:szCs w:val="24"/>
        </w:rPr>
        <w:t>.1</w:t>
      </w:r>
      <w:r w:rsidR="001D7243" w:rsidRPr="002B5062">
        <w:rPr>
          <w:sz w:val="24"/>
          <w:szCs w:val="24"/>
        </w:rPr>
        <w:t xml:space="preserve">. </w:t>
      </w:r>
      <w:r w:rsidR="001D7243" w:rsidRPr="002B5062">
        <w:rPr>
          <w:rFonts w:eastAsia="Arial Unicode MS"/>
          <w:sz w:val="24"/>
          <w:szCs w:val="24"/>
        </w:rPr>
        <w:t xml:space="preserve">Para a entrega: </w:t>
      </w:r>
      <w:r w:rsidR="004354FD" w:rsidRPr="002B5062">
        <w:rPr>
          <w:rFonts w:eastAsia="Arial Unicode MS"/>
          <w:sz w:val="24"/>
          <w:szCs w:val="24"/>
        </w:rPr>
        <w:t>10</w:t>
      </w:r>
      <w:r w:rsidR="001D7243" w:rsidRPr="002B5062">
        <w:rPr>
          <w:rFonts w:eastAsia="Arial Unicode MS"/>
          <w:sz w:val="24"/>
          <w:szCs w:val="24"/>
        </w:rPr>
        <w:t xml:space="preserve"> (</w:t>
      </w:r>
      <w:r w:rsidR="004354FD" w:rsidRPr="002B5062">
        <w:rPr>
          <w:rFonts w:eastAsia="Arial Unicode MS"/>
          <w:sz w:val="24"/>
          <w:szCs w:val="24"/>
        </w:rPr>
        <w:t>dez</w:t>
      </w:r>
      <w:r w:rsidR="001D7243" w:rsidRPr="002B5062">
        <w:rPr>
          <w:rFonts w:eastAsia="Arial Unicode MS"/>
          <w:sz w:val="24"/>
          <w:szCs w:val="24"/>
        </w:rPr>
        <w:t>) dias após o recebimento da Nota de Empenho.</w:t>
      </w:r>
    </w:p>
    <w:p w14:paraId="23E66232" w14:textId="77777777" w:rsidR="001D7243" w:rsidRPr="002B5062" w:rsidRDefault="001D7243" w:rsidP="001D7243">
      <w:pPr>
        <w:jc w:val="both"/>
        <w:rPr>
          <w:rFonts w:eastAsia="Times-Roman"/>
          <w:b/>
          <w:color w:val="0D0D0D"/>
          <w:sz w:val="24"/>
          <w:szCs w:val="24"/>
        </w:rPr>
      </w:pPr>
    </w:p>
    <w:p w14:paraId="4FA098F8" w14:textId="0252D909" w:rsidR="00C855C7"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 xml:space="preserve">CLÁUSULA </w:t>
      </w:r>
      <w:r w:rsidR="00DF7EF6" w:rsidRPr="002B5062">
        <w:rPr>
          <w:rFonts w:ascii="Arial" w:hAnsi="Arial" w:cs="Arial"/>
          <w:sz w:val="24"/>
          <w:szCs w:val="24"/>
        </w:rPr>
        <w:t>OITAVA</w:t>
      </w:r>
    </w:p>
    <w:p w14:paraId="5851DE25" w14:textId="5E7DA6EC" w:rsidR="001D7243"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DAS PENALIDADES</w:t>
      </w:r>
    </w:p>
    <w:p w14:paraId="57C4244E" w14:textId="77777777" w:rsidR="001D7243" w:rsidRPr="002B5062" w:rsidRDefault="001D7243" w:rsidP="001D7243">
      <w:pPr>
        <w:rPr>
          <w:b/>
          <w:sz w:val="24"/>
          <w:szCs w:val="24"/>
        </w:rPr>
      </w:pPr>
    </w:p>
    <w:p w14:paraId="1AB1AFA3" w14:textId="6A166501" w:rsidR="001D7243" w:rsidRPr="002B5062" w:rsidRDefault="00DF7EF6" w:rsidP="001D7243">
      <w:pPr>
        <w:jc w:val="both"/>
        <w:rPr>
          <w:sz w:val="24"/>
          <w:szCs w:val="24"/>
        </w:rPr>
      </w:pPr>
      <w:r w:rsidRPr="002B5062">
        <w:rPr>
          <w:b/>
          <w:sz w:val="24"/>
          <w:szCs w:val="24"/>
        </w:rPr>
        <w:t>8</w:t>
      </w:r>
      <w:r w:rsidR="001D7243" w:rsidRPr="002B5062">
        <w:rPr>
          <w:b/>
          <w:sz w:val="24"/>
          <w:szCs w:val="24"/>
        </w:rPr>
        <w:t>.1</w:t>
      </w:r>
      <w:r w:rsidR="001D7243" w:rsidRPr="002B5062">
        <w:rPr>
          <w:sz w:val="24"/>
          <w:szCs w:val="24"/>
        </w:rPr>
        <w:t>. Os casos de inexecução do objeto do Contrato, erro de execução, execução imperfeita, atraso injustificado e inadimplemento contratual, sujeitará o proponente contratado às penalidades previstas no Art. 87 da Lei 8.666/93, das quais destacam-se:</w:t>
      </w:r>
    </w:p>
    <w:p w14:paraId="2DABB7E3" w14:textId="77777777" w:rsidR="001D7243" w:rsidRPr="002B5062" w:rsidRDefault="001D7243" w:rsidP="001D7243">
      <w:pPr>
        <w:jc w:val="both"/>
        <w:rPr>
          <w:sz w:val="24"/>
          <w:szCs w:val="24"/>
        </w:rPr>
      </w:pPr>
    </w:p>
    <w:p w14:paraId="2FBA57BB" w14:textId="77777777" w:rsidR="001D7243" w:rsidRPr="002B5062" w:rsidRDefault="001D7243" w:rsidP="001D7243">
      <w:pPr>
        <w:ind w:left="142" w:right="-1"/>
        <w:jc w:val="both"/>
        <w:rPr>
          <w:sz w:val="24"/>
          <w:szCs w:val="24"/>
        </w:rPr>
      </w:pPr>
      <w:r w:rsidRPr="002B5062">
        <w:rPr>
          <w:sz w:val="24"/>
          <w:szCs w:val="24"/>
        </w:rPr>
        <w:t>a) advertência;</w:t>
      </w:r>
    </w:p>
    <w:p w14:paraId="3A8C7DAA" w14:textId="77777777" w:rsidR="00C855C7" w:rsidRPr="002B5062" w:rsidRDefault="00C855C7" w:rsidP="001D7243">
      <w:pPr>
        <w:ind w:left="142" w:right="-1"/>
        <w:jc w:val="both"/>
        <w:rPr>
          <w:sz w:val="24"/>
          <w:szCs w:val="24"/>
        </w:rPr>
      </w:pPr>
    </w:p>
    <w:p w14:paraId="1AC479BA" w14:textId="60FF3B22" w:rsidR="001D7243" w:rsidRPr="002B5062" w:rsidRDefault="001D7243" w:rsidP="001D7243">
      <w:pPr>
        <w:ind w:left="142" w:right="-1"/>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1AE237CD" w14:textId="77777777" w:rsidR="00C855C7" w:rsidRPr="002B5062" w:rsidRDefault="00C855C7" w:rsidP="001D7243">
      <w:pPr>
        <w:ind w:left="142" w:right="-1"/>
        <w:jc w:val="both"/>
        <w:rPr>
          <w:sz w:val="24"/>
          <w:szCs w:val="24"/>
        </w:rPr>
      </w:pPr>
    </w:p>
    <w:p w14:paraId="7E7E9169" w14:textId="3ABDB554" w:rsidR="001D7243" w:rsidRPr="002B5062" w:rsidRDefault="001D7243" w:rsidP="001D7243">
      <w:pPr>
        <w:ind w:left="142" w:right="-1"/>
        <w:jc w:val="both"/>
        <w:rPr>
          <w:sz w:val="24"/>
          <w:szCs w:val="24"/>
        </w:rPr>
      </w:pPr>
      <w:r w:rsidRPr="002B5062">
        <w:rPr>
          <w:sz w:val="24"/>
          <w:szCs w:val="24"/>
        </w:rPr>
        <w:t>c) multa compensatória no valor de 5% (cinco por cento) sobre o valor total contratado;</w:t>
      </w:r>
    </w:p>
    <w:p w14:paraId="156A0EEC" w14:textId="77777777" w:rsidR="00C855C7" w:rsidRPr="002B5062" w:rsidRDefault="00C855C7" w:rsidP="001D7243">
      <w:pPr>
        <w:pStyle w:val="Recuodecorpodetexto21"/>
        <w:ind w:left="142" w:right="-1"/>
        <w:rPr>
          <w:rFonts w:ascii="Arial" w:hAnsi="Arial" w:cs="Arial"/>
        </w:rPr>
      </w:pPr>
    </w:p>
    <w:p w14:paraId="589D55DD" w14:textId="7383769B" w:rsidR="001D7243" w:rsidRPr="002B5062" w:rsidRDefault="001D7243" w:rsidP="001D7243">
      <w:pPr>
        <w:pStyle w:val="Recuodecorpodetexto21"/>
        <w:ind w:left="142" w:right="-1"/>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2FC57099" w14:textId="77777777" w:rsidR="00C855C7" w:rsidRPr="002B5062" w:rsidRDefault="00C855C7" w:rsidP="001D7243">
      <w:pPr>
        <w:ind w:left="142" w:right="-1"/>
        <w:jc w:val="both"/>
        <w:rPr>
          <w:sz w:val="24"/>
          <w:szCs w:val="24"/>
        </w:rPr>
      </w:pPr>
    </w:p>
    <w:p w14:paraId="26F3EEB5" w14:textId="20CB3BE4" w:rsidR="001D7243" w:rsidRPr="002B5062" w:rsidRDefault="001D7243" w:rsidP="001D7243">
      <w:pPr>
        <w:ind w:left="142" w:right="-1"/>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77194D0C" w14:textId="77777777" w:rsidR="001D7243" w:rsidRPr="002B5062" w:rsidRDefault="001D7243" w:rsidP="001D7243">
      <w:pPr>
        <w:jc w:val="both"/>
        <w:rPr>
          <w:sz w:val="24"/>
          <w:szCs w:val="24"/>
        </w:rPr>
      </w:pPr>
    </w:p>
    <w:p w14:paraId="20ADC783" w14:textId="121842D3" w:rsidR="001D7243" w:rsidRPr="002B5062" w:rsidRDefault="00DF7EF6" w:rsidP="001D7243">
      <w:pPr>
        <w:jc w:val="both"/>
        <w:rPr>
          <w:sz w:val="24"/>
          <w:szCs w:val="24"/>
        </w:rPr>
      </w:pPr>
      <w:r w:rsidRPr="002B5062">
        <w:rPr>
          <w:b/>
          <w:sz w:val="24"/>
          <w:szCs w:val="24"/>
        </w:rPr>
        <w:t>8</w:t>
      </w:r>
      <w:r w:rsidR="001D7243" w:rsidRPr="002B5062">
        <w:rPr>
          <w:b/>
          <w:sz w:val="24"/>
          <w:szCs w:val="24"/>
        </w:rPr>
        <w:t>.2.</w:t>
      </w:r>
      <w:r w:rsidR="001D7243" w:rsidRPr="002B5062">
        <w:rPr>
          <w:sz w:val="24"/>
          <w:szCs w:val="24"/>
        </w:rPr>
        <w:t xml:space="preserve"> Após o devido processo legal, as penalidades serão aplicadas pela autoridade competente que deverá comunicar a subsecretaria todas as ocorrências para fins de cadastramento e demais providências.</w:t>
      </w:r>
    </w:p>
    <w:p w14:paraId="45CBB3B2" w14:textId="77777777" w:rsidR="001D7243" w:rsidRPr="002B5062" w:rsidRDefault="001D7243" w:rsidP="001D7243">
      <w:pPr>
        <w:jc w:val="both"/>
        <w:rPr>
          <w:sz w:val="24"/>
          <w:szCs w:val="24"/>
        </w:rPr>
      </w:pPr>
    </w:p>
    <w:p w14:paraId="32B99BF7" w14:textId="6B709066" w:rsidR="001D7243" w:rsidRPr="002B5062" w:rsidRDefault="00DF7EF6" w:rsidP="001D7243">
      <w:pPr>
        <w:jc w:val="both"/>
        <w:rPr>
          <w:sz w:val="24"/>
          <w:szCs w:val="24"/>
        </w:rPr>
      </w:pPr>
      <w:r w:rsidRPr="002B5062">
        <w:rPr>
          <w:b/>
          <w:sz w:val="24"/>
          <w:szCs w:val="24"/>
        </w:rPr>
        <w:t>8</w:t>
      </w:r>
      <w:r w:rsidR="001D7243" w:rsidRPr="002B5062">
        <w:rPr>
          <w:b/>
          <w:sz w:val="24"/>
          <w:szCs w:val="24"/>
        </w:rPr>
        <w:t>.2.1</w:t>
      </w:r>
      <w:r w:rsidR="001D7243" w:rsidRPr="002B5062">
        <w:rPr>
          <w:sz w:val="24"/>
          <w:szCs w:val="24"/>
        </w:rPr>
        <w:t>. Entende-se por autoridade competente a gestora da despesa executada.</w:t>
      </w:r>
    </w:p>
    <w:p w14:paraId="15A12694" w14:textId="77777777" w:rsidR="001D7243" w:rsidRPr="002B5062" w:rsidRDefault="001D7243" w:rsidP="001D7243">
      <w:pPr>
        <w:jc w:val="both"/>
        <w:rPr>
          <w:sz w:val="24"/>
          <w:szCs w:val="24"/>
        </w:rPr>
      </w:pPr>
    </w:p>
    <w:p w14:paraId="6251B90E" w14:textId="08F07840" w:rsidR="001D7243" w:rsidRPr="002B5062" w:rsidRDefault="00DF7EF6" w:rsidP="001D7243">
      <w:pPr>
        <w:jc w:val="both"/>
        <w:rPr>
          <w:sz w:val="24"/>
          <w:szCs w:val="24"/>
        </w:rPr>
      </w:pPr>
      <w:r w:rsidRPr="002B5062">
        <w:rPr>
          <w:b/>
          <w:sz w:val="24"/>
          <w:szCs w:val="24"/>
        </w:rPr>
        <w:t>8</w:t>
      </w:r>
      <w:r w:rsidR="001D7243" w:rsidRPr="002B5062">
        <w:rPr>
          <w:b/>
          <w:sz w:val="24"/>
          <w:szCs w:val="24"/>
        </w:rPr>
        <w:t>.2.2</w:t>
      </w:r>
      <w:r w:rsidR="001D7243" w:rsidRPr="002B5062">
        <w:rPr>
          <w:sz w:val="24"/>
          <w:szCs w:val="24"/>
        </w:rPr>
        <w:t xml:space="preserve">. Os valores das multas aplicadas previstas nos sub-itens acima poderão ser descontados dos pagamentos devidos pela Administração. </w:t>
      </w:r>
    </w:p>
    <w:p w14:paraId="74353E40" w14:textId="77777777" w:rsidR="001D7243" w:rsidRPr="002B5062" w:rsidRDefault="001D7243" w:rsidP="001D7243">
      <w:pPr>
        <w:jc w:val="both"/>
        <w:rPr>
          <w:sz w:val="24"/>
          <w:szCs w:val="24"/>
        </w:rPr>
      </w:pPr>
    </w:p>
    <w:p w14:paraId="39A21A3B" w14:textId="06372769" w:rsidR="001D7243" w:rsidRPr="002B5062" w:rsidRDefault="00DF7EF6" w:rsidP="001D7243">
      <w:pPr>
        <w:jc w:val="both"/>
        <w:rPr>
          <w:sz w:val="24"/>
          <w:szCs w:val="24"/>
        </w:rPr>
      </w:pPr>
      <w:r w:rsidRPr="002B5062">
        <w:rPr>
          <w:b/>
          <w:sz w:val="24"/>
          <w:szCs w:val="24"/>
        </w:rPr>
        <w:t>8</w:t>
      </w:r>
      <w:r w:rsidR="001D7243" w:rsidRPr="002B5062">
        <w:rPr>
          <w:b/>
          <w:sz w:val="24"/>
          <w:szCs w:val="24"/>
        </w:rPr>
        <w:t>.3</w:t>
      </w:r>
      <w:r w:rsidR="001D7243" w:rsidRPr="002B5062">
        <w:rPr>
          <w:sz w:val="24"/>
          <w:szCs w:val="24"/>
        </w:rPr>
        <w:t xml:space="preserve">. Da aplicação das penalidades definidas nas alíneas “a”, “b”, “c” e “d” do item </w:t>
      </w:r>
      <w:r w:rsidRPr="002B5062">
        <w:rPr>
          <w:b/>
          <w:sz w:val="24"/>
          <w:szCs w:val="24"/>
        </w:rPr>
        <w:t>8</w:t>
      </w:r>
      <w:r w:rsidR="001D7243" w:rsidRPr="002B5062">
        <w:rPr>
          <w:b/>
          <w:sz w:val="24"/>
          <w:szCs w:val="24"/>
        </w:rPr>
        <w:t>.1</w:t>
      </w:r>
      <w:r w:rsidR="001D7243" w:rsidRPr="002B5062">
        <w:rPr>
          <w:sz w:val="24"/>
          <w:szCs w:val="24"/>
        </w:rPr>
        <w:t>, caberá recurso no prazo de 5(cinco) dias úteis, contados da intimação.</w:t>
      </w:r>
    </w:p>
    <w:p w14:paraId="1AD52260" w14:textId="77777777" w:rsidR="001D7243" w:rsidRPr="002B5062" w:rsidRDefault="001D7243" w:rsidP="001D7243">
      <w:pPr>
        <w:jc w:val="both"/>
        <w:rPr>
          <w:sz w:val="24"/>
          <w:szCs w:val="24"/>
        </w:rPr>
      </w:pPr>
    </w:p>
    <w:p w14:paraId="7D9487A6" w14:textId="501E6B87" w:rsidR="001D7243" w:rsidRPr="002B5062" w:rsidRDefault="002B5062" w:rsidP="001D7243">
      <w:pPr>
        <w:jc w:val="both"/>
        <w:rPr>
          <w:sz w:val="24"/>
          <w:szCs w:val="24"/>
        </w:rPr>
      </w:pPr>
      <w:r w:rsidRPr="002B5062">
        <w:rPr>
          <w:b/>
          <w:bCs/>
          <w:sz w:val="24"/>
          <w:szCs w:val="24"/>
        </w:rPr>
        <w:t>8</w:t>
      </w:r>
      <w:r w:rsidR="001D7243" w:rsidRPr="002B5062">
        <w:rPr>
          <w:b/>
          <w:bCs/>
          <w:sz w:val="24"/>
          <w:szCs w:val="24"/>
        </w:rPr>
        <w:t>.3.1</w:t>
      </w:r>
      <w:r w:rsidR="001D7243" w:rsidRPr="002B5062">
        <w:rPr>
          <w:bCs/>
          <w:sz w:val="24"/>
          <w:szCs w:val="24"/>
        </w:rPr>
        <w:t xml:space="preserve">. Da aplicação da penalidade definida na alínea “e” do item </w:t>
      </w:r>
      <w:r w:rsidRPr="002B5062">
        <w:rPr>
          <w:b/>
          <w:bCs/>
          <w:sz w:val="24"/>
          <w:szCs w:val="24"/>
        </w:rPr>
        <w:t>8</w:t>
      </w:r>
      <w:r w:rsidR="001D7243" w:rsidRPr="002B5062">
        <w:rPr>
          <w:b/>
          <w:bCs/>
          <w:sz w:val="24"/>
          <w:szCs w:val="24"/>
        </w:rPr>
        <w:t>.1</w:t>
      </w:r>
      <w:r w:rsidR="001D7243" w:rsidRPr="002B5062">
        <w:rPr>
          <w:bCs/>
          <w:sz w:val="24"/>
          <w:szCs w:val="24"/>
        </w:rPr>
        <w:t>, caberá pedido de reconsideração no prazo de 10 (dez) dias úteis, contados da intimação.</w:t>
      </w:r>
    </w:p>
    <w:p w14:paraId="4624F626" w14:textId="77777777" w:rsidR="001D7243" w:rsidRPr="002B5062" w:rsidRDefault="001D7243" w:rsidP="001D7243">
      <w:pPr>
        <w:jc w:val="both"/>
        <w:rPr>
          <w:bCs/>
          <w:sz w:val="24"/>
          <w:szCs w:val="24"/>
        </w:rPr>
      </w:pPr>
    </w:p>
    <w:p w14:paraId="1303D99D" w14:textId="148CCE6D" w:rsidR="001D7243" w:rsidRPr="002B5062" w:rsidRDefault="002B5062" w:rsidP="001D7243">
      <w:pPr>
        <w:jc w:val="both"/>
        <w:rPr>
          <w:sz w:val="24"/>
          <w:szCs w:val="24"/>
        </w:rPr>
      </w:pPr>
      <w:r w:rsidRPr="002B5062">
        <w:rPr>
          <w:b/>
          <w:sz w:val="24"/>
          <w:szCs w:val="24"/>
        </w:rPr>
        <w:t>8</w:t>
      </w:r>
      <w:r w:rsidR="001D7243" w:rsidRPr="002B5062">
        <w:rPr>
          <w:b/>
          <w:sz w:val="24"/>
          <w:szCs w:val="24"/>
        </w:rPr>
        <w:t>.4</w:t>
      </w:r>
      <w:r w:rsidR="001D7243"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15C00C4B" w14:textId="77777777" w:rsidR="001D7243" w:rsidRPr="002B5062" w:rsidRDefault="001D7243" w:rsidP="001D7243">
      <w:pPr>
        <w:jc w:val="both"/>
        <w:rPr>
          <w:sz w:val="24"/>
          <w:szCs w:val="24"/>
        </w:rPr>
      </w:pPr>
    </w:p>
    <w:p w14:paraId="03A44BD4" w14:textId="0F4D4E48" w:rsidR="001D7243" w:rsidRPr="002B5062" w:rsidRDefault="002B5062" w:rsidP="00C855C7">
      <w:pPr>
        <w:pStyle w:val="Corpodetexto"/>
        <w:jc w:val="both"/>
      </w:pPr>
      <w:r w:rsidRPr="002B5062">
        <w:rPr>
          <w:b/>
        </w:rPr>
        <w:t>8</w:t>
      </w:r>
      <w:r w:rsidR="001D7243" w:rsidRPr="002B5062">
        <w:rPr>
          <w:b/>
        </w:rPr>
        <w:t>.5</w:t>
      </w:r>
      <w:r w:rsidR="001D7243" w:rsidRPr="002B5062">
        <w:t>. A inexecução total ou parcial do Contrato ensejará na sua rescisão, com as consequências contratuais e as previstas em Lei, cujos motivos para a referida rescisão são os previstos no art. 78 da Lei 8.666/93.</w:t>
      </w:r>
    </w:p>
    <w:p w14:paraId="50FDA86E" w14:textId="77777777" w:rsidR="001D7243" w:rsidRPr="002B5062" w:rsidRDefault="001D7243" w:rsidP="001D7243">
      <w:pPr>
        <w:jc w:val="both"/>
        <w:rPr>
          <w:sz w:val="24"/>
          <w:szCs w:val="24"/>
        </w:rPr>
      </w:pPr>
    </w:p>
    <w:p w14:paraId="2E336871" w14:textId="3778400B" w:rsidR="001D7243" w:rsidRPr="002B5062" w:rsidRDefault="002B5062" w:rsidP="001D7243">
      <w:pPr>
        <w:jc w:val="both"/>
        <w:rPr>
          <w:sz w:val="24"/>
          <w:szCs w:val="24"/>
        </w:rPr>
      </w:pPr>
      <w:r w:rsidRPr="002B5062">
        <w:rPr>
          <w:b/>
          <w:sz w:val="24"/>
          <w:szCs w:val="24"/>
        </w:rPr>
        <w:t>8</w:t>
      </w:r>
      <w:r w:rsidR="001D7243" w:rsidRPr="002B5062">
        <w:rPr>
          <w:b/>
          <w:sz w:val="24"/>
          <w:szCs w:val="24"/>
        </w:rPr>
        <w:t>.6</w:t>
      </w:r>
      <w:r w:rsidR="001D7243" w:rsidRPr="002B5062">
        <w:rPr>
          <w:sz w:val="24"/>
          <w:szCs w:val="24"/>
        </w:rPr>
        <w:t>. O Município poderá rescindir o contrato, independentemente de qualquer procedimento judicial, observada a legislação vigente, nos seguintes casos:</w:t>
      </w:r>
    </w:p>
    <w:p w14:paraId="053A80C9" w14:textId="77777777" w:rsidR="001D7243" w:rsidRPr="002B5062" w:rsidRDefault="001D7243" w:rsidP="001D7243">
      <w:pPr>
        <w:jc w:val="both"/>
        <w:rPr>
          <w:sz w:val="24"/>
          <w:szCs w:val="24"/>
        </w:rPr>
      </w:pPr>
    </w:p>
    <w:p w14:paraId="306B484E" w14:textId="77777777" w:rsidR="001D7243" w:rsidRPr="002B5062" w:rsidRDefault="001D7243" w:rsidP="001D7243">
      <w:pPr>
        <w:jc w:val="both"/>
        <w:rPr>
          <w:sz w:val="24"/>
          <w:szCs w:val="24"/>
        </w:rPr>
      </w:pPr>
      <w:r w:rsidRPr="002B5062">
        <w:rPr>
          <w:sz w:val="24"/>
          <w:szCs w:val="24"/>
        </w:rPr>
        <w:t>a) por infração a qualquer de suas cláusulas;</w:t>
      </w:r>
    </w:p>
    <w:p w14:paraId="1EC1B566" w14:textId="77777777" w:rsidR="001D7243" w:rsidRPr="002B5062" w:rsidRDefault="001D7243" w:rsidP="001D7243">
      <w:pPr>
        <w:jc w:val="both"/>
        <w:rPr>
          <w:sz w:val="24"/>
          <w:szCs w:val="24"/>
        </w:rPr>
      </w:pPr>
      <w:r w:rsidRPr="002B5062">
        <w:rPr>
          <w:sz w:val="24"/>
          <w:szCs w:val="24"/>
        </w:rPr>
        <w:t>b) decretação de falência, concurso de credores, dissolução ou liquidação;</w:t>
      </w:r>
    </w:p>
    <w:p w14:paraId="0858D476" w14:textId="77777777" w:rsidR="001D7243" w:rsidRPr="002B5062" w:rsidRDefault="001D7243" w:rsidP="001D7243">
      <w:pPr>
        <w:jc w:val="both"/>
        <w:rPr>
          <w:sz w:val="24"/>
          <w:szCs w:val="24"/>
        </w:rPr>
      </w:pPr>
      <w:r w:rsidRPr="002B5062">
        <w:rPr>
          <w:sz w:val="24"/>
          <w:szCs w:val="24"/>
        </w:rPr>
        <w:t>c) em caso de transferência, no todo ou em parte, das obrigações assumidas neste contrato, sem prévio e expresso aviso ao Município;</w:t>
      </w:r>
    </w:p>
    <w:p w14:paraId="52DB7481" w14:textId="77777777" w:rsidR="001D7243" w:rsidRPr="002B5062" w:rsidRDefault="001D7243" w:rsidP="001D7243">
      <w:pPr>
        <w:jc w:val="both"/>
        <w:rPr>
          <w:sz w:val="24"/>
          <w:szCs w:val="24"/>
        </w:rPr>
      </w:pPr>
      <w:r w:rsidRPr="002B5062">
        <w:rPr>
          <w:sz w:val="24"/>
          <w:szCs w:val="24"/>
        </w:rPr>
        <w:t>d) por comprovada deficiência no atendimento do objeto do contrato;</w:t>
      </w:r>
    </w:p>
    <w:p w14:paraId="48115733" w14:textId="77777777" w:rsidR="001D7243" w:rsidRPr="002B5062" w:rsidRDefault="001D7243" w:rsidP="001D7243">
      <w:pPr>
        <w:jc w:val="both"/>
        <w:rPr>
          <w:sz w:val="24"/>
          <w:szCs w:val="24"/>
        </w:rPr>
      </w:pPr>
      <w:r w:rsidRPr="002B5062">
        <w:rPr>
          <w:sz w:val="24"/>
          <w:szCs w:val="24"/>
        </w:rPr>
        <w:t>e) mais de 2 (duas) advertências</w:t>
      </w:r>
    </w:p>
    <w:p w14:paraId="5C4B0D4D" w14:textId="77777777" w:rsidR="001D7243" w:rsidRPr="002B5062" w:rsidRDefault="001D7243" w:rsidP="001D7243">
      <w:pPr>
        <w:jc w:val="both"/>
        <w:rPr>
          <w:sz w:val="24"/>
          <w:szCs w:val="24"/>
        </w:rPr>
      </w:pPr>
    </w:p>
    <w:p w14:paraId="464A31A4" w14:textId="279CACF4" w:rsidR="001D7243" w:rsidRPr="002B5062" w:rsidRDefault="002B5062" w:rsidP="001D7243">
      <w:pPr>
        <w:jc w:val="both"/>
        <w:rPr>
          <w:sz w:val="24"/>
          <w:szCs w:val="24"/>
        </w:rPr>
      </w:pPr>
      <w:r w:rsidRPr="002B5062">
        <w:rPr>
          <w:b/>
          <w:sz w:val="24"/>
          <w:szCs w:val="24"/>
        </w:rPr>
        <w:t>8</w:t>
      </w:r>
      <w:r w:rsidR="001D7243" w:rsidRPr="002B5062">
        <w:rPr>
          <w:b/>
          <w:sz w:val="24"/>
          <w:szCs w:val="24"/>
        </w:rPr>
        <w:t>.7.</w:t>
      </w:r>
      <w:r w:rsidR="001D7243" w:rsidRPr="002B5062">
        <w:rPr>
          <w:sz w:val="24"/>
          <w:szCs w:val="24"/>
        </w:rPr>
        <w:t xml:space="preserve"> A autoridade gestora da despesa poderá, ainda, sem caráter de penalidade, declarar rescindido o contrato por conveniência administrativa ou interesse público, conforme disposto no artigo 79 da lei 8.666/93 e suas alterações.</w:t>
      </w:r>
    </w:p>
    <w:p w14:paraId="275F4549" w14:textId="77777777" w:rsidR="001D7243" w:rsidRPr="002B5062" w:rsidRDefault="001D7243" w:rsidP="001D7243">
      <w:pPr>
        <w:jc w:val="both"/>
        <w:rPr>
          <w:sz w:val="24"/>
          <w:szCs w:val="24"/>
        </w:rPr>
      </w:pPr>
    </w:p>
    <w:p w14:paraId="0CF1B9CB" w14:textId="6ACDCE5A" w:rsidR="001D7243" w:rsidRPr="002B5062" w:rsidRDefault="002B5062" w:rsidP="00C855C7">
      <w:pPr>
        <w:pStyle w:val="Corpodetexto"/>
        <w:jc w:val="both"/>
      </w:pPr>
      <w:r w:rsidRPr="002B5062">
        <w:rPr>
          <w:b/>
        </w:rPr>
        <w:t>8</w:t>
      </w:r>
      <w:r w:rsidR="001D7243" w:rsidRPr="002B5062">
        <w:rPr>
          <w:b/>
        </w:rPr>
        <w:t>.8.</w:t>
      </w:r>
      <w:r w:rsidR="001D7243" w:rsidRPr="002B5062">
        <w:t xml:space="preserve"> A aplicação de penalidades previstas para os casos de inexecução do objeto, erro de execução, execução imperfeita, atraso injustificado, inadimplemento contratual e demais condutas ilícitas será de competência da Unidade Requisitante, na pessoa da autoridade competente, gestora da despesa, nos termo do § 3º, do art. 87, da Lei nº 8.666/93.</w:t>
      </w:r>
    </w:p>
    <w:p w14:paraId="30716408" w14:textId="77777777" w:rsidR="001D7243" w:rsidRPr="002B5062" w:rsidRDefault="001D7243" w:rsidP="001D7243">
      <w:pPr>
        <w:jc w:val="center"/>
        <w:rPr>
          <w:b/>
          <w:bCs/>
          <w:color w:val="000000"/>
          <w:sz w:val="24"/>
          <w:szCs w:val="24"/>
        </w:rPr>
      </w:pPr>
    </w:p>
    <w:p w14:paraId="188FA79F" w14:textId="60D1D413" w:rsidR="00C855C7" w:rsidRPr="002B5062" w:rsidRDefault="001D7243" w:rsidP="001D7243">
      <w:pPr>
        <w:jc w:val="center"/>
        <w:rPr>
          <w:b/>
          <w:bCs/>
          <w:color w:val="000000"/>
          <w:sz w:val="24"/>
          <w:szCs w:val="24"/>
        </w:rPr>
      </w:pPr>
      <w:r w:rsidRPr="002B5062">
        <w:rPr>
          <w:b/>
          <w:bCs/>
          <w:color w:val="000000"/>
          <w:sz w:val="24"/>
          <w:szCs w:val="24"/>
        </w:rPr>
        <w:t xml:space="preserve">CLÁUSULA </w:t>
      </w:r>
      <w:r w:rsidR="002B5062" w:rsidRPr="002B5062">
        <w:rPr>
          <w:b/>
          <w:bCs/>
          <w:color w:val="000000"/>
          <w:sz w:val="24"/>
          <w:szCs w:val="24"/>
        </w:rPr>
        <w:t>NONA</w:t>
      </w:r>
    </w:p>
    <w:p w14:paraId="09176518" w14:textId="66D1BD95" w:rsidR="001D7243" w:rsidRPr="002B5062" w:rsidRDefault="001D7243" w:rsidP="001D7243">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618E098E" w14:textId="77777777" w:rsidR="001D7243" w:rsidRPr="002B5062" w:rsidRDefault="001D7243" w:rsidP="001D7243">
      <w:pPr>
        <w:jc w:val="both"/>
        <w:rPr>
          <w:rFonts w:eastAsia="Times-Roman"/>
          <w:b/>
          <w:color w:val="FF0000"/>
          <w:sz w:val="24"/>
          <w:szCs w:val="24"/>
        </w:rPr>
      </w:pPr>
    </w:p>
    <w:p w14:paraId="21D465ED" w14:textId="633DF2A3"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.1-</w:t>
      </w:r>
      <w:r w:rsidR="004354FD" w:rsidRPr="002B5062">
        <w:rPr>
          <w:rFonts w:eastAsia="Times-Bold"/>
          <w:bCs/>
          <w:sz w:val="24"/>
          <w:szCs w:val="24"/>
        </w:rPr>
        <w:t xml:space="preserve"> 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14:paraId="377128CA" w14:textId="77777777" w:rsidR="004354FD" w:rsidRPr="002B5062" w:rsidRDefault="004354FD" w:rsidP="004354FD">
      <w:pPr>
        <w:jc w:val="both"/>
        <w:rPr>
          <w:rFonts w:eastAsia="Times-Bold"/>
          <w:bCs/>
          <w:sz w:val="24"/>
          <w:szCs w:val="24"/>
        </w:rPr>
      </w:pPr>
    </w:p>
    <w:p w14:paraId="6BFD535C" w14:textId="35EF3212"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.2-</w:t>
      </w:r>
      <w:r w:rsidR="004354FD" w:rsidRPr="002B5062">
        <w:rPr>
          <w:rFonts w:eastAsia="Times-Bold"/>
          <w:bCs/>
          <w:sz w:val="24"/>
          <w:szCs w:val="24"/>
        </w:rPr>
        <w:t xml:space="preserve"> O representante da Administração indicará na anotação o dia, mês e o ano, bem como o nome dos funcionários eventualmente envolvidos e encaminhará os apontamentos à autoridade competente para as providências cabíveis (quando necessário).</w:t>
      </w:r>
    </w:p>
    <w:p w14:paraId="6CCDE9D7" w14:textId="77777777" w:rsidR="004354FD" w:rsidRPr="002B5062" w:rsidRDefault="004354FD" w:rsidP="004354FD">
      <w:pPr>
        <w:jc w:val="both"/>
        <w:rPr>
          <w:rFonts w:eastAsia="Times-Bold"/>
          <w:bCs/>
          <w:sz w:val="24"/>
          <w:szCs w:val="24"/>
        </w:rPr>
      </w:pPr>
    </w:p>
    <w:p w14:paraId="23FFC8EE" w14:textId="7902E9CB" w:rsidR="004354FD" w:rsidRPr="002B5062" w:rsidRDefault="002B5062" w:rsidP="004354FD">
      <w:pPr>
        <w:jc w:val="both"/>
        <w:rPr>
          <w:bCs/>
          <w:sz w:val="24"/>
          <w:szCs w:val="24"/>
        </w:rPr>
      </w:pPr>
      <w:r w:rsidRPr="002B5062">
        <w:rPr>
          <w:rFonts w:eastAsia="Times-Bold"/>
          <w:b/>
          <w:bCs/>
          <w:sz w:val="24"/>
          <w:szCs w:val="24"/>
        </w:rPr>
        <w:t>9</w:t>
      </w:r>
      <w:r w:rsidR="004354FD" w:rsidRPr="002B5062">
        <w:rPr>
          <w:rFonts w:eastAsia="Times-Bold"/>
          <w:b/>
          <w:bCs/>
          <w:sz w:val="24"/>
          <w:szCs w:val="24"/>
        </w:rPr>
        <w:t>.3-</w:t>
      </w:r>
      <w:r w:rsidR="004354FD" w:rsidRPr="002B5062">
        <w:rPr>
          <w:rFonts w:eastAsia="Times-Bold"/>
          <w:bCs/>
          <w:sz w:val="24"/>
          <w:szCs w:val="24"/>
        </w:rPr>
        <w:t xml:space="preserve"> A fiscalização de que trata este item não exclui nem reduz a responsabilidade da Contratada, inclusive perante terceiros, por qualquer irregularidade, ainda que resultante de </w:t>
      </w:r>
      <w:r w:rsidR="00810F67" w:rsidRPr="002B5062">
        <w:rPr>
          <w:rFonts w:eastAsia="Times-Bold"/>
          <w:bCs/>
          <w:sz w:val="24"/>
          <w:szCs w:val="24"/>
        </w:rPr>
        <w:t xml:space="preserve">imperfeições técnicas ou </w:t>
      </w:r>
      <w:r w:rsidR="004354FD" w:rsidRPr="002B5062">
        <w:rPr>
          <w:rFonts w:eastAsia="Times-Bold"/>
          <w:bCs/>
          <w:sz w:val="24"/>
          <w:szCs w:val="24"/>
        </w:rPr>
        <w:t>vícios redibitórios, e, na ocorrência desta, não implica em corresponsabilidade da Administração ou de seus</w:t>
      </w:r>
      <w:r w:rsidR="00810F67" w:rsidRPr="002B5062">
        <w:rPr>
          <w:rFonts w:eastAsia="Times-Bold"/>
          <w:bCs/>
          <w:sz w:val="24"/>
          <w:szCs w:val="24"/>
        </w:rPr>
        <w:t xml:space="preserve"> </w:t>
      </w:r>
      <w:r w:rsidR="004354FD" w:rsidRPr="002B5062">
        <w:rPr>
          <w:rFonts w:eastAsia="Times-Bold"/>
          <w:bCs/>
          <w:sz w:val="24"/>
          <w:szCs w:val="24"/>
        </w:rPr>
        <w:t>agentes e prepostos, de conformidade com o art. 70 da Lei nº 8.666, de 1993.</w:t>
      </w:r>
      <w:r w:rsidR="004354FD" w:rsidRPr="002B5062">
        <w:rPr>
          <w:rFonts w:eastAsia="Times-Bold"/>
          <w:bCs/>
          <w:sz w:val="24"/>
          <w:szCs w:val="24"/>
        </w:rPr>
        <w:cr/>
      </w:r>
    </w:p>
    <w:p w14:paraId="47C33B9D" w14:textId="17CF195B" w:rsidR="001D7243" w:rsidRPr="002B5062" w:rsidRDefault="001D7243" w:rsidP="001D7243">
      <w:pPr>
        <w:jc w:val="center"/>
        <w:rPr>
          <w:sz w:val="24"/>
          <w:szCs w:val="24"/>
        </w:rPr>
      </w:pPr>
      <w:r w:rsidRPr="002B5062">
        <w:rPr>
          <w:b/>
          <w:bCs/>
          <w:sz w:val="24"/>
          <w:szCs w:val="24"/>
        </w:rPr>
        <w:t xml:space="preserve">CLÁUSULA </w:t>
      </w:r>
      <w:r w:rsidR="002B5062" w:rsidRPr="002B5062">
        <w:rPr>
          <w:b/>
          <w:bCs/>
          <w:sz w:val="24"/>
          <w:szCs w:val="24"/>
        </w:rPr>
        <w:t>DÉCIMA</w:t>
      </w:r>
    </w:p>
    <w:p w14:paraId="27D2D4D2" w14:textId="77777777" w:rsidR="001D7243" w:rsidRPr="002B5062" w:rsidRDefault="001D7243" w:rsidP="001D7243">
      <w:pPr>
        <w:jc w:val="center"/>
        <w:rPr>
          <w:sz w:val="24"/>
          <w:szCs w:val="24"/>
        </w:rPr>
      </w:pPr>
      <w:r w:rsidRPr="002B5062">
        <w:rPr>
          <w:b/>
          <w:bCs/>
          <w:color w:val="000000"/>
          <w:sz w:val="24"/>
          <w:szCs w:val="24"/>
        </w:rPr>
        <w:t>DA CESSÃO</w:t>
      </w:r>
    </w:p>
    <w:p w14:paraId="5E3B4D83" w14:textId="77777777" w:rsidR="001D7243" w:rsidRPr="002B5062" w:rsidRDefault="001D7243" w:rsidP="001D7243">
      <w:pPr>
        <w:jc w:val="center"/>
        <w:rPr>
          <w:b/>
          <w:bCs/>
          <w:color w:val="000000"/>
          <w:sz w:val="24"/>
          <w:szCs w:val="24"/>
        </w:rPr>
      </w:pPr>
    </w:p>
    <w:p w14:paraId="24197089" w14:textId="1EC7A76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w:t>
      </w:r>
      <w:r w:rsidR="001D7243" w:rsidRPr="002B5062">
        <w:rPr>
          <w:rFonts w:ascii="Arial" w:hAnsi="Arial" w:cs="Arial"/>
        </w:rPr>
        <w:t>. Havendo incontestável e justificado interesse público e autorização prévia e expressa da Prefeitura, o Contrato poderá ser cedido ou transferido no todo ou parcialmente.</w:t>
      </w:r>
    </w:p>
    <w:p w14:paraId="7EFEF85B" w14:textId="77777777" w:rsidR="001D7243" w:rsidRPr="002B5062" w:rsidRDefault="001D7243" w:rsidP="001D7243">
      <w:pPr>
        <w:pStyle w:val="Recuodecorpodetexto24"/>
        <w:spacing w:after="0" w:line="240" w:lineRule="auto"/>
        <w:jc w:val="both"/>
        <w:rPr>
          <w:rFonts w:ascii="Arial" w:hAnsi="Arial" w:cs="Arial"/>
        </w:rPr>
      </w:pPr>
    </w:p>
    <w:p w14:paraId="168AAAEE" w14:textId="7556F9F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.1.1</w:t>
      </w:r>
      <w:r w:rsidR="001D7243" w:rsidRPr="002B5062">
        <w:rPr>
          <w:rFonts w:ascii="Arial" w:hAnsi="Arial" w:cs="Arial"/>
        </w:rPr>
        <w:t>. A cessão do contrato poderá ocorrer independentemente da fase em que se encontrar a execução do objeto contratado, desde que o pretenso cessionário tenha participado e tenha sido habilitado na licitação. Serão convocadas as empresas por ordem de classificação obtida na licitação.</w:t>
      </w:r>
    </w:p>
    <w:p w14:paraId="60CC2747" w14:textId="77777777" w:rsidR="001D7243" w:rsidRPr="002B5062" w:rsidRDefault="001D7243" w:rsidP="001D7243">
      <w:pPr>
        <w:pStyle w:val="Recuodecorpodetexto24"/>
        <w:spacing w:after="0" w:line="240" w:lineRule="auto"/>
        <w:jc w:val="both"/>
        <w:rPr>
          <w:rFonts w:ascii="Arial" w:hAnsi="Arial" w:cs="Arial"/>
        </w:rPr>
      </w:pPr>
    </w:p>
    <w:p w14:paraId="130BBF30" w14:textId="2DA37CA8"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.2</w:t>
      </w:r>
      <w:r w:rsidR="001D7243" w:rsidRPr="002B5062">
        <w:rPr>
          <w:rFonts w:ascii="Arial" w:hAnsi="Arial" w:cs="Arial"/>
        </w:rPr>
        <w:t>. A subcontratação poderá ocorrer após autorização prévia e expressa da Prefeitura, em parte do contrato, assumindo a contratada, completa responsabilidade pela atuação dos subcontratados, que não terão qualquer vínculo com a Prefeitura.</w:t>
      </w:r>
    </w:p>
    <w:p w14:paraId="44B25999" w14:textId="77777777" w:rsidR="001D7243" w:rsidRPr="002B5062" w:rsidRDefault="001D7243" w:rsidP="001D7243">
      <w:pPr>
        <w:pStyle w:val="Recuodecorpodetexto24"/>
        <w:spacing w:after="0" w:line="240" w:lineRule="auto"/>
        <w:jc w:val="both"/>
        <w:rPr>
          <w:rFonts w:ascii="Arial" w:hAnsi="Arial" w:cs="Arial"/>
        </w:rPr>
      </w:pPr>
    </w:p>
    <w:p w14:paraId="09240F2A" w14:textId="2785F54D"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bCs/>
        </w:rPr>
        <w:t>10</w:t>
      </w:r>
      <w:r w:rsidR="001D7243" w:rsidRPr="002B5062">
        <w:rPr>
          <w:rFonts w:ascii="Arial" w:hAnsi="Arial" w:cs="Arial"/>
          <w:b/>
          <w:bCs/>
        </w:rPr>
        <w:t>.3</w:t>
      </w:r>
      <w:r w:rsidR="001D7243" w:rsidRPr="002B5062">
        <w:rPr>
          <w:rFonts w:ascii="Arial" w:hAnsi="Arial" w:cs="Arial"/>
          <w:bCs/>
        </w:rPr>
        <w:t>.</w:t>
      </w:r>
      <w:r w:rsidR="001D7243" w:rsidRPr="002B5062">
        <w:rPr>
          <w:rFonts w:ascii="Arial" w:hAnsi="Arial" w:cs="Arial"/>
        </w:rPr>
        <w:t xml:space="preserve"> As</w:t>
      </w:r>
      <w:r w:rsidR="001D7243" w:rsidRPr="002B5062">
        <w:rPr>
          <w:rFonts w:ascii="Arial" w:hAnsi="Arial" w:cs="Arial"/>
          <w:b/>
        </w:rPr>
        <w:t xml:space="preserve"> </w:t>
      </w:r>
      <w:r w:rsidR="001D7243" w:rsidRPr="002B5062">
        <w:rPr>
          <w:rFonts w:ascii="Arial" w:hAnsi="Arial" w:cs="Arial"/>
        </w:rPr>
        <w:t>comunicações entre as partes, relacionadas com o acompanhamento e controle do presente contrato, serão feitas sempre por escrito.</w:t>
      </w:r>
    </w:p>
    <w:p w14:paraId="6A11A89F" w14:textId="77777777" w:rsidR="004166AF" w:rsidRPr="002B5062" w:rsidRDefault="004166AF" w:rsidP="001D7243">
      <w:pPr>
        <w:pStyle w:val="Recuodecorpodetexto24"/>
        <w:spacing w:after="0" w:line="240" w:lineRule="auto"/>
        <w:ind w:left="0"/>
        <w:jc w:val="both"/>
        <w:rPr>
          <w:rFonts w:ascii="Arial" w:hAnsi="Arial" w:cs="Arial"/>
        </w:rPr>
      </w:pPr>
    </w:p>
    <w:p w14:paraId="1598DDA0" w14:textId="45C64AEA"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DÉCIMA </w:t>
      </w:r>
      <w:r w:rsidR="002B5062" w:rsidRPr="002B5062">
        <w:rPr>
          <w:rFonts w:ascii="Arial" w:hAnsi="Arial" w:cs="Arial"/>
          <w:b/>
          <w:bCs/>
          <w:sz w:val="24"/>
          <w:szCs w:val="24"/>
          <w:lang w:val="pt-BR"/>
        </w:rPr>
        <w:t>PRIMEIRA</w:t>
      </w:r>
    </w:p>
    <w:p w14:paraId="247AF421"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DAS DISPOSIÇÕES FINAIS</w:t>
      </w:r>
    </w:p>
    <w:p w14:paraId="1BF467E3" w14:textId="77777777" w:rsidR="004166AF" w:rsidRPr="002B5062" w:rsidRDefault="004166AF" w:rsidP="004166AF">
      <w:pPr>
        <w:pStyle w:val="Corpodetexto3"/>
        <w:spacing w:line="276" w:lineRule="auto"/>
        <w:rPr>
          <w:rFonts w:ascii="Arial" w:hAnsi="Arial" w:cs="Arial"/>
          <w:sz w:val="24"/>
          <w:szCs w:val="24"/>
        </w:rPr>
      </w:pPr>
    </w:p>
    <w:p w14:paraId="0A423766" w14:textId="621F15F0" w:rsidR="004166AF" w:rsidRPr="002B5062" w:rsidRDefault="002B5062" w:rsidP="004166AF">
      <w:pPr>
        <w:pStyle w:val="Corpodetexto3"/>
        <w:tabs>
          <w:tab w:val="left" w:pos="1701"/>
        </w:tabs>
        <w:spacing w:line="276" w:lineRule="auto"/>
        <w:rPr>
          <w:rFonts w:ascii="Arial" w:hAnsi="Arial" w:cs="Arial"/>
          <w:sz w:val="24"/>
          <w:szCs w:val="24"/>
        </w:rPr>
      </w:pPr>
      <w:r w:rsidRPr="002B5062">
        <w:rPr>
          <w:rFonts w:ascii="Arial" w:hAnsi="Arial" w:cs="Arial"/>
          <w:b/>
          <w:sz w:val="24"/>
          <w:szCs w:val="24"/>
        </w:rPr>
        <w:t>1</w:t>
      </w:r>
      <w:r w:rsidRPr="002B5062">
        <w:rPr>
          <w:rFonts w:ascii="Arial" w:hAnsi="Arial" w:cs="Arial"/>
          <w:b/>
          <w:sz w:val="24"/>
          <w:szCs w:val="24"/>
          <w:lang w:val="pt-BR"/>
        </w:rPr>
        <w:t>1</w:t>
      </w:r>
      <w:r w:rsidR="004166AF" w:rsidRPr="002B5062">
        <w:rPr>
          <w:rFonts w:ascii="Arial" w:hAnsi="Arial" w:cs="Arial"/>
          <w:b/>
          <w:sz w:val="24"/>
          <w:szCs w:val="24"/>
        </w:rPr>
        <w:t>.1</w:t>
      </w:r>
      <w:r w:rsidR="004166AF" w:rsidRPr="002B5062">
        <w:rPr>
          <w:rFonts w:ascii="Arial" w:hAnsi="Arial" w:cs="Arial"/>
          <w:sz w:val="24"/>
          <w:szCs w:val="24"/>
        </w:rPr>
        <w:t xml:space="preserve"> - Integram esta Ata, o edital da Pregão </w:t>
      </w:r>
      <w:r w:rsidR="004166AF" w:rsidRPr="002B5062">
        <w:rPr>
          <w:rFonts w:ascii="Arial" w:hAnsi="Arial" w:cs="Arial"/>
          <w:sz w:val="24"/>
          <w:szCs w:val="24"/>
          <w:lang w:val="pt-BR"/>
        </w:rPr>
        <w:t>Eletrônico</w:t>
      </w:r>
      <w:r w:rsidR="004166AF" w:rsidRPr="002B5062">
        <w:rPr>
          <w:rFonts w:ascii="Arial" w:hAnsi="Arial" w:cs="Arial"/>
          <w:sz w:val="24"/>
          <w:szCs w:val="24"/>
        </w:rPr>
        <w:t xml:space="preserve"> nº _____/</w:t>
      </w:r>
      <w:r w:rsidR="004166AF" w:rsidRPr="002B5062">
        <w:rPr>
          <w:rFonts w:ascii="Arial" w:hAnsi="Arial" w:cs="Arial"/>
          <w:sz w:val="24"/>
          <w:szCs w:val="24"/>
          <w:lang w:val="pt-BR"/>
        </w:rPr>
        <w:t>__</w:t>
      </w:r>
      <w:r w:rsidR="004166AF" w:rsidRPr="002B5062">
        <w:rPr>
          <w:rFonts w:ascii="Arial" w:hAnsi="Arial" w:cs="Arial"/>
          <w:sz w:val="24"/>
          <w:szCs w:val="24"/>
        </w:rPr>
        <w:t>__</w:t>
      </w:r>
      <w:r w:rsidR="004166AF" w:rsidRPr="002B5062">
        <w:rPr>
          <w:rFonts w:ascii="Arial" w:hAnsi="Arial" w:cs="Arial"/>
          <w:sz w:val="24"/>
          <w:szCs w:val="24"/>
          <w:lang w:val="pt-BR"/>
        </w:rPr>
        <w:t xml:space="preserve"> </w:t>
      </w:r>
      <w:r w:rsidR="004166AF" w:rsidRPr="002B5062">
        <w:rPr>
          <w:rFonts w:ascii="Arial" w:hAnsi="Arial" w:cs="Arial"/>
          <w:sz w:val="24"/>
          <w:szCs w:val="24"/>
        </w:rPr>
        <w:t>e a proposta da empresa _______________classificada em 1º lugar no certame supranumerado.</w:t>
      </w:r>
    </w:p>
    <w:p w14:paraId="295405EB"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1773D540" w14:textId="09ABC8A9" w:rsidR="004166AF" w:rsidRPr="002B5062" w:rsidRDefault="002B5062" w:rsidP="004166AF">
      <w:pPr>
        <w:pStyle w:val="Corpodetexto3"/>
        <w:tabs>
          <w:tab w:val="left" w:pos="1701"/>
        </w:tabs>
        <w:spacing w:line="276" w:lineRule="auto"/>
        <w:rPr>
          <w:rFonts w:ascii="Arial" w:hAnsi="Arial" w:cs="Arial"/>
          <w:sz w:val="24"/>
          <w:szCs w:val="24"/>
          <w:lang w:val="pt-BR"/>
        </w:rPr>
      </w:pPr>
      <w:r w:rsidRPr="002B5062">
        <w:rPr>
          <w:rFonts w:ascii="Arial" w:hAnsi="Arial" w:cs="Arial"/>
          <w:b/>
          <w:color w:val="000000"/>
          <w:sz w:val="24"/>
          <w:szCs w:val="24"/>
        </w:rPr>
        <w:t>1</w:t>
      </w:r>
      <w:r w:rsidRPr="002B5062">
        <w:rPr>
          <w:rFonts w:ascii="Arial" w:hAnsi="Arial" w:cs="Arial"/>
          <w:b/>
          <w:color w:val="000000"/>
          <w:sz w:val="24"/>
          <w:szCs w:val="24"/>
          <w:lang w:val="pt-BR"/>
        </w:rPr>
        <w:t>1</w:t>
      </w:r>
      <w:r w:rsidR="004166AF" w:rsidRPr="002B5062">
        <w:rPr>
          <w:rFonts w:ascii="Arial" w:hAnsi="Arial" w:cs="Arial"/>
          <w:b/>
          <w:color w:val="000000"/>
          <w:sz w:val="24"/>
          <w:szCs w:val="24"/>
        </w:rPr>
        <w:t>.2</w:t>
      </w:r>
      <w:r w:rsidR="004166AF" w:rsidRPr="002B5062">
        <w:rPr>
          <w:rFonts w:ascii="Arial" w:hAnsi="Arial" w:cs="Arial"/>
          <w:color w:val="000000"/>
          <w:sz w:val="24"/>
          <w:szCs w:val="24"/>
        </w:rPr>
        <w:t xml:space="preserve"> - Os casos omissos serão resolvidos de acordo com a Lei Federal nº 8.666/93</w:t>
      </w:r>
      <w:r w:rsidR="004166AF" w:rsidRPr="002B5062">
        <w:rPr>
          <w:rFonts w:ascii="Arial" w:hAnsi="Arial" w:cs="Arial"/>
          <w:color w:val="000000"/>
          <w:sz w:val="24"/>
          <w:szCs w:val="24"/>
          <w:lang w:val="pt-BR"/>
        </w:rPr>
        <w:t xml:space="preserve"> e 10.520/</w:t>
      </w:r>
      <w:r w:rsidR="004166AF" w:rsidRPr="002B5062">
        <w:rPr>
          <w:rFonts w:ascii="Arial" w:hAnsi="Arial" w:cs="Arial"/>
          <w:sz w:val="24"/>
          <w:szCs w:val="24"/>
          <w:lang w:val="pt-BR"/>
        </w:rPr>
        <w:t xml:space="preserve">2002, </w:t>
      </w:r>
      <w:r w:rsidR="00DF7EF6" w:rsidRPr="002B5062">
        <w:rPr>
          <w:rFonts w:ascii="Arial" w:hAnsi="Arial" w:cs="Arial"/>
          <w:sz w:val="24"/>
          <w:szCs w:val="24"/>
          <w:lang w:val="pt-BR"/>
        </w:rPr>
        <w:t>Decreto Municipal nº 1.765 de 30 de março de 2021 (que instituiu o Pregão na forma eletrônica) e, do Decreto Municipal nº 869/2012 (que Instituiu o Sistema Registro de Preços)</w:t>
      </w:r>
      <w:r w:rsidR="004166AF" w:rsidRPr="002B5062">
        <w:rPr>
          <w:rFonts w:ascii="Arial" w:hAnsi="Arial" w:cs="Arial"/>
          <w:sz w:val="24"/>
          <w:szCs w:val="24"/>
          <w:lang w:val="pt-BR"/>
        </w:rPr>
        <w:t>, Lei Complementar n° 123/2006, e demais legislações vigentes,</w:t>
      </w:r>
      <w:r w:rsidR="004166AF" w:rsidRPr="002B5062">
        <w:rPr>
          <w:rFonts w:ascii="Arial" w:hAnsi="Arial" w:cs="Arial"/>
          <w:sz w:val="24"/>
          <w:szCs w:val="24"/>
        </w:rPr>
        <w:t xml:space="preserve"> no que não colidir</w:t>
      </w:r>
      <w:r w:rsidR="004166AF" w:rsidRPr="002B5062">
        <w:rPr>
          <w:rFonts w:ascii="Arial" w:hAnsi="Arial" w:cs="Arial"/>
          <w:color w:val="000000"/>
          <w:sz w:val="24"/>
          <w:szCs w:val="24"/>
        </w:rPr>
        <w:t xml:space="preserve"> com a primeira e nas demais normas aplicáveis. </w:t>
      </w:r>
    </w:p>
    <w:p w14:paraId="427ECD5A" w14:textId="77777777" w:rsidR="004166AF" w:rsidRPr="002B5062" w:rsidRDefault="004166AF" w:rsidP="001D7243">
      <w:pPr>
        <w:pStyle w:val="Recuodecorpodetexto24"/>
        <w:spacing w:after="0" w:line="240" w:lineRule="auto"/>
        <w:ind w:left="0"/>
        <w:jc w:val="both"/>
        <w:rPr>
          <w:rFonts w:ascii="Arial" w:hAnsi="Arial" w:cs="Arial"/>
        </w:rPr>
      </w:pPr>
    </w:p>
    <w:p w14:paraId="4B9A97AE" w14:textId="3D6DA993" w:rsidR="00C855C7"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CLÁUSULA DÉCIMA</w:t>
      </w:r>
      <w:r w:rsidR="002B5062" w:rsidRPr="002B5062">
        <w:rPr>
          <w:rFonts w:ascii="Arial" w:hAnsi="Arial" w:cs="Arial"/>
          <w:bCs w:val="0"/>
          <w:i w:val="0"/>
          <w:sz w:val="24"/>
          <w:szCs w:val="24"/>
        </w:rPr>
        <w:t xml:space="preserve"> SEGUNDA </w:t>
      </w:r>
    </w:p>
    <w:p w14:paraId="6F56B5D1" w14:textId="52917CB9" w:rsidR="001D7243"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DO FORO</w:t>
      </w:r>
    </w:p>
    <w:p w14:paraId="6C8A0E8E" w14:textId="77777777" w:rsidR="001D7243" w:rsidRPr="002B5062" w:rsidRDefault="001D7243" w:rsidP="001D7243">
      <w:pPr>
        <w:jc w:val="both"/>
        <w:rPr>
          <w:b/>
          <w:bCs/>
          <w:sz w:val="24"/>
          <w:szCs w:val="24"/>
        </w:rPr>
      </w:pPr>
    </w:p>
    <w:p w14:paraId="6AD9CD42" w14:textId="77777777" w:rsidR="002B5062" w:rsidRPr="002B5062" w:rsidRDefault="001D7243" w:rsidP="002B5062">
      <w:pPr>
        <w:jc w:val="both"/>
        <w:rPr>
          <w:sz w:val="24"/>
          <w:szCs w:val="24"/>
        </w:rPr>
      </w:pPr>
      <w:r w:rsidRPr="002B5062">
        <w:rPr>
          <w:b/>
          <w:sz w:val="24"/>
          <w:szCs w:val="24"/>
        </w:rPr>
        <w:t>1</w:t>
      </w:r>
      <w:r w:rsidR="002B5062" w:rsidRPr="002B5062">
        <w:rPr>
          <w:b/>
          <w:sz w:val="24"/>
          <w:szCs w:val="24"/>
        </w:rPr>
        <w:t>2</w:t>
      </w:r>
      <w:r w:rsidRPr="002B5062">
        <w:rPr>
          <w:b/>
          <w:sz w:val="24"/>
          <w:szCs w:val="24"/>
        </w:rPr>
        <w:t>.1</w:t>
      </w:r>
      <w:r w:rsidRPr="002B5062">
        <w:rPr>
          <w:sz w:val="24"/>
          <w:szCs w:val="24"/>
        </w:rPr>
        <w:t xml:space="preserve">. </w:t>
      </w:r>
      <w:r w:rsidR="002B5062" w:rsidRPr="002B5062">
        <w:rPr>
          <w:sz w:val="24"/>
          <w:szCs w:val="24"/>
        </w:rPr>
        <w:t>As partes elegem o foro da Comarca de Barbacena - MG, como único competente para dirimir quaisquer ações oriundas desta Ata.</w:t>
      </w:r>
    </w:p>
    <w:p w14:paraId="40A4444E" w14:textId="77777777" w:rsidR="002B5062" w:rsidRPr="002B5062" w:rsidRDefault="002B5062" w:rsidP="002B5062">
      <w:pPr>
        <w:jc w:val="both"/>
        <w:rPr>
          <w:sz w:val="24"/>
          <w:szCs w:val="24"/>
        </w:rPr>
      </w:pPr>
    </w:p>
    <w:p w14:paraId="3764FA87" w14:textId="78DD2A64" w:rsidR="001D7243" w:rsidRPr="002B5062" w:rsidRDefault="002B5062" w:rsidP="002B5062">
      <w:pPr>
        <w:jc w:val="both"/>
        <w:rPr>
          <w:sz w:val="24"/>
          <w:szCs w:val="24"/>
        </w:rPr>
      </w:pPr>
      <w:r w:rsidRPr="002B5062">
        <w:rPr>
          <w:sz w:val="24"/>
          <w:szCs w:val="24"/>
        </w:rPr>
        <w:t>E, por haverem assim pactuado, assinam, este instrumento na presença das testemunhas abaixo</w:t>
      </w:r>
      <w:r w:rsidR="00C855C7" w:rsidRPr="002B5062">
        <w:rPr>
          <w:sz w:val="24"/>
          <w:szCs w:val="24"/>
        </w:rPr>
        <w:t>.</w:t>
      </w:r>
    </w:p>
    <w:p w14:paraId="4F8DA57E" w14:textId="77777777" w:rsidR="00C855C7" w:rsidRPr="002B5062" w:rsidRDefault="00C855C7">
      <w:pPr>
        <w:pStyle w:val="Corpodetexto"/>
        <w:ind w:left="2395" w:right="2332"/>
        <w:jc w:val="center"/>
      </w:pPr>
    </w:p>
    <w:p w14:paraId="1BF2ECA9" w14:textId="2F248E42" w:rsidR="00967490" w:rsidRPr="002B5062" w:rsidRDefault="008F16D1">
      <w:pPr>
        <w:pStyle w:val="Corpodetexto"/>
        <w:ind w:left="2395" w:right="2332"/>
        <w:jc w:val="center"/>
      </w:pPr>
      <w:r w:rsidRPr="002B5062">
        <w:t>Ibertioga</w:t>
      </w:r>
      <w:r w:rsidR="009E7DB6" w:rsidRPr="002B5062">
        <w:t xml:space="preserve"> - MG</w:t>
      </w:r>
      <w:r w:rsidR="00477259" w:rsidRPr="002B5062">
        <w:t>, xx de xxxxx de 2021</w:t>
      </w:r>
      <w:r w:rsidR="00D462E7" w:rsidRPr="002B5062">
        <w:t>.</w:t>
      </w:r>
    </w:p>
    <w:p w14:paraId="516DCF3C" w14:textId="77777777" w:rsidR="00967490" w:rsidRPr="002B5062" w:rsidRDefault="00967490">
      <w:pPr>
        <w:pStyle w:val="Corpodetexto"/>
        <w:spacing w:before="5"/>
      </w:pPr>
    </w:p>
    <w:tbl>
      <w:tblPr>
        <w:tblStyle w:val="TableNormal"/>
        <w:tblW w:w="0" w:type="auto"/>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631"/>
        <w:gridCol w:w="4941"/>
      </w:tblGrid>
      <w:tr w:rsidR="00967490" w:rsidRPr="002B5062" w14:paraId="5F8CF38F" w14:textId="77777777">
        <w:trPr>
          <w:trHeight w:val="277"/>
        </w:trPr>
        <w:tc>
          <w:tcPr>
            <w:tcW w:w="4631" w:type="dxa"/>
            <w:tcBorders>
              <w:bottom w:val="single" w:sz="6" w:space="0" w:color="000000"/>
              <w:right w:val="single" w:sz="6" w:space="0" w:color="000000"/>
            </w:tcBorders>
            <w:shd w:val="clear" w:color="auto" w:fill="CCCCCC"/>
          </w:tcPr>
          <w:p w14:paraId="7CB40157" w14:textId="77777777" w:rsidR="00967490" w:rsidRPr="002B5062" w:rsidRDefault="00D462E7">
            <w:pPr>
              <w:pStyle w:val="TableParagraph"/>
              <w:spacing w:line="257" w:lineRule="exact"/>
              <w:rPr>
                <w:i/>
                <w:sz w:val="24"/>
                <w:szCs w:val="24"/>
              </w:rPr>
            </w:pPr>
            <w:r w:rsidRPr="002B5062">
              <w:rPr>
                <w:i/>
                <w:sz w:val="24"/>
                <w:szCs w:val="24"/>
              </w:rPr>
              <w:lastRenderedPageBreak/>
              <w:t>CONTRATANTE</w:t>
            </w:r>
          </w:p>
        </w:tc>
        <w:tc>
          <w:tcPr>
            <w:tcW w:w="4941" w:type="dxa"/>
            <w:tcBorders>
              <w:left w:val="single" w:sz="6" w:space="0" w:color="000000"/>
              <w:bottom w:val="single" w:sz="6" w:space="0" w:color="000000"/>
            </w:tcBorders>
            <w:shd w:val="clear" w:color="auto" w:fill="CCCCCC"/>
          </w:tcPr>
          <w:p w14:paraId="20A470ED" w14:textId="77777777" w:rsidR="00967490" w:rsidRPr="002B5062" w:rsidRDefault="00D462E7">
            <w:pPr>
              <w:pStyle w:val="TableParagraph"/>
              <w:spacing w:line="257" w:lineRule="exact"/>
              <w:ind w:left="83"/>
              <w:rPr>
                <w:sz w:val="24"/>
                <w:szCs w:val="24"/>
              </w:rPr>
            </w:pPr>
            <w:r w:rsidRPr="002B5062">
              <w:rPr>
                <w:sz w:val="24"/>
                <w:szCs w:val="24"/>
                <w:u w:val="single"/>
              </w:rPr>
              <w:t>CONTRATADA</w:t>
            </w:r>
          </w:p>
        </w:tc>
      </w:tr>
      <w:tr w:rsidR="00967490" w:rsidRPr="002B5062" w14:paraId="1AB3B9EB" w14:textId="77777777">
        <w:trPr>
          <w:trHeight w:val="551"/>
        </w:trPr>
        <w:tc>
          <w:tcPr>
            <w:tcW w:w="4631" w:type="dxa"/>
            <w:tcBorders>
              <w:top w:val="single" w:sz="6" w:space="0" w:color="000000"/>
              <w:bottom w:val="single" w:sz="6" w:space="0" w:color="000000"/>
              <w:right w:val="single" w:sz="6" w:space="0" w:color="000000"/>
            </w:tcBorders>
          </w:tcPr>
          <w:p w14:paraId="3D68AF62" w14:textId="77777777" w:rsidR="00967490" w:rsidRPr="002B5062" w:rsidRDefault="00D462E7">
            <w:pPr>
              <w:pStyle w:val="TableParagraph"/>
              <w:spacing w:line="271"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741D14CC" w14:textId="77777777" w:rsidR="00967490" w:rsidRPr="002B5062" w:rsidRDefault="00D462E7">
            <w:pPr>
              <w:pStyle w:val="TableParagraph"/>
              <w:spacing w:line="271" w:lineRule="exact"/>
              <w:ind w:left="83"/>
              <w:rPr>
                <w:sz w:val="24"/>
                <w:szCs w:val="24"/>
              </w:rPr>
            </w:pPr>
            <w:r w:rsidRPr="002B5062">
              <w:rPr>
                <w:sz w:val="24"/>
                <w:szCs w:val="24"/>
              </w:rPr>
              <w:t>Assinatura:</w:t>
            </w:r>
          </w:p>
        </w:tc>
      </w:tr>
      <w:tr w:rsidR="00967490" w:rsidRPr="002B5062" w14:paraId="5D142E76" w14:textId="77777777">
        <w:trPr>
          <w:trHeight w:val="275"/>
        </w:trPr>
        <w:tc>
          <w:tcPr>
            <w:tcW w:w="4631" w:type="dxa"/>
            <w:tcBorders>
              <w:top w:val="single" w:sz="6" w:space="0" w:color="000000"/>
              <w:bottom w:val="single" w:sz="6" w:space="0" w:color="000000"/>
              <w:right w:val="single" w:sz="6" w:space="0" w:color="000000"/>
            </w:tcBorders>
          </w:tcPr>
          <w:p w14:paraId="7BF01DBF" w14:textId="77777777" w:rsidR="00967490" w:rsidRPr="002B5062" w:rsidRDefault="00D462E7">
            <w:pPr>
              <w:pStyle w:val="TableParagraph"/>
              <w:spacing w:line="255"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45B21D20" w14:textId="77777777" w:rsidR="00967490" w:rsidRPr="002B5062" w:rsidRDefault="00D462E7">
            <w:pPr>
              <w:pStyle w:val="TableParagraph"/>
              <w:spacing w:line="255" w:lineRule="exact"/>
              <w:ind w:left="83"/>
              <w:rPr>
                <w:sz w:val="24"/>
                <w:szCs w:val="24"/>
              </w:rPr>
            </w:pPr>
            <w:r w:rsidRPr="002B5062">
              <w:rPr>
                <w:sz w:val="24"/>
                <w:szCs w:val="24"/>
              </w:rPr>
              <w:t>Nome:</w:t>
            </w:r>
          </w:p>
        </w:tc>
      </w:tr>
      <w:tr w:rsidR="00967490" w:rsidRPr="002B5062" w14:paraId="6EE01ED9" w14:textId="77777777">
        <w:trPr>
          <w:trHeight w:val="575"/>
        </w:trPr>
        <w:tc>
          <w:tcPr>
            <w:tcW w:w="4631" w:type="dxa"/>
            <w:tcBorders>
              <w:top w:val="single" w:sz="6" w:space="0" w:color="000000"/>
              <w:bottom w:val="single" w:sz="6" w:space="0" w:color="000000"/>
              <w:right w:val="single" w:sz="6" w:space="0" w:color="000000"/>
            </w:tcBorders>
          </w:tcPr>
          <w:p w14:paraId="6A475CE6" w14:textId="77777777" w:rsidR="00967490" w:rsidRPr="002B5062" w:rsidRDefault="00D462E7">
            <w:pPr>
              <w:pStyle w:val="TableParagraph"/>
              <w:spacing w:line="271" w:lineRule="exact"/>
              <w:rPr>
                <w:sz w:val="24"/>
                <w:szCs w:val="24"/>
              </w:rPr>
            </w:pPr>
            <w:r w:rsidRPr="002B5062">
              <w:rPr>
                <w:sz w:val="24"/>
                <w:szCs w:val="24"/>
              </w:rPr>
              <w:t>Cargo:Prefeito Municipal</w:t>
            </w:r>
          </w:p>
        </w:tc>
        <w:tc>
          <w:tcPr>
            <w:tcW w:w="4941" w:type="dxa"/>
            <w:tcBorders>
              <w:top w:val="single" w:sz="6" w:space="0" w:color="000000"/>
              <w:left w:val="single" w:sz="6" w:space="0" w:color="000000"/>
              <w:bottom w:val="single" w:sz="6" w:space="0" w:color="000000"/>
            </w:tcBorders>
          </w:tcPr>
          <w:p w14:paraId="4EC3E34F" w14:textId="77777777" w:rsidR="00967490" w:rsidRPr="002B5062" w:rsidRDefault="00967490">
            <w:pPr>
              <w:pStyle w:val="TableParagraph"/>
              <w:spacing w:before="5"/>
              <w:ind w:left="0"/>
              <w:rPr>
                <w:sz w:val="24"/>
                <w:szCs w:val="24"/>
              </w:rPr>
            </w:pPr>
          </w:p>
          <w:p w14:paraId="4BF41BED" w14:textId="77777777" w:rsidR="00967490" w:rsidRPr="002B5062" w:rsidRDefault="00D462E7">
            <w:pPr>
              <w:pStyle w:val="TableParagraph"/>
              <w:ind w:left="83"/>
              <w:rPr>
                <w:sz w:val="24"/>
                <w:szCs w:val="24"/>
              </w:rPr>
            </w:pPr>
            <w:r w:rsidRPr="002B5062">
              <w:rPr>
                <w:sz w:val="24"/>
                <w:szCs w:val="24"/>
              </w:rPr>
              <w:t>Cargo:</w:t>
            </w:r>
          </w:p>
        </w:tc>
      </w:tr>
      <w:tr w:rsidR="00967490" w:rsidRPr="002B5062" w14:paraId="017475EA" w14:textId="77777777">
        <w:trPr>
          <w:trHeight w:val="275"/>
        </w:trPr>
        <w:tc>
          <w:tcPr>
            <w:tcW w:w="4631" w:type="dxa"/>
            <w:tcBorders>
              <w:top w:val="single" w:sz="6" w:space="0" w:color="000000"/>
              <w:bottom w:val="single" w:sz="6" w:space="0" w:color="000000"/>
              <w:right w:val="single" w:sz="6" w:space="0" w:color="000000"/>
            </w:tcBorders>
          </w:tcPr>
          <w:p w14:paraId="270C5D2D"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bottom w:val="single" w:sz="6" w:space="0" w:color="000000"/>
            </w:tcBorders>
          </w:tcPr>
          <w:p w14:paraId="205F4205" w14:textId="77777777" w:rsidR="00967490" w:rsidRPr="002B5062" w:rsidRDefault="00D462E7">
            <w:pPr>
              <w:pStyle w:val="TableParagraph"/>
              <w:spacing w:line="255" w:lineRule="exact"/>
              <w:ind w:left="83"/>
              <w:rPr>
                <w:sz w:val="24"/>
                <w:szCs w:val="24"/>
              </w:rPr>
            </w:pPr>
            <w:r w:rsidRPr="002B5062">
              <w:rPr>
                <w:sz w:val="24"/>
                <w:szCs w:val="24"/>
              </w:rPr>
              <w:t>Identidade :</w:t>
            </w:r>
          </w:p>
        </w:tc>
      </w:tr>
      <w:tr w:rsidR="00967490" w:rsidRPr="002B5062" w14:paraId="66EF08EC" w14:textId="77777777">
        <w:trPr>
          <w:trHeight w:val="274"/>
        </w:trPr>
        <w:tc>
          <w:tcPr>
            <w:tcW w:w="4631" w:type="dxa"/>
            <w:tcBorders>
              <w:top w:val="single" w:sz="6" w:space="0" w:color="000000"/>
              <w:right w:val="single" w:sz="6" w:space="0" w:color="000000"/>
            </w:tcBorders>
          </w:tcPr>
          <w:p w14:paraId="6BDC390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tcBorders>
          </w:tcPr>
          <w:p w14:paraId="7A854D2F"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66B0D8B6" w14:textId="77777777">
        <w:trPr>
          <w:trHeight w:val="60"/>
        </w:trPr>
        <w:tc>
          <w:tcPr>
            <w:tcW w:w="9572" w:type="dxa"/>
            <w:gridSpan w:val="2"/>
            <w:tcBorders>
              <w:left w:val="nil"/>
              <w:right w:val="nil"/>
            </w:tcBorders>
          </w:tcPr>
          <w:p w14:paraId="7B362185" w14:textId="77777777" w:rsidR="00967490" w:rsidRPr="002B5062" w:rsidRDefault="00967490">
            <w:pPr>
              <w:pStyle w:val="TableParagraph"/>
              <w:ind w:left="0"/>
              <w:rPr>
                <w:sz w:val="24"/>
                <w:szCs w:val="24"/>
              </w:rPr>
            </w:pPr>
          </w:p>
        </w:tc>
      </w:tr>
      <w:tr w:rsidR="00967490" w:rsidRPr="002B5062" w14:paraId="46CFD6BE" w14:textId="77777777">
        <w:trPr>
          <w:trHeight w:val="277"/>
        </w:trPr>
        <w:tc>
          <w:tcPr>
            <w:tcW w:w="9572" w:type="dxa"/>
            <w:gridSpan w:val="2"/>
            <w:tcBorders>
              <w:bottom w:val="single" w:sz="6" w:space="0" w:color="000000"/>
            </w:tcBorders>
            <w:shd w:val="clear" w:color="auto" w:fill="CCCCCC"/>
          </w:tcPr>
          <w:p w14:paraId="29769F73" w14:textId="77777777" w:rsidR="00967490" w:rsidRPr="002B5062" w:rsidRDefault="00D462E7">
            <w:pPr>
              <w:pStyle w:val="TableParagraph"/>
              <w:spacing w:line="257" w:lineRule="exact"/>
              <w:ind w:left="3855" w:right="3818"/>
              <w:jc w:val="center"/>
              <w:rPr>
                <w:sz w:val="24"/>
                <w:szCs w:val="24"/>
              </w:rPr>
            </w:pPr>
            <w:r w:rsidRPr="002B5062">
              <w:rPr>
                <w:sz w:val="24"/>
                <w:szCs w:val="24"/>
              </w:rPr>
              <w:t>TESTEMUNHAS</w:t>
            </w:r>
          </w:p>
        </w:tc>
      </w:tr>
      <w:tr w:rsidR="00967490" w:rsidRPr="002B5062" w14:paraId="393E119E" w14:textId="77777777">
        <w:trPr>
          <w:trHeight w:val="551"/>
        </w:trPr>
        <w:tc>
          <w:tcPr>
            <w:tcW w:w="4631" w:type="dxa"/>
            <w:tcBorders>
              <w:top w:val="single" w:sz="6" w:space="0" w:color="000000"/>
              <w:bottom w:val="single" w:sz="6" w:space="0" w:color="000000"/>
              <w:right w:val="single" w:sz="6" w:space="0" w:color="000000"/>
            </w:tcBorders>
          </w:tcPr>
          <w:p w14:paraId="2E6E1A4E" w14:textId="77777777" w:rsidR="00967490" w:rsidRPr="002B5062" w:rsidRDefault="00D462E7">
            <w:pPr>
              <w:pStyle w:val="TableParagraph"/>
              <w:spacing w:line="272"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50F3EFA9" w14:textId="77777777" w:rsidR="00967490" w:rsidRPr="002B5062" w:rsidRDefault="00D462E7">
            <w:pPr>
              <w:pStyle w:val="TableParagraph"/>
              <w:spacing w:line="272" w:lineRule="exact"/>
              <w:ind w:left="83"/>
              <w:rPr>
                <w:sz w:val="24"/>
                <w:szCs w:val="24"/>
              </w:rPr>
            </w:pPr>
            <w:r w:rsidRPr="002B5062">
              <w:rPr>
                <w:sz w:val="24"/>
                <w:szCs w:val="24"/>
              </w:rPr>
              <w:t>Assinatura</w:t>
            </w:r>
          </w:p>
        </w:tc>
      </w:tr>
      <w:tr w:rsidR="00967490" w:rsidRPr="002B5062" w14:paraId="632ECBD0" w14:textId="77777777">
        <w:trPr>
          <w:trHeight w:val="277"/>
        </w:trPr>
        <w:tc>
          <w:tcPr>
            <w:tcW w:w="4631" w:type="dxa"/>
            <w:tcBorders>
              <w:top w:val="single" w:sz="6" w:space="0" w:color="000000"/>
              <w:bottom w:val="single" w:sz="6" w:space="0" w:color="000000"/>
              <w:right w:val="single" w:sz="6" w:space="0" w:color="000000"/>
            </w:tcBorders>
          </w:tcPr>
          <w:p w14:paraId="1D36B178" w14:textId="77777777" w:rsidR="00967490" w:rsidRPr="002B5062" w:rsidRDefault="00D462E7">
            <w:pPr>
              <w:pStyle w:val="TableParagraph"/>
              <w:spacing w:line="258"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5642FE9E" w14:textId="77777777" w:rsidR="00967490" w:rsidRPr="002B5062" w:rsidRDefault="00D462E7">
            <w:pPr>
              <w:pStyle w:val="TableParagraph"/>
              <w:spacing w:line="258" w:lineRule="exact"/>
              <w:ind w:left="83"/>
              <w:rPr>
                <w:sz w:val="24"/>
                <w:szCs w:val="24"/>
              </w:rPr>
            </w:pPr>
            <w:r w:rsidRPr="002B5062">
              <w:rPr>
                <w:sz w:val="24"/>
                <w:szCs w:val="24"/>
              </w:rPr>
              <w:t>Nome:</w:t>
            </w:r>
          </w:p>
        </w:tc>
      </w:tr>
      <w:tr w:rsidR="00967490" w:rsidRPr="002B5062" w14:paraId="1D0BF1F1" w14:textId="77777777">
        <w:trPr>
          <w:trHeight w:val="275"/>
        </w:trPr>
        <w:tc>
          <w:tcPr>
            <w:tcW w:w="4631" w:type="dxa"/>
            <w:tcBorders>
              <w:top w:val="single" w:sz="6" w:space="0" w:color="000000"/>
              <w:bottom w:val="single" w:sz="6" w:space="0" w:color="000000"/>
              <w:right w:val="single" w:sz="6" w:space="0" w:color="000000"/>
            </w:tcBorders>
          </w:tcPr>
          <w:p w14:paraId="154DD14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bottom w:val="single" w:sz="6" w:space="0" w:color="000000"/>
            </w:tcBorders>
          </w:tcPr>
          <w:p w14:paraId="6562DED8"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7C4D6057" w14:textId="77777777">
        <w:trPr>
          <w:trHeight w:val="274"/>
        </w:trPr>
        <w:tc>
          <w:tcPr>
            <w:tcW w:w="4631" w:type="dxa"/>
            <w:tcBorders>
              <w:top w:val="single" w:sz="6" w:space="0" w:color="000000"/>
              <w:right w:val="single" w:sz="6" w:space="0" w:color="000000"/>
            </w:tcBorders>
          </w:tcPr>
          <w:p w14:paraId="6E4D6C7C"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tcBorders>
          </w:tcPr>
          <w:p w14:paraId="2B47CB42" w14:textId="77777777" w:rsidR="00967490" w:rsidRPr="002B5062" w:rsidRDefault="00D462E7">
            <w:pPr>
              <w:pStyle w:val="TableParagraph"/>
              <w:spacing w:line="255" w:lineRule="exact"/>
              <w:ind w:left="83"/>
              <w:rPr>
                <w:sz w:val="24"/>
                <w:szCs w:val="24"/>
              </w:rPr>
            </w:pPr>
            <w:r w:rsidRPr="002B5062">
              <w:rPr>
                <w:sz w:val="24"/>
                <w:szCs w:val="24"/>
              </w:rPr>
              <w:t>Identidade:</w:t>
            </w:r>
          </w:p>
        </w:tc>
      </w:tr>
    </w:tbl>
    <w:p w14:paraId="3F75E0BE" w14:textId="77777777" w:rsidR="00D462E7" w:rsidRPr="002B5062" w:rsidRDefault="00D462E7">
      <w:pPr>
        <w:rPr>
          <w:sz w:val="24"/>
          <w:szCs w:val="24"/>
        </w:rPr>
      </w:pPr>
    </w:p>
    <w:sectPr w:rsidR="00D462E7" w:rsidRPr="002B5062" w:rsidSect="00967490">
      <w:headerReference w:type="default" r:id="rId16"/>
      <w:pgSz w:w="11910" w:h="16840"/>
      <w:pgMar w:top="1760" w:right="860" w:bottom="1140" w:left="1080" w:header="117"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F2D0B" w14:textId="77777777" w:rsidR="0074661B" w:rsidRDefault="0074661B" w:rsidP="00967490">
      <w:r>
        <w:separator/>
      </w:r>
    </w:p>
  </w:endnote>
  <w:endnote w:type="continuationSeparator" w:id="0">
    <w:p w14:paraId="1B66594A" w14:textId="77777777" w:rsidR="0074661B" w:rsidRDefault="0074661B" w:rsidP="0096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charset w:val="00"/>
    <w:family w:val="swiss"/>
    <w:pitch w:val="variable"/>
  </w:font>
  <w:font w:name="HG Mincho Light J">
    <w:altName w:val="Times New Roman"/>
    <w:charset w:val="00"/>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 w:name="Spranq eco sans">
    <w:altName w:val="Arial"/>
    <w:charset w:val="00"/>
    <w:family w:val="swiss"/>
    <w:pitch w:val="default"/>
  </w:font>
  <w:font w:name="Ecofont_Spranq_eco_Sans">
    <w:altName w:val="Cambria"/>
    <w:charset w:val="00"/>
    <w:family w:val="roman"/>
    <w:pitch w:val="variable"/>
  </w:font>
  <w:font w:name="Times-Roman">
    <w:altName w:val="Times New Roman"/>
    <w:charset w:val="00"/>
    <w:family w:val="auto"/>
    <w:pitch w:val="default"/>
  </w:font>
  <w:font w:name="Times-Bold">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FA27" w14:textId="7E17F876" w:rsidR="0074661B" w:rsidRDefault="0074661B">
    <w:pPr>
      <w:pStyle w:val="Corpodetexto"/>
      <w:spacing w:line="14" w:lineRule="auto"/>
      <w:rPr>
        <w:sz w:val="20"/>
      </w:rPr>
    </w:pPr>
    <w:r>
      <w:rPr>
        <w:noProof/>
        <w:lang w:val="pt-BR" w:eastAsia="pt-BR" w:bidi="ar-SA"/>
      </w:rPr>
      <mc:AlternateContent>
        <mc:Choice Requires="wps">
          <w:drawing>
            <wp:anchor distT="0" distB="0" distL="114300" distR="114300" simplePos="0" relativeHeight="251659264" behindDoc="1" locked="0" layoutInCell="1" allowOverlap="1" wp14:anchorId="0064CFCA" wp14:editId="60823429">
              <wp:simplePos x="0" y="0"/>
              <wp:positionH relativeFrom="page">
                <wp:posOffset>3769995</wp:posOffset>
              </wp:positionH>
              <wp:positionV relativeFrom="page">
                <wp:posOffset>9943465</wp:posOffset>
              </wp:positionV>
              <wp:extent cx="2032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2003" w14:textId="77777777" w:rsidR="0074661B" w:rsidRDefault="0074661B">
                          <w:pPr>
                            <w:pStyle w:val="Corpodetexto"/>
                            <w:spacing w:before="10"/>
                            <w:ind w:left="40"/>
                            <w:rPr>
                              <w:rFonts w:ascii="Times New Roman"/>
                            </w:rPr>
                          </w:pPr>
                          <w:r>
                            <w:fldChar w:fldCharType="begin"/>
                          </w:r>
                          <w:r>
                            <w:rPr>
                              <w:rFonts w:ascii="Times New Roman"/>
                            </w:rPr>
                            <w:instrText xml:space="preserve"> PAGE </w:instrText>
                          </w:r>
                          <w:r>
                            <w:fldChar w:fldCharType="separate"/>
                          </w:r>
                          <w:r w:rsidR="004F3E9E">
                            <w:rPr>
                              <w:rFonts w:ascii="Times New Roman"/>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85pt;margin-top:782.95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pH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y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" filled="f" stroked="f">
              <v:textbox inset="0,0,0,0">
                <w:txbxContent>
                  <w:p w14:paraId="76EC2003" w14:textId="77777777" w:rsidR="0074661B" w:rsidRDefault="0074661B">
                    <w:pPr>
                      <w:pStyle w:val="Corpodetexto"/>
                      <w:spacing w:before="10"/>
                      <w:ind w:left="40"/>
                      <w:rPr>
                        <w:rFonts w:ascii="Times New Roman"/>
                      </w:rPr>
                    </w:pPr>
                    <w:r>
                      <w:fldChar w:fldCharType="begin"/>
                    </w:r>
                    <w:r>
                      <w:rPr>
                        <w:rFonts w:ascii="Times New Roman"/>
                      </w:rPr>
                      <w:instrText xml:space="preserve"> PAGE </w:instrText>
                    </w:r>
                    <w:r>
                      <w:fldChar w:fldCharType="separate"/>
                    </w:r>
                    <w:r w:rsidR="004F3E9E">
                      <w:rPr>
                        <w:rFonts w:ascii="Times New Roman"/>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5299D" w14:textId="77777777" w:rsidR="0074661B" w:rsidRDefault="0074661B" w:rsidP="00967490">
      <w:r>
        <w:separator/>
      </w:r>
    </w:p>
  </w:footnote>
  <w:footnote w:type="continuationSeparator" w:id="0">
    <w:p w14:paraId="14BD593A" w14:textId="77777777" w:rsidR="0074661B" w:rsidRDefault="0074661B" w:rsidP="0096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8B19" w14:textId="77777777" w:rsidR="0074661B" w:rsidRDefault="0074661B">
    <w:pPr>
      <w:pStyle w:val="Corpodetexto"/>
      <w:spacing w:line="14" w:lineRule="auto"/>
      <w:rPr>
        <w:sz w:val="20"/>
      </w:rPr>
    </w:pPr>
  </w:p>
  <w:p w14:paraId="2C92FC1E" w14:textId="77777777" w:rsidR="0074661B" w:rsidRDefault="0074661B">
    <w:pPr>
      <w:pStyle w:val="Corpodetexto"/>
      <w:spacing w:line="14" w:lineRule="auto"/>
      <w:rPr>
        <w:sz w:val="20"/>
      </w:rPr>
    </w:pPr>
  </w:p>
  <w:p w14:paraId="1DDEE4AA" w14:textId="77777777" w:rsidR="0074661B" w:rsidRDefault="0074661B">
    <w:pPr>
      <w:pStyle w:val="Corpodetexto"/>
      <w:spacing w:line="14" w:lineRule="auto"/>
      <w:rPr>
        <w:sz w:val="20"/>
      </w:rPr>
    </w:pPr>
  </w:p>
  <w:p w14:paraId="0AF71877" w14:textId="77777777" w:rsidR="0074661B" w:rsidRDefault="0074661B">
    <w:pPr>
      <w:pStyle w:val="Corpodetexto"/>
      <w:spacing w:line="14" w:lineRule="auto"/>
      <w:rPr>
        <w:sz w:val="20"/>
      </w:rPr>
    </w:pPr>
  </w:p>
  <w:p w14:paraId="44724461" w14:textId="77777777" w:rsidR="0074661B" w:rsidRDefault="0074661B">
    <w:pPr>
      <w:pStyle w:val="Corpodetexto"/>
      <w:spacing w:line="14" w:lineRule="auto"/>
      <w:rPr>
        <w:sz w:val="20"/>
      </w:rPr>
    </w:pPr>
  </w:p>
  <w:p w14:paraId="49116ACE" w14:textId="5AE5D7ED" w:rsidR="0074661B" w:rsidRDefault="0074661B">
    <w:pPr>
      <w:pStyle w:val="Corpodetexto"/>
      <w:spacing w:line="14" w:lineRule="auto"/>
      <w:rPr>
        <w:sz w:val="20"/>
      </w:rPr>
    </w:pPr>
    <w:r>
      <w:object w:dxaOrig="18577" w:dyaOrig="10853" w14:anchorId="2FE76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83975486" r:id="rId2"/>
      </w:object>
    </w:r>
  </w:p>
  <w:p w14:paraId="3C3B4637" w14:textId="77777777" w:rsidR="0074661B" w:rsidRDefault="0074661B">
    <w:pPr>
      <w:pStyle w:val="Corpodetexto"/>
      <w:spacing w:line="14" w:lineRule="auto"/>
      <w:rPr>
        <w:sz w:val="20"/>
      </w:rPr>
    </w:pPr>
  </w:p>
  <w:p w14:paraId="49017C9A" w14:textId="77777777" w:rsidR="0074661B" w:rsidRDefault="0074661B">
    <w:pPr>
      <w:pStyle w:val="Corpodetexto"/>
      <w:spacing w:line="14" w:lineRule="auto"/>
      <w:rPr>
        <w:sz w:val="20"/>
      </w:rPr>
    </w:pPr>
  </w:p>
  <w:p w14:paraId="2A49BC70" w14:textId="77777777" w:rsidR="0074661B" w:rsidRDefault="0074661B">
    <w:pPr>
      <w:pStyle w:val="Corpodetexto"/>
      <w:spacing w:line="14" w:lineRule="auto"/>
      <w:rPr>
        <w:sz w:val="20"/>
      </w:rPr>
    </w:pPr>
  </w:p>
  <w:p w14:paraId="69CECBD5" w14:textId="77777777" w:rsidR="0074661B" w:rsidRDefault="0074661B">
    <w:pPr>
      <w:pStyle w:val="Corpodetexto"/>
      <w:spacing w:line="14" w:lineRule="auto"/>
      <w:rPr>
        <w:sz w:val="20"/>
      </w:rPr>
    </w:pPr>
  </w:p>
  <w:p w14:paraId="3D6E9E98" w14:textId="77777777" w:rsidR="0074661B" w:rsidRDefault="0074661B">
    <w:pPr>
      <w:pStyle w:val="Corpodetexto"/>
      <w:spacing w:line="14" w:lineRule="auto"/>
      <w:rPr>
        <w:sz w:val="20"/>
      </w:rPr>
    </w:pPr>
  </w:p>
  <w:p w14:paraId="57C6FC7E" w14:textId="77777777" w:rsidR="0074661B" w:rsidRDefault="0074661B">
    <w:pPr>
      <w:pStyle w:val="Corpodetexto"/>
      <w:spacing w:line="14" w:lineRule="auto"/>
      <w:rPr>
        <w:sz w:val="20"/>
      </w:rPr>
    </w:pPr>
  </w:p>
  <w:p w14:paraId="07D14E5C" w14:textId="77777777" w:rsidR="0074661B" w:rsidRDefault="0074661B">
    <w:pPr>
      <w:pStyle w:val="Corpodetexto"/>
      <w:spacing w:line="14" w:lineRule="auto"/>
      <w:rPr>
        <w:sz w:val="20"/>
      </w:rPr>
    </w:pPr>
  </w:p>
  <w:p w14:paraId="03B7D812" w14:textId="77777777" w:rsidR="0074661B" w:rsidRDefault="0074661B">
    <w:pPr>
      <w:pStyle w:val="Corpodetexto"/>
      <w:spacing w:line="14" w:lineRule="auto"/>
      <w:rPr>
        <w:sz w:val="20"/>
      </w:rPr>
    </w:pPr>
  </w:p>
  <w:p w14:paraId="3EE8EA4E" w14:textId="77777777" w:rsidR="0074661B" w:rsidRDefault="0074661B">
    <w:pPr>
      <w:pStyle w:val="Corpodetexto"/>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55AE0" w14:textId="02B73EAD" w:rsidR="0074661B" w:rsidRDefault="0074661B">
    <w:pPr>
      <w:pStyle w:val="Corpodetexto"/>
      <w:spacing w:line="14" w:lineRule="auto"/>
      <w:rPr>
        <w:sz w:val="20"/>
      </w:rPr>
    </w:pPr>
    <w:r>
      <w:object w:dxaOrig="18577" w:dyaOrig="10853" w14:anchorId="2E68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9pt;height:59.25pt" o:ole="" fillcolor="window">
          <v:imagedata r:id="rId1" o:title=""/>
        </v:shape>
        <o:OLEObject Type="Embed" ProgID="PhotoFinish" ShapeID="_x0000_i1026" DrawAspect="Content" ObjectID="_1683975487"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0301E" w14:textId="619F228B" w:rsidR="0074661B" w:rsidRDefault="0074661B">
    <w:pPr>
      <w:pStyle w:val="Corpodetexto"/>
      <w:spacing w:line="14" w:lineRule="auto"/>
      <w:rPr>
        <w:sz w:val="20"/>
      </w:rPr>
    </w:pPr>
    <w:r>
      <w:object w:dxaOrig="18577" w:dyaOrig="10853" w14:anchorId="38098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9pt;height:59.25pt" o:ole="" fillcolor="window">
          <v:imagedata r:id="rId1" o:title=""/>
        </v:shape>
        <o:OLEObject Type="Embed" ProgID="PhotoFinish" ShapeID="_x0000_i1027" DrawAspect="Content" ObjectID="_1683975488"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2"/>
        <w:szCs w:val="22"/>
        <w:lang w:val="pt-BR" w:eastAsia="pt-B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lowerLetter"/>
      <w:suff w:val="nothing"/>
      <w:lvlText w:val="%1)"/>
      <w:lvlJc w:val="left"/>
      <w:pPr>
        <w:tabs>
          <w:tab w:val="num" w:pos="0"/>
        </w:tabs>
        <w:ind w:left="360" w:hanging="360"/>
      </w:pPr>
    </w:lvl>
    <w:lvl w:ilvl="1">
      <w:start w:val="1"/>
      <w:numFmt w:val="decimal"/>
      <w:suff w:val="nothing"/>
      <w:lvlText w:val="%2."/>
      <w:lvlJc w:val="left"/>
      <w:pPr>
        <w:tabs>
          <w:tab w:val="num" w:pos="0"/>
        </w:tabs>
        <w:ind w:left="566" w:hanging="283"/>
      </w:pPr>
    </w:lvl>
    <w:lvl w:ilvl="2">
      <w:start w:val="2"/>
      <w:numFmt w:val="decimal"/>
      <w:suff w:val="nothing"/>
      <w:lvlText w:val="%3."/>
      <w:lvlJc w:val="left"/>
      <w:pPr>
        <w:tabs>
          <w:tab w:val="num" w:pos="0"/>
        </w:tabs>
        <w:ind w:left="849" w:hanging="283"/>
      </w:pPr>
    </w:lvl>
    <w:lvl w:ilvl="3">
      <w:start w:val="1"/>
      <w:numFmt w:val="decimal"/>
      <w:suff w:val="nothing"/>
      <w:lvlText w:val="%4."/>
      <w:lvlJc w:val="left"/>
      <w:pPr>
        <w:tabs>
          <w:tab w:val="num" w:pos="0"/>
        </w:tabs>
        <w:ind w:left="1132" w:hanging="283"/>
      </w:pPr>
    </w:lvl>
    <w:lvl w:ilvl="4">
      <w:start w:val="1"/>
      <w:numFmt w:val="decimal"/>
      <w:suff w:val="nothing"/>
      <w:lvlText w:val="%5."/>
      <w:lvlJc w:val="left"/>
      <w:pPr>
        <w:tabs>
          <w:tab w:val="num" w:pos="0"/>
        </w:tabs>
        <w:ind w:left="1415" w:hanging="283"/>
      </w:pPr>
    </w:lvl>
    <w:lvl w:ilvl="5">
      <w:start w:val="1"/>
      <w:numFmt w:val="decimal"/>
      <w:suff w:val="nothing"/>
      <w:lvlText w:val="%6."/>
      <w:lvlJc w:val="left"/>
      <w:pPr>
        <w:tabs>
          <w:tab w:val="num" w:pos="0"/>
        </w:tabs>
        <w:ind w:left="1698" w:hanging="283"/>
      </w:pPr>
    </w:lvl>
    <w:lvl w:ilvl="6">
      <w:start w:val="1"/>
      <w:numFmt w:val="decimal"/>
      <w:suff w:val="nothing"/>
      <w:lvlText w:val="%7."/>
      <w:lvlJc w:val="left"/>
      <w:pPr>
        <w:tabs>
          <w:tab w:val="num" w:pos="0"/>
        </w:tabs>
        <w:ind w:left="1981" w:hanging="283"/>
      </w:pPr>
    </w:lvl>
    <w:lvl w:ilvl="7">
      <w:start w:val="1"/>
      <w:numFmt w:val="decimal"/>
      <w:suff w:val="nothing"/>
      <w:lvlText w:val="%8."/>
      <w:lvlJc w:val="left"/>
      <w:pPr>
        <w:tabs>
          <w:tab w:val="num" w:pos="0"/>
        </w:tabs>
        <w:ind w:left="2264" w:hanging="283"/>
      </w:pPr>
    </w:lvl>
    <w:lvl w:ilvl="8">
      <w:start w:val="1"/>
      <w:numFmt w:val="decimal"/>
      <w:suff w:val="nothing"/>
      <w:lvlText w:val="%9."/>
      <w:lvlJc w:val="left"/>
      <w:pPr>
        <w:tabs>
          <w:tab w:val="num" w:pos="0"/>
        </w:tabs>
        <w:ind w:left="2547" w:hanging="283"/>
      </w:p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74C2257"/>
    <w:multiLevelType w:val="hybridMultilevel"/>
    <w:tmpl w:val="B12C8584"/>
    <w:lvl w:ilvl="0" w:tplc="961AFBC4">
      <w:start w:val="9"/>
      <w:numFmt w:val="decimal"/>
      <w:pStyle w:val="Ttulo1"/>
      <w:lvlText w:val="%1"/>
      <w:lvlJc w:val="left"/>
      <w:pPr>
        <w:ind w:left="197" w:hanging="336"/>
      </w:pPr>
      <w:rPr>
        <w:rFonts w:hint="default"/>
        <w:lang w:val="pt-PT" w:eastAsia="pt-PT" w:bidi="pt-PT"/>
      </w:rPr>
    </w:lvl>
    <w:lvl w:ilvl="1" w:tplc="2A1A7924">
      <w:numFmt w:val="none"/>
      <w:lvlText w:val=""/>
      <w:lvlJc w:val="left"/>
      <w:pPr>
        <w:tabs>
          <w:tab w:val="num" w:pos="360"/>
        </w:tabs>
      </w:pPr>
    </w:lvl>
    <w:lvl w:ilvl="2" w:tplc="E84081FE">
      <w:numFmt w:val="bullet"/>
      <w:lvlText w:val="•"/>
      <w:lvlJc w:val="left"/>
      <w:pPr>
        <w:ind w:left="2153" w:hanging="336"/>
      </w:pPr>
      <w:rPr>
        <w:rFonts w:hint="default"/>
        <w:lang w:val="pt-PT" w:eastAsia="pt-PT" w:bidi="pt-PT"/>
      </w:rPr>
    </w:lvl>
    <w:lvl w:ilvl="3" w:tplc="5524A694">
      <w:numFmt w:val="bullet"/>
      <w:lvlText w:val="•"/>
      <w:lvlJc w:val="left"/>
      <w:pPr>
        <w:ind w:left="3129" w:hanging="336"/>
      </w:pPr>
      <w:rPr>
        <w:rFonts w:hint="default"/>
        <w:lang w:val="pt-PT" w:eastAsia="pt-PT" w:bidi="pt-PT"/>
      </w:rPr>
    </w:lvl>
    <w:lvl w:ilvl="4" w:tplc="170C6F80">
      <w:numFmt w:val="bullet"/>
      <w:lvlText w:val="•"/>
      <w:lvlJc w:val="left"/>
      <w:pPr>
        <w:ind w:left="4106" w:hanging="336"/>
      </w:pPr>
      <w:rPr>
        <w:rFonts w:hint="default"/>
        <w:lang w:val="pt-PT" w:eastAsia="pt-PT" w:bidi="pt-PT"/>
      </w:rPr>
    </w:lvl>
    <w:lvl w:ilvl="5" w:tplc="F82A098A">
      <w:numFmt w:val="bullet"/>
      <w:lvlText w:val="•"/>
      <w:lvlJc w:val="left"/>
      <w:pPr>
        <w:ind w:left="5083" w:hanging="336"/>
      </w:pPr>
      <w:rPr>
        <w:rFonts w:hint="default"/>
        <w:lang w:val="pt-PT" w:eastAsia="pt-PT" w:bidi="pt-PT"/>
      </w:rPr>
    </w:lvl>
    <w:lvl w:ilvl="6" w:tplc="39A61C18">
      <w:numFmt w:val="bullet"/>
      <w:lvlText w:val="•"/>
      <w:lvlJc w:val="left"/>
      <w:pPr>
        <w:ind w:left="6059" w:hanging="336"/>
      </w:pPr>
      <w:rPr>
        <w:rFonts w:hint="default"/>
        <w:lang w:val="pt-PT" w:eastAsia="pt-PT" w:bidi="pt-PT"/>
      </w:rPr>
    </w:lvl>
    <w:lvl w:ilvl="7" w:tplc="461E6CFA">
      <w:numFmt w:val="bullet"/>
      <w:lvlText w:val="•"/>
      <w:lvlJc w:val="left"/>
      <w:pPr>
        <w:ind w:left="7036" w:hanging="336"/>
      </w:pPr>
      <w:rPr>
        <w:rFonts w:hint="default"/>
        <w:lang w:val="pt-PT" w:eastAsia="pt-PT" w:bidi="pt-PT"/>
      </w:rPr>
    </w:lvl>
    <w:lvl w:ilvl="8" w:tplc="39EA5968">
      <w:numFmt w:val="bullet"/>
      <w:lvlText w:val="•"/>
      <w:lvlJc w:val="left"/>
      <w:pPr>
        <w:ind w:left="8013" w:hanging="336"/>
      </w:pPr>
      <w:rPr>
        <w:rFonts w:hint="default"/>
        <w:lang w:val="pt-PT" w:eastAsia="pt-PT" w:bidi="pt-PT"/>
      </w:rPr>
    </w:lvl>
  </w:abstractNum>
  <w:abstractNum w:abstractNumId="5">
    <w:nsid w:val="0FF96CF5"/>
    <w:multiLevelType w:val="hybridMultilevel"/>
    <w:tmpl w:val="C2944038"/>
    <w:lvl w:ilvl="0" w:tplc="FE4C3FB4">
      <w:start w:val="1"/>
      <w:numFmt w:val="decimal"/>
      <w:lvlText w:val="%1"/>
      <w:lvlJc w:val="left"/>
      <w:pPr>
        <w:ind w:left="1613" w:hanging="992"/>
      </w:pPr>
      <w:rPr>
        <w:rFonts w:hint="default"/>
        <w:lang w:val="pt-PT" w:eastAsia="pt-PT" w:bidi="pt-PT"/>
      </w:rPr>
    </w:lvl>
    <w:lvl w:ilvl="1" w:tplc="37C6EDE8">
      <w:numFmt w:val="none"/>
      <w:lvlText w:val=""/>
      <w:lvlJc w:val="left"/>
      <w:pPr>
        <w:tabs>
          <w:tab w:val="num" w:pos="360"/>
        </w:tabs>
      </w:pPr>
    </w:lvl>
    <w:lvl w:ilvl="2" w:tplc="62ACC11A">
      <w:numFmt w:val="none"/>
      <w:lvlText w:val=""/>
      <w:lvlJc w:val="left"/>
      <w:pPr>
        <w:tabs>
          <w:tab w:val="num" w:pos="360"/>
        </w:tabs>
      </w:pPr>
    </w:lvl>
    <w:lvl w:ilvl="3" w:tplc="ADEE34BE">
      <w:numFmt w:val="bullet"/>
      <w:lvlText w:val="•"/>
      <w:lvlJc w:val="left"/>
      <w:pPr>
        <w:ind w:left="4019" w:hanging="992"/>
      </w:pPr>
      <w:rPr>
        <w:rFonts w:hint="default"/>
        <w:lang w:val="pt-PT" w:eastAsia="pt-PT" w:bidi="pt-PT"/>
      </w:rPr>
    </w:lvl>
    <w:lvl w:ilvl="4" w:tplc="D72EADC4">
      <w:numFmt w:val="bullet"/>
      <w:lvlText w:val="•"/>
      <w:lvlJc w:val="left"/>
      <w:pPr>
        <w:ind w:left="4868" w:hanging="992"/>
      </w:pPr>
      <w:rPr>
        <w:rFonts w:hint="default"/>
        <w:lang w:val="pt-PT" w:eastAsia="pt-PT" w:bidi="pt-PT"/>
      </w:rPr>
    </w:lvl>
    <w:lvl w:ilvl="5" w:tplc="EC6EFB80">
      <w:numFmt w:val="bullet"/>
      <w:lvlText w:val="•"/>
      <w:lvlJc w:val="left"/>
      <w:pPr>
        <w:ind w:left="5718" w:hanging="992"/>
      </w:pPr>
      <w:rPr>
        <w:rFonts w:hint="default"/>
        <w:lang w:val="pt-PT" w:eastAsia="pt-PT" w:bidi="pt-PT"/>
      </w:rPr>
    </w:lvl>
    <w:lvl w:ilvl="6" w:tplc="03D0B5A6">
      <w:numFmt w:val="bullet"/>
      <w:lvlText w:val="•"/>
      <w:lvlJc w:val="left"/>
      <w:pPr>
        <w:ind w:left="6568" w:hanging="992"/>
      </w:pPr>
      <w:rPr>
        <w:rFonts w:hint="default"/>
        <w:lang w:val="pt-PT" w:eastAsia="pt-PT" w:bidi="pt-PT"/>
      </w:rPr>
    </w:lvl>
    <w:lvl w:ilvl="7" w:tplc="1284BAF8">
      <w:numFmt w:val="bullet"/>
      <w:lvlText w:val="•"/>
      <w:lvlJc w:val="left"/>
      <w:pPr>
        <w:ind w:left="7417" w:hanging="992"/>
      </w:pPr>
      <w:rPr>
        <w:rFonts w:hint="default"/>
        <w:lang w:val="pt-PT" w:eastAsia="pt-PT" w:bidi="pt-PT"/>
      </w:rPr>
    </w:lvl>
    <w:lvl w:ilvl="8" w:tplc="2FB47F4C">
      <w:numFmt w:val="bullet"/>
      <w:lvlText w:val="•"/>
      <w:lvlJc w:val="left"/>
      <w:pPr>
        <w:ind w:left="8267" w:hanging="992"/>
      </w:pPr>
      <w:rPr>
        <w:rFonts w:hint="default"/>
        <w:lang w:val="pt-PT" w:eastAsia="pt-PT" w:bidi="pt-PT"/>
      </w:rPr>
    </w:lvl>
  </w:abstractNum>
  <w:abstractNum w:abstractNumId="6">
    <w:nsid w:val="110D5588"/>
    <w:multiLevelType w:val="hybridMultilevel"/>
    <w:tmpl w:val="4D7260EE"/>
    <w:lvl w:ilvl="0" w:tplc="E33608E0">
      <w:start w:val="1"/>
      <w:numFmt w:val="lowerLetter"/>
      <w:lvlText w:val="%1)"/>
      <w:lvlJc w:val="left"/>
      <w:pPr>
        <w:ind w:left="624" w:hanging="428"/>
      </w:pPr>
      <w:rPr>
        <w:rFonts w:ascii="Arial" w:eastAsia="Arial" w:hAnsi="Arial" w:cs="Arial" w:hint="default"/>
        <w:w w:val="99"/>
        <w:sz w:val="24"/>
        <w:szCs w:val="24"/>
        <w:lang w:val="pt-PT" w:eastAsia="pt-PT" w:bidi="pt-PT"/>
      </w:rPr>
    </w:lvl>
    <w:lvl w:ilvl="1" w:tplc="CF56C444">
      <w:numFmt w:val="bullet"/>
      <w:lvlText w:val="•"/>
      <w:lvlJc w:val="left"/>
      <w:pPr>
        <w:ind w:left="1554" w:hanging="428"/>
      </w:pPr>
      <w:rPr>
        <w:rFonts w:hint="default"/>
        <w:lang w:val="pt-PT" w:eastAsia="pt-PT" w:bidi="pt-PT"/>
      </w:rPr>
    </w:lvl>
    <w:lvl w:ilvl="2" w:tplc="EBD4B158">
      <w:numFmt w:val="bullet"/>
      <w:pStyle w:val="Ttulo3"/>
      <w:lvlText w:val="•"/>
      <w:lvlJc w:val="left"/>
      <w:pPr>
        <w:ind w:left="2489" w:hanging="428"/>
      </w:pPr>
      <w:rPr>
        <w:rFonts w:hint="default"/>
        <w:lang w:val="pt-PT" w:eastAsia="pt-PT" w:bidi="pt-PT"/>
      </w:rPr>
    </w:lvl>
    <w:lvl w:ilvl="3" w:tplc="F4841750">
      <w:numFmt w:val="bullet"/>
      <w:lvlText w:val="•"/>
      <w:lvlJc w:val="left"/>
      <w:pPr>
        <w:ind w:left="3423" w:hanging="428"/>
      </w:pPr>
      <w:rPr>
        <w:rFonts w:hint="default"/>
        <w:lang w:val="pt-PT" w:eastAsia="pt-PT" w:bidi="pt-PT"/>
      </w:rPr>
    </w:lvl>
    <w:lvl w:ilvl="4" w:tplc="A61E61CE">
      <w:numFmt w:val="bullet"/>
      <w:pStyle w:val="Ttulo5"/>
      <w:lvlText w:val="•"/>
      <w:lvlJc w:val="left"/>
      <w:pPr>
        <w:ind w:left="4358" w:hanging="428"/>
      </w:pPr>
      <w:rPr>
        <w:rFonts w:hint="default"/>
        <w:lang w:val="pt-PT" w:eastAsia="pt-PT" w:bidi="pt-PT"/>
      </w:rPr>
    </w:lvl>
    <w:lvl w:ilvl="5" w:tplc="A4ACD76E">
      <w:numFmt w:val="bullet"/>
      <w:lvlText w:val="•"/>
      <w:lvlJc w:val="left"/>
      <w:pPr>
        <w:ind w:left="5293" w:hanging="428"/>
      </w:pPr>
      <w:rPr>
        <w:rFonts w:hint="default"/>
        <w:lang w:val="pt-PT" w:eastAsia="pt-PT" w:bidi="pt-PT"/>
      </w:rPr>
    </w:lvl>
    <w:lvl w:ilvl="6" w:tplc="1826C434">
      <w:numFmt w:val="bullet"/>
      <w:lvlText w:val="•"/>
      <w:lvlJc w:val="left"/>
      <w:pPr>
        <w:ind w:left="6227" w:hanging="428"/>
      </w:pPr>
      <w:rPr>
        <w:rFonts w:hint="default"/>
        <w:lang w:val="pt-PT" w:eastAsia="pt-PT" w:bidi="pt-PT"/>
      </w:rPr>
    </w:lvl>
    <w:lvl w:ilvl="7" w:tplc="95509EB6">
      <w:numFmt w:val="bullet"/>
      <w:lvlText w:val="•"/>
      <w:lvlJc w:val="left"/>
      <w:pPr>
        <w:ind w:left="7162" w:hanging="428"/>
      </w:pPr>
      <w:rPr>
        <w:rFonts w:hint="default"/>
        <w:lang w:val="pt-PT" w:eastAsia="pt-PT" w:bidi="pt-PT"/>
      </w:rPr>
    </w:lvl>
    <w:lvl w:ilvl="8" w:tplc="433A9CC8">
      <w:numFmt w:val="bullet"/>
      <w:pStyle w:val="Ttulo9"/>
      <w:lvlText w:val="•"/>
      <w:lvlJc w:val="left"/>
      <w:pPr>
        <w:ind w:left="8097" w:hanging="428"/>
      </w:pPr>
      <w:rPr>
        <w:rFonts w:hint="default"/>
        <w:lang w:val="pt-PT" w:eastAsia="pt-PT" w:bidi="pt-PT"/>
      </w:rPr>
    </w:lvl>
  </w:abstractNum>
  <w:abstractNum w:abstractNumId="7">
    <w:nsid w:val="1A7A6FB8"/>
    <w:multiLevelType w:val="hybridMultilevel"/>
    <w:tmpl w:val="813666C8"/>
    <w:lvl w:ilvl="0" w:tplc="9ED28400">
      <w:numFmt w:val="bullet"/>
      <w:lvlText w:val="•"/>
      <w:lvlJc w:val="left"/>
      <w:pPr>
        <w:ind w:left="348" w:hanging="152"/>
      </w:pPr>
      <w:rPr>
        <w:rFonts w:ascii="Arial" w:eastAsia="Arial" w:hAnsi="Arial" w:cs="Arial" w:hint="default"/>
        <w:spacing w:val="-5"/>
        <w:w w:val="99"/>
        <w:sz w:val="24"/>
        <w:szCs w:val="24"/>
        <w:lang w:val="pt-PT" w:eastAsia="pt-PT" w:bidi="pt-PT"/>
      </w:rPr>
    </w:lvl>
    <w:lvl w:ilvl="1" w:tplc="5310DF78">
      <w:numFmt w:val="bullet"/>
      <w:lvlText w:val="•"/>
      <w:lvlJc w:val="left"/>
      <w:pPr>
        <w:ind w:left="1302" w:hanging="152"/>
      </w:pPr>
      <w:rPr>
        <w:rFonts w:hint="default"/>
        <w:lang w:val="pt-PT" w:eastAsia="pt-PT" w:bidi="pt-PT"/>
      </w:rPr>
    </w:lvl>
    <w:lvl w:ilvl="2" w:tplc="A41443AC">
      <w:numFmt w:val="bullet"/>
      <w:lvlText w:val="•"/>
      <w:lvlJc w:val="left"/>
      <w:pPr>
        <w:ind w:left="2265" w:hanging="152"/>
      </w:pPr>
      <w:rPr>
        <w:rFonts w:hint="default"/>
        <w:lang w:val="pt-PT" w:eastAsia="pt-PT" w:bidi="pt-PT"/>
      </w:rPr>
    </w:lvl>
    <w:lvl w:ilvl="3" w:tplc="9E244C48">
      <w:numFmt w:val="bullet"/>
      <w:lvlText w:val="•"/>
      <w:lvlJc w:val="left"/>
      <w:pPr>
        <w:ind w:left="3227" w:hanging="152"/>
      </w:pPr>
      <w:rPr>
        <w:rFonts w:hint="default"/>
        <w:lang w:val="pt-PT" w:eastAsia="pt-PT" w:bidi="pt-PT"/>
      </w:rPr>
    </w:lvl>
    <w:lvl w:ilvl="4" w:tplc="DF625106">
      <w:numFmt w:val="bullet"/>
      <w:lvlText w:val="•"/>
      <w:lvlJc w:val="left"/>
      <w:pPr>
        <w:ind w:left="4190" w:hanging="152"/>
      </w:pPr>
      <w:rPr>
        <w:rFonts w:hint="default"/>
        <w:lang w:val="pt-PT" w:eastAsia="pt-PT" w:bidi="pt-PT"/>
      </w:rPr>
    </w:lvl>
    <w:lvl w:ilvl="5" w:tplc="A726CA94">
      <w:numFmt w:val="bullet"/>
      <w:lvlText w:val="•"/>
      <w:lvlJc w:val="left"/>
      <w:pPr>
        <w:ind w:left="5153" w:hanging="152"/>
      </w:pPr>
      <w:rPr>
        <w:rFonts w:hint="default"/>
        <w:lang w:val="pt-PT" w:eastAsia="pt-PT" w:bidi="pt-PT"/>
      </w:rPr>
    </w:lvl>
    <w:lvl w:ilvl="6" w:tplc="2FC2A1A0">
      <w:numFmt w:val="bullet"/>
      <w:lvlText w:val="•"/>
      <w:lvlJc w:val="left"/>
      <w:pPr>
        <w:ind w:left="6115" w:hanging="152"/>
      </w:pPr>
      <w:rPr>
        <w:rFonts w:hint="default"/>
        <w:lang w:val="pt-PT" w:eastAsia="pt-PT" w:bidi="pt-PT"/>
      </w:rPr>
    </w:lvl>
    <w:lvl w:ilvl="7" w:tplc="05304A92">
      <w:numFmt w:val="bullet"/>
      <w:lvlText w:val="•"/>
      <w:lvlJc w:val="left"/>
      <w:pPr>
        <w:ind w:left="7078" w:hanging="152"/>
      </w:pPr>
      <w:rPr>
        <w:rFonts w:hint="default"/>
        <w:lang w:val="pt-PT" w:eastAsia="pt-PT" w:bidi="pt-PT"/>
      </w:rPr>
    </w:lvl>
    <w:lvl w:ilvl="8" w:tplc="57302AD0">
      <w:numFmt w:val="bullet"/>
      <w:lvlText w:val="•"/>
      <w:lvlJc w:val="left"/>
      <w:pPr>
        <w:ind w:left="8041" w:hanging="152"/>
      </w:pPr>
      <w:rPr>
        <w:rFonts w:hint="default"/>
        <w:lang w:val="pt-PT" w:eastAsia="pt-PT" w:bidi="pt-PT"/>
      </w:rPr>
    </w:lvl>
  </w:abstractNum>
  <w:abstractNum w:abstractNumId="8">
    <w:nsid w:val="1CBC045D"/>
    <w:multiLevelType w:val="hybridMultilevel"/>
    <w:tmpl w:val="27567D1C"/>
    <w:lvl w:ilvl="0" w:tplc="091CD588">
      <w:start w:val="1"/>
      <w:numFmt w:val="decimal"/>
      <w:lvlText w:val="%1"/>
      <w:lvlJc w:val="left"/>
      <w:pPr>
        <w:ind w:left="398" w:hanging="202"/>
      </w:pPr>
      <w:rPr>
        <w:rFonts w:ascii="Arial" w:eastAsia="Arial" w:hAnsi="Arial" w:cs="Arial" w:hint="default"/>
        <w:w w:val="99"/>
        <w:sz w:val="24"/>
        <w:szCs w:val="24"/>
        <w:lang w:val="pt-PT" w:eastAsia="pt-PT" w:bidi="pt-PT"/>
      </w:rPr>
    </w:lvl>
    <w:lvl w:ilvl="1" w:tplc="3D1012EA">
      <w:numFmt w:val="bullet"/>
      <w:lvlText w:val="•"/>
      <w:lvlJc w:val="left"/>
      <w:pPr>
        <w:ind w:left="1356" w:hanging="202"/>
      </w:pPr>
      <w:rPr>
        <w:rFonts w:hint="default"/>
        <w:lang w:val="pt-PT" w:eastAsia="pt-PT" w:bidi="pt-PT"/>
      </w:rPr>
    </w:lvl>
    <w:lvl w:ilvl="2" w:tplc="143A3F90">
      <w:numFmt w:val="bullet"/>
      <w:lvlText w:val="•"/>
      <w:lvlJc w:val="left"/>
      <w:pPr>
        <w:ind w:left="2313" w:hanging="202"/>
      </w:pPr>
      <w:rPr>
        <w:rFonts w:hint="default"/>
        <w:lang w:val="pt-PT" w:eastAsia="pt-PT" w:bidi="pt-PT"/>
      </w:rPr>
    </w:lvl>
    <w:lvl w:ilvl="3" w:tplc="C0D8CD9E">
      <w:numFmt w:val="bullet"/>
      <w:lvlText w:val="•"/>
      <w:lvlJc w:val="left"/>
      <w:pPr>
        <w:ind w:left="3269" w:hanging="202"/>
      </w:pPr>
      <w:rPr>
        <w:rFonts w:hint="default"/>
        <w:lang w:val="pt-PT" w:eastAsia="pt-PT" w:bidi="pt-PT"/>
      </w:rPr>
    </w:lvl>
    <w:lvl w:ilvl="4" w:tplc="B9AA2D66">
      <w:numFmt w:val="bullet"/>
      <w:lvlText w:val="•"/>
      <w:lvlJc w:val="left"/>
      <w:pPr>
        <w:ind w:left="4226" w:hanging="202"/>
      </w:pPr>
      <w:rPr>
        <w:rFonts w:hint="default"/>
        <w:lang w:val="pt-PT" w:eastAsia="pt-PT" w:bidi="pt-PT"/>
      </w:rPr>
    </w:lvl>
    <w:lvl w:ilvl="5" w:tplc="2D741D8C">
      <w:numFmt w:val="bullet"/>
      <w:lvlText w:val="•"/>
      <w:lvlJc w:val="left"/>
      <w:pPr>
        <w:ind w:left="5183" w:hanging="202"/>
      </w:pPr>
      <w:rPr>
        <w:rFonts w:hint="default"/>
        <w:lang w:val="pt-PT" w:eastAsia="pt-PT" w:bidi="pt-PT"/>
      </w:rPr>
    </w:lvl>
    <w:lvl w:ilvl="6" w:tplc="E604AA72">
      <w:numFmt w:val="bullet"/>
      <w:lvlText w:val="•"/>
      <w:lvlJc w:val="left"/>
      <w:pPr>
        <w:ind w:left="6139" w:hanging="202"/>
      </w:pPr>
      <w:rPr>
        <w:rFonts w:hint="default"/>
        <w:lang w:val="pt-PT" w:eastAsia="pt-PT" w:bidi="pt-PT"/>
      </w:rPr>
    </w:lvl>
    <w:lvl w:ilvl="7" w:tplc="637AA9DA">
      <w:numFmt w:val="bullet"/>
      <w:lvlText w:val="•"/>
      <w:lvlJc w:val="left"/>
      <w:pPr>
        <w:ind w:left="7096" w:hanging="202"/>
      </w:pPr>
      <w:rPr>
        <w:rFonts w:hint="default"/>
        <w:lang w:val="pt-PT" w:eastAsia="pt-PT" w:bidi="pt-PT"/>
      </w:rPr>
    </w:lvl>
    <w:lvl w:ilvl="8" w:tplc="9760C168">
      <w:numFmt w:val="bullet"/>
      <w:lvlText w:val="•"/>
      <w:lvlJc w:val="left"/>
      <w:pPr>
        <w:ind w:left="8053" w:hanging="202"/>
      </w:pPr>
      <w:rPr>
        <w:rFonts w:hint="default"/>
        <w:lang w:val="pt-PT" w:eastAsia="pt-PT" w:bidi="pt-PT"/>
      </w:rPr>
    </w:lvl>
  </w:abstractNum>
  <w:abstractNum w:abstractNumId="9">
    <w:nsid w:val="385B2A9F"/>
    <w:multiLevelType w:val="multilevel"/>
    <w:tmpl w:val="BD8AD78C"/>
    <w:lvl w:ilvl="0">
      <w:start w:val="5"/>
      <w:numFmt w:val="decimal"/>
      <w:lvlText w:val="%1"/>
      <w:lvlJc w:val="left"/>
      <w:pPr>
        <w:ind w:left="525" w:hanging="525"/>
      </w:pPr>
      <w:rPr>
        <w:rFonts w:hint="default"/>
      </w:rPr>
    </w:lvl>
    <w:lvl w:ilvl="1">
      <w:start w:val="1"/>
      <w:numFmt w:val="decimal"/>
      <w:lvlText w:val="%1.%2"/>
      <w:lvlJc w:val="left"/>
      <w:pPr>
        <w:ind w:left="918" w:hanging="525"/>
      </w:pPr>
      <w:rPr>
        <w:rFonts w:hint="default"/>
      </w:rPr>
    </w:lvl>
    <w:lvl w:ilvl="2">
      <w:start w:val="3"/>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Zero"/>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Zero"/>
      <w:lvlText w:val="%1.%2.%3.%4.%5.%6.%7"/>
      <w:lvlJc w:val="left"/>
      <w:pPr>
        <w:ind w:left="3798" w:hanging="1440"/>
      </w:pPr>
      <w:rPr>
        <w:rFonts w:hint="default"/>
      </w:rPr>
    </w:lvl>
    <w:lvl w:ilvl="7">
      <w:start w:val="1"/>
      <w:numFmt w:val="decimalZero"/>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10">
    <w:nsid w:val="3C08454F"/>
    <w:multiLevelType w:val="hybridMultilevel"/>
    <w:tmpl w:val="4476ED62"/>
    <w:lvl w:ilvl="0" w:tplc="750A9C1A">
      <w:start w:val="1"/>
      <w:numFmt w:val="lowerLetter"/>
      <w:pStyle w:val="Ttulo71"/>
      <w:lvlText w:val="%1)"/>
      <w:lvlJc w:val="left"/>
      <w:pPr>
        <w:ind w:left="478" w:hanging="281"/>
      </w:pPr>
      <w:rPr>
        <w:rFonts w:ascii="Arial" w:eastAsia="Arial" w:hAnsi="Arial" w:cs="Arial" w:hint="default"/>
        <w:spacing w:val="-5"/>
        <w:w w:val="99"/>
        <w:sz w:val="24"/>
        <w:szCs w:val="24"/>
        <w:lang w:val="pt-PT" w:eastAsia="pt-PT" w:bidi="pt-PT"/>
      </w:rPr>
    </w:lvl>
    <w:lvl w:ilvl="1" w:tplc="1898DBB4">
      <w:numFmt w:val="bullet"/>
      <w:lvlText w:val="•"/>
      <w:lvlJc w:val="left"/>
      <w:pPr>
        <w:ind w:left="1428" w:hanging="281"/>
      </w:pPr>
      <w:rPr>
        <w:rFonts w:hint="default"/>
        <w:lang w:val="pt-PT" w:eastAsia="pt-PT" w:bidi="pt-PT"/>
      </w:rPr>
    </w:lvl>
    <w:lvl w:ilvl="2" w:tplc="29D07744">
      <w:numFmt w:val="bullet"/>
      <w:lvlText w:val="•"/>
      <w:lvlJc w:val="left"/>
      <w:pPr>
        <w:ind w:left="2377" w:hanging="281"/>
      </w:pPr>
      <w:rPr>
        <w:rFonts w:hint="default"/>
        <w:lang w:val="pt-PT" w:eastAsia="pt-PT" w:bidi="pt-PT"/>
      </w:rPr>
    </w:lvl>
    <w:lvl w:ilvl="3" w:tplc="0CF6ABB8">
      <w:numFmt w:val="bullet"/>
      <w:lvlText w:val="•"/>
      <w:lvlJc w:val="left"/>
      <w:pPr>
        <w:ind w:left="3325" w:hanging="281"/>
      </w:pPr>
      <w:rPr>
        <w:rFonts w:hint="default"/>
        <w:lang w:val="pt-PT" w:eastAsia="pt-PT" w:bidi="pt-PT"/>
      </w:rPr>
    </w:lvl>
    <w:lvl w:ilvl="4" w:tplc="3EB04522">
      <w:numFmt w:val="bullet"/>
      <w:lvlText w:val="•"/>
      <w:lvlJc w:val="left"/>
      <w:pPr>
        <w:ind w:left="4274" w:hanging="281"/>
      </w:pPr>
      <w:rPr>
        <w:rFonts w:hint="default"/>
        <w:lang w:val="pt-PT" w:eastAsia="pt-PT" w:bidi="pt-PT"/>
      </w:rPr>
    </w:lvl>
    <w:lvl w:ilvl="5" w:tplc="79564B58">
      <w:numFmt w:val="bullet"/>
      <w:lvlText w:val="•"/>
      <w:lvlJc w:val="left"/>
      <w:pPr>
        <w:ind w:left="5223" w:hanging="281"/>
      </w:pPr>
      <w:rPr>
        <w:rFonts w:hint="default"/>
        <w:lang w:val="pt-PT" w:eastAsia="pt-PT" w:bidi="pt-PT"/>
      </w:rPr>
    </w:lvl>
    <w:lvl w:ilvl="6" w:tplc="FCC239C0">
      <w:numFmt w:val="bullet"/>
      <w:lvlText w:val="•"/>
      <w:lvlJc w:val="left"/>
      <w:pPr>
        <w:ind w:left="6171" w:hanging="281"/>
      </w:pPr>
      <w:rPr>
        <w:rFonts w:hint="default"/>
        <w:lang w:val="pt-PT" w:eastAsia="pt-PT" w:bidi="pt-PT"/>
      </w:rPr>
    </w:lvl>
    <w:lvl w:ilvl="7" w:tplc="E1FAF944">
      <w:numFmt w:val="bullet"/>
      <w:lvlText w:val="•"/>
      <w:lvlJc w:val="left"/>
      <w:pPr>
        <w:ind w:left="7120" w:hanging="281"/>
      </w:pPr>
      <w:rPr>
        <w:rFonts w:hint="default"/>
        <w:lang w:val="pt-PT" w:eastAsia="pt-PT" w:bidi="pt-PT"/>
      </w:rPr>
    </w:lvl>
    <w:lvl w:ilvl="8" w:tplc="682A9786">
      <w:numFmt w:val="bullet"/>
      <w:lvlText w:val="•"/>
      <w:lvlJc w:val="left"/>
      <w:pPr>
        <w:ind w:left="8069" w:hanging="281"/>
      </w:pPr>
      <w:rPr>
        <w:rFonts w:hint="default"/>
        <w:lang w:val="pt-PT" w:eastAsia="pt-PT" w:bidi="pt-PT"/>
      </w:rPr>
    </w:lvl>
  </w:abstractNum>
  <w:abstractNum w:abstractNumId="11">
    <w:nsid w:val="3E53430D"/>
    <w:multiLevelType w:val="hybridMultilevel"/>
    <w:tmpl w:val="2260149C"/>
    <w:lvl w:ilvl="0" w:tplc="E76463F0">
      <w:start w:val="1"/>
      <w:numFmt w:val="lowerLetter"/>
      <w:lvlText w:val="%1)"/>
      <w:lvlJc w:val="left"/>
      <w:pPr>
        <w:ind w:left="1613" w:hanging="348"/>
      </w:pPr>
      <w:rPr>
        <w:rFonts w:ascii="Arial" w:eastAsia="Arial" w:hAnsi="Arial" w:cs="Arial" w:hint="default"/>
        <w:w w:val="99"/>
        <w:sz w:val="24"/>
        <w:szCs w:val="24"/>
        <w:lang w:val="pt-PT" w:eastAsia="pt-PT" w:bidi="pt-PT"/>
      </w:rPr>
    </w:lvl>
    <w:lvl w:ilvl="1" w:tplc="7DFCC196">
      <w:numFmt w:val="bullet"/>
      <w:lvlText w:val="•"/>
      <w:lvlJc w:val="left"/>
      <w:pPr>
        <w:ind w:left="2454" w:hanging="348"/>
      </w:pPr>
      <w:rPr>
        <w:rFonts w:hint="default"/>
        <w:lang w:val="pt-PT" w:eastAsia="pt-PT" w:bidi="pt-PT"/>
      </w:rPr>
    </w:lvl>
    <w:lvl w:ilvl="2" w:tplc="466AAB08">
      <w:numFmt w:val="bullet"/>
      <w:lvlText w:val="•"/>
      <w:lvlJc w:val="left"/>
      <w:pPr>
        <w:ind w:left="3289" w:hanging="348"/>
      </w:pPr>
      <w:rPr>
        <w:rFonts w:hint="default"/>
        <w:lang w:val="pt-PT" w:eastAsia="pt-PT" w:bidi="pt-PT"/>
      </w:rPr>
    </w:lvl>
    <w:lvl w:ilvl="3" w:tplc="E9E22820">
      <w:numFmt w:val="bullet"/>
      <w:lvlText w:val="•"/>
      <w:lvlJc w:val="left"/>
      <w:pPr>
        <w:ind w:left="4123" w:hanging="348"/>
      </w:pPr>
      <w:rPr>
        <w:rFonts w:hint="default"/>
        <w:lang w:val="pt-PT" w:eastAsia="pt-PT" w:bidi="pt-PT"/>
      </w:rPr>
    </w:lvl>
    <w:lvl w:ilvl="4" w:tplc="B79EC03A">
      <w:numFmt w:val="bullet"/>
      <w:lvlText w:val="•"/>
      <w:lvlJc w:val="left"/>
      <w:pPr>
        <w:ind w:left="4958" w:hanging="348"/>
      </w:pPr>
      <w:rPr>
        <w:rFonts w:hint="default"/>
        <w:lang w:val="pt-PT" w:eastAsia="pt-PT" w:bidi="pt-PT"/>
      </w:rPr>
    </w:lvl>
    <w:lvl w:ilvl="5" w:tplc="13F29F92">
      <w:numFmt w:val="bullet"/>
      <w:lvlText w:val="•"/>
      <w:lvlJc w:val="left"/>
      <w:pPr>
        <w:ind w:left="5793" w:hanging="348"/>
      </w:pPr>
      <w:rPr>
        <w:rFonts w:hint="default"/>
        <w:lang w:val="pt-PT" w:eastAsia="pt-PT" w:bidi="pt-PT"/>
      </w:rPr>
    </w:lvl>
    <w:lvl w:ilvl="6" w:tplc="474A63C6">
      <w:numFmt w:val="bullet"/>
      <w:lvlText w:val="•"/>
      <w:lvlJc w:val="left"/>
      <w:pPr>
        <w:ind w:left="6627" w:hanging="348"/>
      </w:pPr>
      <w:rPr>
        <w:rFonts w:hint="default"/>
        <w:lang w:val="pt-PT" w:eastAsia="pt-PT" w:bidi="pt-PT"/>
      </w:rPr>
    </w:lvl>
    <w:lvl w:ilvl="7" w:tplc="27D8EC64">
      <w:numFmt w:val="bullet"/>
      <w:lvlText w:val="•"/>
      <w:lvlJc w:val="left"/>
      <w:pPr>
        <w:ind w:left="7462" w:hanging="348"/>
      </w:pPr>
      <w:rPr>
        <w:rFonts w:hint="default"/>
        <w:lang w:val="pt-PT" w:eastAsia="pt-PT" w:bidi="pt-PT"/>
      </w:rPr>
    </w:lvl>
    <w:lvl w:ilvl="8" w:tplc="628E7E84">
      <w:numFmt w:val="bullet"/>
      <w:lvlText w:val="•"/>
      <w:lvlJc w:val="left"/>
      <w:pPr>
        <w:ind w:left="8297" w:hanging="348"/>
      </w:pPr>
      <w:rPr>
        <w:rFonts w:hint="default"/>
        <w:lang w:val="pt-PT" w:eastAsia="pt-PT" w:bidi="pt-PT"/>
      </w:rPr>
    </w:lvl>
  </w:abstractNum>
  <w:abstractNum w:abstractNumId="12">
    <w:nsid w:val="5BE6451D"/>
    <w:multiLevelType w:val="multilevel"/>
    <w:tmpl w:val="407893F2"/>
    <w:lvl w:ilvl="0">
      <w:start w:val="1"/>
      <w:numFmt w:val="decimal"/>
      <w:lvlText w:val="%1"/>
      <w:lvlJc w:val="left"/>
      <w:pPr>
        <w:ind w:left="540" w:hanging="540"/>
      </w:pPr>
      <w:rPr>
        <w:rFonts w:hint="default"/>
        <w:b/>
      </w:rPr>
    </w:lvl>
    <w:lvl w:ilvl="1">
      <w:start w:val="1"/>
      <w:numFmt w:val="decimal"/>
      <w:lvlText w:val="%1.%2"/>
      <w:lvlJc w:val="left"/>
      <w:pPr>
        <w:ind w:left="881" w:hanging="540"/>
      </w:pPr>
      <w:rPr>
        <w:rFonts w:hint="default"/>
        <w:b/>
      </w:rPr>
    </w:lvl>
    <w:lvl w:ilvl="2">
      <w:start w:val="1"/>
      <w:numFmt w:val="decimal"/>
      <w:lvlText w:val="%1.%2.%3"/>
      <w:lvlJc w:val="left"/>
      <w:pPr>
        <w:ind w:left="1402" w:hanging="720"/>
      </w:pPr>
      <w:rPr>
        <w:rFonts w:hint="default"/>
        <w:b/>
      </w:rPr>
    </w:lvl>
    <w:lvl w:ilvl="3">
      <w:start w:val="1"/>
      <w:numFmt w:val="decimal"/>
      <w:lvlText w:val="%1.%2.%3.%4"/>
      <w:lvlJc w:val="left"/>
      <w:pPr>
        <w:ind w:left="2103" w:hanging="1080"/>
      </w:pPr>
      <w:rPr>
        <w:rFonts w:hint="default"/>
        <w:b/>
      </w:rPr>
    </w:lvl>
    <w:lvl w:ilvl="4">
      <w:start w:val="1"/>
      <w:numFmt w:val="decimalZero"/>
      <w:lvlText w:val="%1.%2.%3.%4.%5"/>
      <w:lvlJc w:val="left"/>
      <w:pPr>
        <w:ind w:left="2444" w:hanging="1080"/>
      </w:pPr>
      <w:rPr>
        <w:rFonts w:hint="default"/>
        <w:b/>
      </w:rPr>
    </w:lvl>
    <w:lvl w:ilvl="5">
      <w:start w:val="1"/>
      <w:numFmt w:val="decimal"/>
      <w:lvlText w:val="%1.%2.%3.%4.%5.%6"/>
      <w:lvlJc w:val="left"/>
      <w:pPr>
        <w:ind w:left="3145" w:hanging="1440"/>
      </w:pPr>
      <w:rPr>
        <w:rFonts w:hint="default"/>
        <w:b/>
      </w:rPr>
    </w:lvl>
    <w:lvl w:ilvl="6">
      <w:start w:val="1"/>
      <w:numFmt w:val="decimalZero"/>
      <w:lvlText w:val="%1.%2.%3.%4.%5.%6.%7"/>
      <w:lvlJc w:val="left"/>
      <w:pPr>
        <w:ind w:left="3486" w:hanging="1440"/>
      </w:pPr>
      <w:rPr>
        <w:rFonts w:hint="default"/>
        <w:b/>
      </w:rPr>
    </w:lvl>
    <w:lvl w:ilvl="7">
      <w:start w:val="1"/>
      <w:numFmt w:val="decimalZero"/>
      <w:lvlText w:val="%1.%2.%3.%4.%5.%6.%7.%8"/>
      <w:lvlJc w:val="left"/>
      <w:pPr>
        <w:ind w:left="4187" w:hanging="1800"/>
      </w:pPr>
      <w:rPr>
        <w:rFonts w:hint="default"/>
        <w:b/>
      </w:rPr>
    </w:lvl>
    <w:lvl w:ilvl="8">
      <w:start w:val="1"/>
      <w:numFmt w:val="decimal"/>
      <w:lvlText w:val="%1.%2.%3.%4.%5.%6.%7.%8.%9"/>
      <w:lvlJc w:val="left"/>
      <w:pPr>
        <w:ind w:left="4528" w:hanging="1800"/>
      </w:pPr>
      <w:rPr>
        <w:rFonts w:hint="default"/>
        <w:b/>
      </w:rPr>
    </w:lvl>
  </w:abstractNum>
  <w:abstractNum w:abstractNumId="13">
    <w:nsid w:val="5DF30FF6"/>
    <w:multiLevelType w:val="multilevel"/>
    <w:tmpl w:val="27CE5C2C"/>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64085833"/>
    <w:multiLevelType w:val="multilevel"/>
    <w:tmpl w:val="EF7E589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94174B0"/>
    <w:multiLevelType w:val="hybridMultilevel"/>
    <w:tmpl w:val="9DBCE33A"/>
    <w:lvl w:ilvl="0" w:tplc="D3B6A1FE">
      <w:start w:val="1"/>
      <w:numFmt w:val="decimal"/>
      <w:lvlText w:val="%1"/>
      <w:lvlJc w:val="left"/>
      <w:pPr>
        <w:ind w:left="1330" w:hanging="992"/>
      </w:pPr>
      <w:rPr>
        <w:rFonts w:hint="default"/>
        <w:lang w:val="pt-PT" w:eastAsia="pt-PT" w:bidi="pt-PT"/>
      </w:rPr>
    </w:lvl>
    <w:lvl w:ilvl="1" w:tplc="FFC0EDC2">
      <w:numFmt w:val="none"/>
      <w:lvlText w:val=""/>
      <w:lvlJc w:val="left"/>
      <w:pPr>
        <w:tabs>
          <w:tab w:val="num" w:pos="360"/>
        </w:tabs>
      </w:pPr>
    </w:lvl>
    <w:lvl w:ilvl="2" w:tplc="D26AEA8C">
      <w:numFmt w:val="none"/>
      <w:lvlText w:val=""/>
      <w:lvlJc w:val="left"/>
      <w:pPr>
        <w:tabs>
          <w:tab w:val="num" w:pos="360"/>
        </w:tabs>
      </w:pPr>
    </w:lvl>
    <w:lvl w:ilvl="3" w:tplc="B992C074">
      <w:numFmt w:val="none"/>
      <w:lvlText w:val=""/>
      <w:lvlJc w:val="left"/>
      <w:pPr>
        <w:tabs>
          <w:tab w:val="num" w:pos="360"/>
        </w:tabs>
      </w:pPr>
    </w:lvl>
    <w:lvl w:ilvl="4" w:tplc="A2CE53FC">
      <w:numFmt w:val="bullet"/>
      <w:lvlText w:val="•"/>
      <w:lvlJc w:val="left"/>
      <w:pPr>
        <w:ind w:left="4588" w:hanging="1131"/>
      </w:pPr>
      <w:rPr>
        <w:rFonts w:hint="default"/>
        <w:lang w:val="pt-PT" w:eastAsia="pt-PT" w:bidi="pt-PT"/>
      </w:rPr>
    </w:lvl>
    <w:lvl w:ilvl="5" w:tplc="7262761E">
      <w:numFmt w:val="bullet"/>
      <w:lvlText w:val="•"/>
      <w:lvlJc w:val="left"/>
      <w:pPr>
        <w:ind w:left="5485" w:hanging="1131"/>
      </w:pPr>
      <w:rPr>
        <w:rFonts w:hint="default"/>
        <w:lang w:val="pt-PT" w:eastAsia="pt-PT" w:bidi="pt-PT"/>
      </w:rPr>
    </w:lvl>
    <w:lvl w:ilvl="6" w:tplc="CD5A7EBC">
      <w:numFmt w:val="bullet"/>
      <w:lvlText w:val="•"/>
      <w:lvlJc w:val="left"/>
      <w:pPr>
        <w:ind w:left="6381" w:hanging="1131"/>
      </w:pPr>
      <w:rPr>
        <w:rFonts w:hint="default"/>
        <w:lang w:val="pt-PT" w:eastAsia="pt-PT" w:bidi="pt-PT"/>
      </w:rPr>
    </w:lvl>
    <w:lvl w:ilvl="7" w:tplc="94CCECB8">
      <w:numFmt w:val="bullet"/>
      <w:lvlText w:val="•"/>
      <w:lvlJc w:val="left"/>
      <w:pPr>
        <w:ind w:left="7277" w:hanging="1131"/>
      </w:pPr>
      <w:rPr>
        <w:rFonts w:hint="default"/>
        <w:lang w:val="pt-PT" w:eastAsia="pt-PT" w:bidi="pt-PT"/>
      </w:rPr>
    </w:lvl>
    <w:lvl w:ilvl="8" w:tplc="DBC492BE">
      <w:numFmt w:val="bullet"/>
      <w:lvlText w:val="•"/>
      <w:lvlJc w:val="left"/>
      <w:pPr>
        <w:ind w:left="8173" w:hanging="1131"/>
      </w:pPr>
      <w:rPr>
        <w:rFonts w:hint="default"/>
        <w:lang w:val="pt-PT" w:eastAsia="pt-PT" w:bidi="pt-PT"/>
      </w:rPr>
    </w:lvl>
  </w:abstractNum>
  <w:num w:numId="1">
    <w:abstractNumId w:val="6"/>
  </w:num>
  <w:num w:numId="2">
    <w:abstractNumId w:val="4"/>
  </w:num>
  <w:num w:numId="3">
    <w:abstractNumId w:val="10"/>
  </w:num>
  <w:num w:numId="4">
    <w:abstractNumId w:val="8"/>
  </w:num>
  <w:num w:numId="5">
    <w:abstractNumId w:val="7"/>
  </w:num>
  <w:num w:numId="6">
    <w:abstractNumId w:val="11"/>
  </w:num>
  <w:num w:numId="7">
    <w:abstractNumId w:val="15"/>
  </w:num>
  <w:num w:numId="8">
    <w:abstractNumId w:val="5"/>
  </w:num>
  <w:num w:numId="9">
    <w:abstractNumId w:val="0"/>
  </w:num>
  <w:num w:numId="10">
    <w:abstractNumId w:val="1"/>
  </w:num>
  <w:num w:numId="11">
    <w:abstractNumId w:val="13"/>
  </w:num>
  <w:num w:numId="12">
    <w:abstractNumId w:val="14"/>
  </w:num>
  <w:num w:numId="13">
    <w:abstractNumId w:val="12"/>
  </w:num>
  <w:num w:numId="14">
    <w:abstractNumId w:val="9"/>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7578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0"/>
    <w:rsid w:val="00016D96"/>
    <w:rsid w:val="0008573C"/>
    <w:rsid w:val="000A165D"/>
    <w:rsid w:val="000C2060"/>
    <w:rsid w:val="000C2FA6"/>
    <w:rsid w:val="000C54AE"/>
    <w:rsid w:val="000C731B"/>
    <w:rsid w:val="000F1668"/>
    <w:rsid w:val="000F6DD9"/>
    <w:rsid w:val="00144E33"/>
    <w:rsid w:val="00151C33"/>
    <w:rsid w:val="001939DF"/>
    <w:rsid w:val="0019680B"/>
    <w:rsid w:val="001D7243"/>
    <w:rsid w:val="001D78C2"/>
    <w:rsid w:val="001E3E18"/>
    <w:rsid w:val="001F1878"/>
    <w:rsid w:val="001F6D83"/>
    <w:rsid w:val="00212A9C"/>
    <w:rsid w:val="00215EE8"/>
    <w:rsid w:val="00217D20"/>
    <w:rsid w:val="00290282"/>
    <w:rsid w:val="00293F5C"/>
    <w:rsid w:val="00294D02"/>
    <w:rsid w:val="002A40DB"/>
    <w:rsid w:val="002B2B53"/>
    <w:rsid w:val="002B327D"/>
    <w:rsid w:val="002B5062"/>
    <w:rsid w:val="002C3A4A"/>
    <w:rsid w:val="002F122C"/>
    <w:rsid w:val="00357BDD"/>
    <w:rsid w:val="00381827"/>
    <w:rsid w:val="003A1861"/>
    <w:rsid w:val="003B36AE"/>
    <w:rsid w:val="003D31A4"/>
    <w:rsid w:val="003E0F0D"/>
    <w:rsid w:val="003E72B8"/>
    <w:rsid w:val="003F6B55"/>
    <w:rsid w:val="004161A0"/>
    <w:rsid w:val="004166AF"/>
    <w:rsid w:val="00434016"/>
    <w:rsid w:val="004354FD"/>
    <w:rsid w:val="00443E92"/>
    <w:rsid w:val="00454914"/>
    <w:rsid w:val="00455761"/>
    <w:rsid w:val="00464735"/>
    <w:rsid w:val="00477259"/>
    <w:rsid w:val="004A0396"/>
    <w:rsid w:val="004F3E9E"/>
    <w:rsid w:val="00512DB3"/>
    <w:rsid w:val="005143BE"/>
    <w:rsid w:val="00546AA3"/>
    <w:rsid w:val="00574DC5"/>
    <w:rsid w:val="00582354"/>
    <w:rsid w:val="005932B7"/>
    <w:rsid w:val="0059530C"/>
    <w:rsid w:val="005D1ADB"/>
    <w:rsid w:val="00604516"/>
    <w:rsid w:val="00624CD2"/>
    <w:rsid w:val="0065573F"/>
    <w:rsid w:val="00660960"/>
    <w:rsid w:val="00675EF3"/>
    <w:rsid w:val="00676CB3"/>
    <w:rsid w:val="00680C00"/>
    <w:rsid w:val="00684773"/>
    <w:rsid w:val="006A46DA"/>
    <w:rsid w:val="006C0035"/>
    <w:rsid w:val="006D238E"/>
    <w:rsid w:val="00702AD4"/>
    <w:rsid w:val="0070590D"/>
    <w:rsid w:val="00721CBD"/>
    <w:rsid w:val="0072313B"/>
    <w:rsid w:val="0074661B"/>
    <w:rsid w:val="00765BC9"/>
    <w:rsid w:val="00771A82"/>
    <w:rsid w:val="00780EEF"/>
    <w:rsid w:val="00795249"/>
    <w:rsid w:val="007A7E6C"/>
    <w:rsid w:val="007B5DCE"/>
    <w:rsid w:val="007C6DD2"/>
    <w:rsid w:val="007D1397"/>
    <w:rsid w:val="00810F67"/>
    <w:rsid w:val="00821AFB"/>
    <w:rsid w:val="008A16F8"/>
    <w:rsid w:val="008A1A8F"/>
    <w:rsid w:val="008B22A7"/>
    <w:rsid w:val="008B329C"/>
    <w:rsid w:val="008B33B5"/>
    <w:rsid w:val="008C0C6A"/>
    <w:rsid w:val="008D2AB3"/>
    <w:rsid w:val="008F04F3"/>
    <w:rsid w:val="008F16D1"/>
    <w:rsid w:val="009379E2"/>
    <w:rsid w:val="00955B29"/>
    <w:rsid w:val="00967490"/>
    <w:rsid w:val="00972C9C"/>
    <w:rsid w:val="009A43CD"/>
    <w:rsid w:val="009C16FA"/>
    <w:rsid w:val="009E050C"/>
    <w:rsid w:val="009E7DB6"/>
    <w:rsid w:val="009F0138"/>
    <w:rsid w:val="00A21D5F"/>
    <w:rsid w:val="00A25AE2"/>
    <w:rsid w:val="00A43CF2"/>
    <w:rsid w:val="00A7401C"/>
    <w:rsid w:val="00B26494"/>
    <w:rsid w:val="00B34ED7"/>
    <w:rsid w:val="00B55A6C"/>
    <w:rsid w:val="00BF2527"/>
    <w:rsid w:val="00BF7BD7"/>
    <w:rsid w:val="00C80FFF"/>
    <w:rsid w:val="00C855C7"/>
    <w:rsid w:val="00CB341F"/>
    <w:rsid w:val="00CB3AF2"/>
    <w:rsid w:val="00CB57C8"/>
    <w:rsid w:val="00CD4117"/>
    <w:rsid w:val="00CE491B"/>
    <w:rsid w:val="00CE4CB0"/>
    <w:rsid w:val="00D278B3"/>
    <w:rsid w:val="00D36863"/>
    <w:rsid w:val="00D462E7"/>
    <w:rsid w:val="00D467B9"/>
    <w:rsid w:val="00D605E2"/>
    <w:rsid w:val="00D932DF"/>
    <w:rsid w:val="00DB352A"/>
    <w:rsid w:val="00DB3EA2"/>
    <w:rsid w:val="00DB7F97"/>
    <w:rsid w:val="00DC3416"/>
    <w:rsid w:val="00DC6DB2"/>
    <w:rsid w:val="00DE268D"/>
    <w:rsid w:val="00DF6DDC"/>
    <w:rsid w:val="00DF7EF6"/>
    <w:rsid w:val="00E114C9"/>
    <w:rsid w:val="00E5283C"/>
    <w:rsid w:val="00E53D4D"/>
    <w:rsid w:val="00E621F8"/>
    <w:rsid w:val="00E72E9E"/>
    <w:rsid w:val="00E92861"/>
    <w:rsid w:val="00E95E80"/>
    <w:rsid w:val="00EA0802"/>
    <w:rsid w:val="00EB1192"/>
    <w:rsid w:val="00EE7997"/>
    <w:rsid w:val="00F33E98"/>
    <w:rsid w:val="00F36A3A"/>
    <w:rsid w:val="00F43E07"/>
    <w:rsid w:val="00F646FB"/>
    <w:rsid w:val="00F923EF"/>
    <w:rsid w:val="00FC0424"/>
    <w:rsid w:val="00FD48A9"/>
    <w:rsid w:val="00FE26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5780"/>
    <o:shapelayout v:ext="edit">
      <o:idmap v:ext="edit" data="1"/>
    </o:shapelayout>
  </w:shapeDefaults>
  <w:decimalSymbol w:val=","/>
  <w:listSeparator w:val=";"/>
  <w14:docId w14:val="65E2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1192"/>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1192"/>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10195">
      <w:bodyDiv w:val="1"/>
      <w:marLeft w:val="0"/>
      <w:marRight w:val="0"/>
      <w:marTop w:val="0"/>
      <w:marBottom w:val="0"/>
      <w:divBdr>
        <w:top w:val="none" w:sz="0" w:space="0" w:color="auto"/>
        <w:left w:val="none" w:sz="0" w:space="0" w:color="auto"/>
        <w:bottom w:val="none" w:sz="0" w:space="0" w:color="auto"/>
        <w:right w:val="none" w:sz="0" w:space="0" w:color="auto"/>
      </w:divBdr>
    </w:div>
    <w:div w:id="193230008">
      <w:bodyDiv w:val="1"/>
      <w:marLeft w:val="0"/>
      <w:marRight w:val="0"/>
      <w:marTop w:val="0"/>
      <w:marBottom w:val="0"/>
      <w:divBdr>
        <w:top w:val="none" w:sz="0" w:space="0" w:color="auto"/>
        <w:left w:val="none" w:sz="0" w:space="0" w:color="auto"/>
        <w:bottom w:val="none" w:sz="0" w:space="0" w:color="auto"/>
        <w:right w:val="none" w:sz="0" w:space="0" w:color="auto"/>
      </w:divBdr>
    </w:div>
    <w:div w:id="741491527">
      <w:bodyDiv w:val="1"/>
      <w:marLeft w:val="0"/>
      <w:marRight w:val="0"/>
      <w:marTop w:val="0"/>
      <w:marBottom w:val="0"/>
      <w:divBdr>
        <w:top w:val="none" w:sz="0" w:space="0" w:color="auto"/>
        <w:left w:val="none" w:sz="0" w:space="0" w:color="auto"/>
        <w:bottom w:val="none" w:sz="0" w:space="0" w:color="auto"/>
        <w:right w:val="none" w:sz="0" w:space="0" w:color="auto"/>
      </w:divBdr>
    </w:div>
    <w:div w:id="751701554">
      <w:bodyDiv w:val="1"/>
      <w:marLeft w:val="0"/>
      <w:marRight w:val="0"/>
      <w:marTop w:val="0"/>
      <w:marBottom w:val="0"/>
      <w:divBdr>
        <w:top w:val="none" w:sz="0" w:space="0" w:color="auto"/>
        <w:left w:val="none" w:sz="0" w:space="0" w:color="auto"/>
        <w:bottom w:val="none" w:sz="0" w:space="0" w:color="auto"/>
        <w:right w:val="none" w:sz="0" w:space="0" w:color="auto"/>
      </w:divBdr>
    </w:div>
    <w:div w:id="839320197">
      <w:bodyDiv w:val="1"/>
      <w:marLeft w:val="0"/>
      <w:marRight w:val="0"/>
      <w:marTop w:val="0"/>
      <w:marBottom w:val="0"/>
      <w:divBdr>
        <w:top w:val="none" w:sz="0" w:space="0" w:color="auto"/>
        <w:left w:val="none" w:sz="0" w:space="0" w:color="auto"/>
        <w:bottom w:val="none" w:sz="0" w:space="0" w:color="auto"/>
        <w:right w:val="none" w:sz="0" w:space="0" w:color="auto"/>
      </w:divBdr>
    </w:div>
    <w:div w:id="939873169">
      <w:bodyDiv w:val="1"/>
      <w:marLeft w:val="0"/>
      <w:marRight w:val="0"/>
      <w:marTop w:val="0"/>
      <w:marBottom w:val="0"/>
      <w:divBdr>
        <w:top w:val="none" w:sz="0" w:space="0" w:color="auto"/>
        <w:left w:val="none" w:sz="0" w:space="0" w:color="auto"/>
        <w:bottom w:val="none" w:sz="0" w:space="0" w:color="auto"/>
        <w:right w:val="none" w:sz="0" w:space="0" w:color="auto"/>
      </w:divBdr>
    </w:div>
    <w:div w:id="953751539">
      <w:bodyDiv w:val="1"/>
      <w:marLeft w:val="0"/>
      <w:marRight w:val="0"/>
      <w:marTop w:val="0"/>
      <w:marBottom w:val="0"/>
      <w:divBdr>
        <w:top w:val="none" w:sz="0" w:space="0" w:color="auto"/>
        <w:left w:val="none" w:sz="0" w:space="0" w:color="auto"/>
        <w:bottom w:val="none" w:sz="0" w:space="0" w:color="auto"/>
        <w:right w:val="none" w:sz="0" w:space="0" w:color="auto"/>
      </w:divBdr>
    </w:div>
    <w:div w:id="1303929367">
      <w:bodyDiv w:val="1"/>
      <w:marLeft w:val="0"/>
      <w:marRight w:val="0"/>
      <w:marTop w:val="0"/>
      <w:marBottom w:val="0"/>
      <w:divBdr>
        <w:top w:val="none" w:sz="0" w:space="0" w:color="auto"/>
        <w:left w:val="none" w:sz="0" w:space="0" w:color="auto"/>
        <w:bottom w:val="none" w:sz="0" w:space="0" w:color="auto"/>
        <w:right w:val="none" w:sz="0" w:space="0" w:color="auto"/>
      </w:divBdr>
      <w:divsChild>
        <w:div w:id="1404371604">
          <w:marLeft w:val="0"/>
          <w:marRight w:val="0"/>
          <w:marTop w:val="45"/>
          <w:marBottom w:val="0"/>
          <w:divBdr>
            <w:top w:val="none" w:sz="0" w:space="0" w:color="auto"/>
            <w:left w:val="none" w:sz="0" w:space="0" w:color="auto"/>
            <w:bottom w:val="none" w:sz="0" w:space="0" w:color="auto"/>
            <w:right w:val="none" w:sz="0" w:space="0" w:color="auto"/>
          </w:divBdr>
        </w:div>
        <w:div w:id="2035228156">
          <w:marLeft w:val="0"/>
          <w:marRight w:val="0"/>
          <w:marTop w:val="45"/>
          <w:marBottom w:val="0"/>
          <w:divBdr>
            <w:top w:val="none" w:sz="0" w:space="0" w:color="auto"/>
            <w:left w:val="none" w:sz="0" w:space="0" w:color="auto"/>
            <w:bottom w:val="none" w:sz="0" w:space="0" w:color="auto"/>
            <w:right w:val="none" w:sz="0" w:space="0" w:color="auto"/>
          </w:divBdr>
        </w:div>
      </w:divsChild>
    </w:div>
    <w:div w:id="1544947217">
      <w:bodyDiv w:val="1"/>
      <w:marLeft w:val="0"/>
      <w:marRight w:val="0"/>
      <w:marTop w:val="0"/>
      <w:marBottom w:val="0"/>
      <w:divBdr>
        <w:top w:val="none" w:sz="0" w:space="0" w:color="auto"/>
        <w:left w:val="none" w:sz="0" w:space="0" w:color="auto"/>
        <w:bottom w:val="none" w:sz="0" w:space="0" w:color="auto"/>
        <w:right w:val="none" w:sz="0" w:space="0" w:color="auto"/>
      </w:divBdr>
    </w:div>
    <w:div w:id="1619531905">
      <w:bodyDiv w:val="1"/>
      <w:marLeft w:val="0"/>
      <w:marRight w:val="0"/>
      <w:marTop w:val="0"/>
      <w:marBottom w:val="0"/>
      <w:divBdr>
        <w:top w:val="none" w:sz="0" w:space="0" w:color="auto"/>
        <w:left w:val="none" w:sz="0" w:space="0" w:color="auto"/>
        <w:bottom w:val="none" w:sz="0" w:space="0" w:color="auto"/>
        <w:right w:val="none" w:sz="0" w:space="0" w:color="auto"/>
      </w:divBdr>
      <w:divsChild>
        <w:div w:id="1880387807">
          <w:marLeft w:val="0"/>
          <w:marRight w:val="0"/>
          <w:marTop w:val="45"/>
          <w:marBottom w:val="0"/>
          <w:divBdr>
            <w:top w:val="none" w:sz="0" w:space="0" w:color="auto"/>
            <w:left w:val="none" w:sz="0" w:space="0" w:color="auto"/>
            <w:bottom w:val="none" w:sz="0" w:space="0" w:color="auto"/>
            <w:right w:val="none" w:sz="0" w:space="0" w:color="auto"/>
          </w:divBdr>
        </w:div>
        <w:div w:id="1368720513">
          <w:marLeft w:val="0"/>
          <w:marRight w:val="0"/>
          <w:marTop w:val="45"/>
          <w:marBottom w:val="0"/>
          <w:divBdr>
            <w:top w:val="none" w:sz="0" w:space="0" w:color="auto"/>
            <w:left w:val="none" w:sz="0" w:space="0" w:color="auto"/>
            <w:bottom w:val="none" w:sz="0" w:space="0" w:color="auto"/>
            <w:right w:val="none" w:sz="0" w:space="0" w:color="auto"/>
          </w:divBdr>
        </w:div>
      </w:divsChild>
    </w:div>
    <w:div w:id="1888761756">
      <w:bodyDiv w:val="1"/>
      <w:marLeft w:val="0"/>
      <w:marRight w:val="0"/>
      <w:marTop w:val="0"/>
      <w:marBottom w:val="0"/>
      <w:divBdr>
        <w:top w:val="none" w:sz="0" w:space="0" w:color="auto"/>
        <w:left w:val="none" w:sz="0" w:space="0" w:color="auto"/>
        <w:bottom w:val="none" w:sz="0" w:space="0" w:color="auto"/>
        <w:right w:val="none" w:sz="0" w:space="0" w:color="auto"/>
      </w:divBdr>
    </w:div>
    <w:div w:id="1946421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fe.fazenda.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nfe.fazenda.gov.br/" TargetMode="External"/><Relationship Id="rId10" Type="http://schemas.openxmlformats.org/officeDocument/2006/relationships/hyperlink" Target="http://www.ibertioga.mg.gov.br" TargetMode="External"/><Relationship Id="rId4" Type="http://schemas.microsoft.com/office/2007/relationships/stylesWithEffects" Target="stylesWithEffects.xml"/><Relationship Id="rId9" Type="http://schemas.openxmlformats.org/officeDocument/2006/relationships/hyperlink" Target="https://www.portaldecompraspublicas.com.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63842-FF6C-41A1-9847-C3D1FDD4B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40</Pages>
  <Words>13461</Words>
  <Characters>72690</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À</vt:lpstr>
    </vt:vector>
  </TitlesOfParts>
  <Company/>
  <LinksUpToDate>false</LinksUpToDate>
  <CharactersWithSpaces>85980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dc:title>
  <dc:creator>william</dc:creator>
  <cp:lastModifiedBy>Licitação02</cp:lastModifiedBy>
  <cp:revision>47</cp:revision>
  <cp:lastPrinted>2020-08-03T16:49:00Z</cp:lastPrinted>
  <dcterms:created xsi:type="dcterms:W3CDTF">2020-07-31T18:27:00Z</dcterms:created>
  <dcterms:modified xsi:type="dcterms:W3CDTF">2021-05-31T17:11:00Z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2020-07-06T00:00:00Z</vt:filetime>
  </property>
  <property fmtid="{D5CDD505-2E9C-101B-9397-08002B2CF9AE}" pid="3" name="Creator">
    <vt:lpwstr>Microsoft® Word 2010</vt:lpwstr>
  </property>
  <property fmtid="{D5CDD505-2E9C-101B-9397-08002B2CF9AE}" pid="4" name="LastSaved">
    <vt:filetime>2020-07-16T00:00:00Z</vt:filetime>
  </property>
</Properties>
</file>